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1976A" w14:textId="77777777" w:rsidR="00453909" w:rsidRDefault="00120B5E" w:rsidP="00AB4472">
      <w:pPr>
        <w:jc w:val="right"/>
        <w:rPr>
          <w:rFonts w:ascii="Verdana" w:hAnsi="Verdana" w:cs="Verdana"/>
          <w:b/>
          <w:sz w:val="20"/>
        </w:rPr>
      </w:pPr>
      <w:r>
        <w:rPr>
          <w:rFonts w:ascii="Verdana" w:hAnsi="Verdana" w:cs="Verdana"/>
          <w:b/>
          <w:sz w:val="20"/>
        </w:rPr>
        <w:tab/>
      </w:r>
      <w:r>
        <w:rPr>
          <w:rFonts w:ascii="Verdana" w:hAnsi="Verdana" w:cs="Verdana"/>
          <w:b/>
          <w:sz w:val="20"/>
        </w:rPr>
        <w:tab/>
      </w:r>
      <w:bookmarkStart w:id="0" w:name="_Hlk132875683"/>
    </w:p>
    <w:p w14:paraId="2F1D4979" w14:textId="77777777" w:rsidR="00453909" w:rsidRDefault="00453909" w:rsidP="00AB4472">
      <w:pPr>
        <w:jc w:val="right"/>
        <w:rPr>
          <w:rFonts w:ascii="Verdana" w:hAnsi="Verdana" w:cs="Verdana"/>
          <w:b/>
          <w:sz w:val="20"/>
        </w:rPr>
      </w:pPr>
    </w:p>
    <w:p w14:paraId="2D74E717" w14:textId="729A9399" w:rsidR="00AB4472" w:rsidRPr="00453909" w:rsidRDefault="00AB4472" w:rsidP="00AB4472">
      <w:pPr>
        <w:jc w:val="right"/>
        <w:rPr>
          <w:rFonts w:ascii="Arial Narrow" w:hAnsi="Arial Narrow" w:cs="Arial"/>
          <w:i/>
          <w:szCs w:val="24"/>
        </w:rPr>
      </w:pPr>
      <w:r w:rsidRPr="00453909">
        <w:rPr>
          <w:rFonts w:ascii="Arial Narrow" w:hAnsi="Arial Narrow" w:cs="Arial"/>
          <w:i/>
          <w:szCs w:val="24"/>
        </w:rPr>
        <w:t>Spett.le AUTORITA’ REGIONALE</w:t>
      </w:r>
    </w:p>
    <w:p w14:paraId="78D2255C" w14:textId="77777777" w:rsidR="00AB4472" w:rsidRPr="00453909" w:rsidRDefault="00AB4472" w:rsidP="00AB4472">
      <w:pPr>
        <w:jc w:val="right"/>
        <w:rPr>
          <w:rFonts w:ascii="Arial Narrow" w:hAnsi="Arial Narrow" w:cs="Arial"/>
          <w:b/>
          <w:i/>
          <w:szCs w:val="24"/>
        </w:rPr>
      </w:pPr>
      <w:r w:rsidRPr="00453909">
        <w:rPr>
          <w:rFonts w:ascii="Arial Narrow" w:hAnsi="Arial Narrow" w:cs="Arial"/>
          <w:b/>
          <w:i/>
          <w:szCs w:val="24"/>
        </w:rPr>
        <w:t>Stazione Unica Appaltante</w:t>
      </w:r>
    </w:p>
    <w:p w14:paraId="30F0299E" w14:textId="77777777" w:rsidR="00AB4472" w:rsidRPr="00453909" w:rsidRDefault="00AB4472" w:rsidP="00AB4472">
      <w:pPr>
        <w:jc w:val="right"/>
        <w:rPr>
          <w:rFonts w:ascii="Arial Narrow" w:hAnsi="Arial Narrow" w:cs="Arial"/>
          <w:i/>
          <w:szCs w:val="24"/>
        </w:rPr>
      </w:pPr>
      <w:r w:rsidRPr="00453909">
        <w:rPr>
          <w:rFonts w:ascii="Arial Narrow" w:hAnsi="Arial Narrow" w:cs="Arial"/>
          <w:i/>
          <w:szCs w:val="24"/>
        </w:rPr>
        <w:t xml:space="preserve">Cittadella Regionale – </w:t>
      </w:r>
      <w:proofErr w:type="spellStart"/>
      <w:r w:rsidRPr="00453909">
        <w:rPr>
          <w:rFonts w:ascii="Arial Narrow" w:hAnsi="Arial Narrow" w:cs="Arial"/>
          <w:i/>
          <w:szCs w:val="24"/>
        </w:rPr>
        <w:t>Loc</w:t>
      </w:r>
      <w:proofErr w:type="spellEnd"/>
      <w:r w:rsidRPr="00453909">
        <w:rPr>
          <w:rFonts w:ascii="Arial Narrow" w:hAnsi="Arial Narrow" w:cs="Arial"/>
          <w:i/>
          <w:szCs w:val="24"/>
        </w:rPr>
        <w:t xml:space="preserve">. Germaneto  </w:t>
      </w:r>
    </w:p>
    <w:p w14:paraId="08795B28" w14:textId="790C3EC2" w:rsidR="00AB4472" w:rsidRDefault="00AB4472" w:rsidP="00AB4472">
      <w:pPr>
        <w:jc w:val="right"/>
        <w:rPr>
          <w:rFonts w:ascii="Arial Narrow" w:hAnsi="Arial Narrow" w:cs="Arial"/>
          <w:i/>
          <w:szCs w:val="24"/>
        </w:rPr>
      </w:pPr>
      <w:r w:rsidRPr="00453909">
        <w:rPr>
          <w:rFonts w:ascii="Arial Narrow" w:hAnsi="Arial Narrow" w:cs="Arial"/>
          <w:i/>
          <w:szCs w:val="24"/>
        </w:rPr>
        <w:t xml:space="preserve">88100 CATANZARO </w:t>
      </w:r>
    </w:p>
    <w:p w14:paraId="65D098AD" w14:textId="77777777" w:rsidR="004536EC" w:rsidRPr="00453909" w:rsidRDefault="004536EC" w:rsidP="00AB4472">
      <w:pPr>
        <w:jc w:val="right"/>
        <w:rPr>
          <w:rFonts w:ascii="Arial Narrow" w:hAnsi="Arial Narrow" w:cs="Arial"/>
          <w:i/>
          <w:szCs w:val="24"/>
        </w:rPr>
      </w:pPr>
    </w:p>
    <w:p w14:paraId="5141478A" w14:textId="77777777" w:rsidR="001109D0" w:rsidRDefault="001109D0" w:rsidP="00AB4472">
      <w:pPr>
        <w:jc w:val="right"/>
        <w:rPr>
          <w:rFonts w:ascii="Arial Narrow" w:hAnsi="Arial Narrow" w:cs="Arial"/>
          <w:i/>
          <w:sz w:val="20"/>
        </w:rPr>
      </w:pPr>
    </w:p>
    <w:p w14:paraId="2DC6EADB" w14:textId="77777777" w:rsidR="00453909" w:rsidRPr="00453909" w:rsidRDefault="00453909" w:rsidP="00453909">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line="360" w:lineRule="auto"/>
        <w:jc w:val="center"/>
        <w:rPr>
          <w:rFonts w:ascii="Arial Narrow" w:hAnsi="Arial Narrow" w:cs="Calibri-Bold"/>
          <w:b/>
          <w:bCs/>
          <w:color w:val="auto"/>
          <w:sz w:val="16"/>
          <w:szCs w:val="16"/>
          <w14:shadow w14:blurRad="63500" w14:dist="50800" w14:dir="13500000" w14:sx="0" w14:sy="0" w14:kx="0" w14:ky="0" w14:algn="none">
            <w14:srgbClr w14:val="000000">
              <w14:alpha w14:val="50000"/>
            </w14:srgbClr>
          </w14:shadow>
        </w:rPr>
      </w:pPr>
    </w:p>
    <w:p w14:paraId="7E02AB19" w14:textId="192A135A" w:rsidR="0097207D" w:rsidRDefault="004536EC" w:rsidP="00453909">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line="360" w:lineRule="auto"/>
        <w:jc w:val="center"/>
        <w:rPr>
          <w:rFonts w:ascii="Arial Narrow" w:hAnsi="Arial Narrow" w:cs="Calibri-Bold"/>
          <w:b/>
          <w:bCs/>
          <w:color w:val="auto"/>
          <w:szCs w:val="24"/>
          <w14:shadow w14:blurRad="63500" w14:dist="50800" w14:dir="13500000" w14:sx="0" w14:sy="0" w14:kx="0" w14:ky="0" w14:algn="none">
            <w14:srgbClr w14:val="000000">
              <w14:alpha w14:val="50000"/>
            </w14:srgbClr>
          </w14:shadow>
        </w:rPr>
      </w:pPr>
      <w:r w:rsidRPr="00453909">
        <w:rPr>
          <w:rFonts w:ascii="Arial Narrow" w:hAnsi="Arial Narrow" w:cs="Calibri-Bold"/>
          <w:b/>
          <w:bCs/>
          <w:color w:val="auto"/>
          <w:szCs w:val="24"/>
          <w14:shadow w14:blurRad="63500" w14:dist="50800" w14:dir="13500000" w14:sx="0" w14:sy="0" w14:kx="0" w14:ky="0" w14:algn="none">
            <w14:srgbClr w14:val="000000">
              <w14:alpha w14:val="50000"/>
            </w14:srgbClr>
          </w14:shadow>
        </w:rPr>
        <w:t xml:space="preserve">DOMANDA DI PARTECIPAZIONE </w:t>
      </w:r>
    </w:p>
    <w:p w14:paraId="7E352148" w14:textId="77777777" w:rsidR="00CB433F" w:rsidRPr="00453909" w:rsidRDefault="00CB433F" w:rsidP="00453909">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line="360" w:lineRule="auto"/>
        <w:jc w:val="center"/>
        <w:rPr>
          <w:rFonts w:ascii="Arial Narrow" w:hAnsi="Arial Narrow" w:cs="Calibri-Bold"/>
          <w:b/>
          <w:bCs/>
          <w:color w:val="auto"/>
          <w:szCs w:val="24"/>
          <w14:shadow w14:blurRad="63500" w14:dist="50800" w14:dir="13500000" w14:sx="0" w14:sy="0" w14:kx="0" w14:ky="0" w14:algn="none">
            <w14:srgbClr w14:val="000000">
              <w14:alpha w14:val="50000"/>
            </w14:srgbClr>
          </w14:shadow>
        </w:rPr>
      </w:pPr>
    </w:p>
    <w:p w14:paraId="476AE793" w14:textId="5D80FF3C" w:rsidR="0097207D" w:rsidRPr="00CB433F" w:rsidRDefault="0097207D" w:rsidP="00CB433F">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ind w:left="851" w:hanging="851"/>
        <w:jc w:val="both"/>
        <w:rPr>
          <w:rFonts w:ascii="Arial Narrow" w:hAnsi="Arial Narrow" w:cs="Calibri-Bold"/>
          <w:bCs/>
          <w:i/>
          <w:color w:val="auto"/>
          <w:szCs w:val="24"/>
          <w14:shadow w14:blurRad="63500" w14:dist="50800" w14:dir="13500000" w14:sx="0" w14:sy="0" w14:kx="0" w14:ky="0" w14:algn="none">
            <w14:srgbClr w14:val="000000">
              <w14:alpha w14:val="50000"/>
            </w14:srgbClr>
          </w14:shadow>
        </w:rPr>
      </w:pPr>
      <w:r w:rsidRPr="00A57530">
        <w:rPr>
          <w:rFonts w:ascii="Arial Narrow" w:hAnsi="Arial Narrow" w:cs="Calibri-Bold"/>
          <w:b/>
          <w:bCs/>
          <w:color w:val="auto"/>
          <w:szCs w:val="24"/>
          <w14:shadow w14:blurRad="63500" w14:dist="50800" w14:dir="13500000" w14:sx="0" w14:sy="0" w14:kx="0" w14:ky="0" w14:algn="none">
            <w14:srgbClr w14:val="000000">
              <w14:alpha w14:val="50000"/>
            </w14:srgbClr>
          </w14:shadow>
        </w:rPr>
        <w:t xml:space="preserve">Oggetto: </w:t>
      </w:r>
      <w:r w:rsidR="00993AD4" w:rsidRPr="00C07520">
        <w:rPr>
          <w:rFonts w:ascii="Arial Narrow" w:hAnsi="Arial Narrow" w:cs="Calibri-Bold"/>
          <w:b/>
          <w:i/>
          <w:color w:val="auto"/>
          <w:szCs w:val="24"/>
          <w14:shadow w14:blurRad="63500" w14:dist="50800" w14:dir="13500000" w14:sx="0" w14:sy="0" w14:kx="0" w14:ky="0" w14:algn="none">
            <w14:srgbClr w14:val="000000">
              <w14:alpha w14:val="50000"/>
            </w14:srgbClr>
          </w14:shadow>
        </w:rPr>
        <w:t xml:space="preserve">Gara europea a procedura aperta per l’affidamento della fornitura di mezzi e attrezzature per l'impianto di innevamento della cabinovia di Camigliatello silano (CS). CUP E75J25000000001 </w:t>
      </w:r>
      <w:r w:rsidR="00793EE1" w:rsidRPr="00324F0B">
        <w:rPr>
          <w:rFonts w:ascii="Arial Narrow" w:hAnsi="Arial Narrow" w:cs="Calibri-Bold"/>
          <w:b/>
          <w:i/>
          <w:color w:val="auto"/>
          <w:szCs w:val="24"/>
          <w14:shadow w14:blurRad="63500" w14:dist="50800" w14:dir="13500000" w14:sx="0" w14:sy="0" w14:kx="0" w14:ky="0" w14:algn="none">
            <w14:srgbClr w14:val="000000">
              <w14:alpha w14:val="50000"/>
            </w14:srgbClr>
          </w14:shadow>
        </w:rPr>
        <w:t>Gara n. 2069730</w:t>
      </w:r>
      <w:r w:rsidR="00793EE1">
        <w:rPr>
          <w:rFonts w:ascii="Arial Narrow" w:hAnsi="Arial Narrow" w:cs="Calibri-Bold"/>
          <w:b/>
          <w:i/>
          <w:color w:val="auto"/>
          <w:szCs w:val="24"/>
          <w14:shadow w14:blurRad="63500" w14:dist="50800" w14:dir="13500000" w14:sx="0" w14:sy="0" w14:kx="0" w14:ky="0" w14:algn="none">
            <w14:srgbClr w14:val="000000">
              <w14:alpha w14:val="50000"/>
            </w14:srgbClr>
          </w14:shadow>
        </w:rPr>
        <w:t>.</w:t>
      </w:r>
    </w:p>
    <w:p w14:paraId="1FC0A4DF" w14:textId="77777777" w:rsidR="00453909" w:rsidRPr="00453909" w:rsidRDefault="00453909" w:rsidP="00453909">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jc w:val="both"/>
        <w:rPr>
          <w:rFonts w:ascii="Calibri-Bold" w:hAnsi="Calibri-Bold" w:cs="Calibri-Bold"/>
          <w:b/>
          <w:bCs/>
          <w:color w:val="auto"/>
          <w:sz w:val="20"/>
          <w14:shadow w14:blurRad="63500" w14:dist="50800" w14:dir="13500000" w14:sx="0" w14:sy="0" w14:kx="0" w14:ky="0" w14:algn="none">
            <w14:srgbClr w14:val="000000">
              <w14:alpha w14:val="50000"/>
            </w14:srgbClr>
          </w14:shadow>
        </w:rPr>
      </w:pPr>
    </w:p>
    <w:p w14:paraId="25A95FD0" w14:textId="77777777" w:rsidR="0097207D" w:rsidRPr="00453909" w:rsidRDefault="0097207D" w:rsidP="00453909">
      <w:pPr>
        <w:shd w:val="clear" w:color="auto" w:fill="FFFFFF" w:themeFill="background1"/>
        <w:jc w:val="right"/>
        <w:rPr>
          <w:rFonts w:ascii="Arial Narrow" w:hAnsi="Arial Narrow" w:cs="Arial"/>
          <w:i/>
          <w:color w:val="auto"/>
          <w:sz w:val="20"/>
        </w:rPr>
      </w:pPr>
    </w:p>
    <w:bookmarkEnd w:id="0"/>
    <w:p w14:paraId="3A7412E3" w14:textId="77777777" w:rsidR="004904E6" w:rsidRPr="00453909" w:rsidRDefault="004904E6" w:rsidP="00453909">
      <w:pPr>
        <w:shd w:val="clear" w:color="auto" w:fill="FFFFFF" w:themeFill="background1"/>
        <w:ind w:right="51"/>
        <w:jc w:val="both"/>
        <w:rPr>
          <w:rFonts w:asciiTheme="minorHAnsi" w:hAnsiTheme="minorHAnsi"/>
          <w:color w:val="auto"/>
          <w:sz w:val="20"/>
        </w:rPr>
      </w:pPr>
    </w:p>
    <w:tbl>
      <w:tblPr>
        <w:tblW w:w="9923" w:type="dxa"/>
        <w:tblInd w:w="-147" w:type="dxa"/>
        <w:tblLayout w:type="fixed"/>
        <w:tblCellMar>
          <w:left w:w="93" w:type="dxa"/>
        </w:tblCellMar>
        <w:tblLook w:val="0000" w:firstRow="0" w:lastRow="0" w:firstColumn="0" w:lastColumn="0" w:noHBand="0" w:noVBand="0"/>
      </w:tblPr>
      <w:tblGrid>
        <w:gridCol w:w="3945"/>
        <w:gridCol w:w="5978"/>
      </w:tblGrid>
      <w:tr w:rsidR="00C173A0" w:rsidRPr="005B6EC0" w14:paraId="28E0F57E"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12056A1B" w14:textId="77777777" w:rsidR="00C173A0" w:rsidRPr="005B6EC0" w:rsidRDefault="00C173A0" w:rsidP="003337E4">
            <w:pPr>
              <w:pStyle w:val="Corpodeltesto1"/>
              <w:tabs>
                <w:tab w:val="left" w:pos="8789"/>
              </w:tabs>
              <w:spacing w:line="240" w:lineRule="auto"/>
              <w:ind w:right="96"/>
              <w:jc w:val="both"/>
              <w:rPr>
                <w:rFonts w:ascii="Arial Narrow" w:hAnsi="Arial Narrow"/>
                <w:sz w:val="20"/>
              </w:rPr>
            </w:pPr>
            <w:r w:rsidRPr="005B6EC0">
              <w:rPr>
                <w:rFonts w:ascii="Arial Narrow" w:hAnsi="Arial Narrow"/>
                <w:color w:val="auto"/>
                <w:sz w:val="20"/>
              </w:rPr>
              <w:t>Il/La sottoscritto/a</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4C446E7" w14:textId="77777777" w:rsidR="00C173A0" w:rsidRPr="005B6EC0" w:rsidRDefault="00C173A0" w:rsidP="003337E4">
            <w:pPr>
              <w:pStyle w:val="Corpodeltesto1"/>
              <w:tabs>
                <w:tab w:val="left" w:pos="8789"/>
              </w:tabs>
              <w:snapToGrid w:val="0"/>
              <w:spacing w:line="240" w:lineRule="auto"/>
              <w:ind w:right="96"/>
              <w:jc w:val="both"/>
              <w:rPr>
                <w:rFonts w:ascii="Arial Narrow" w:hAnsi="Arial Narrow"/>
                <w:sz w:val="20"/>
              </w:rPr>
            </w:pPr>
          </w:p>
        </w:tc>
      </w:tr>
      <w:tr w:rsidR="00C173A0" w:rsidRPr="005B6EC0" w14:paraId="6FD77CDC"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5936BA10" w14:textId="77777777" w:rsidR="00C173A0" w:rsidRPr="005B6EC0" w:rsidRDefault="00C173A0" w:rsidP="003337E4">
            <w:pPr>
              <w:pStyle w:val="Corpodeltesto1"/>
              <w:tabs>
                <w:tab w:val="left" w:pos="8789"/>
              </w:tabs>
              <w:spacing w:line="240" w:lineRule="auto"/>
              <w:ind w:right="96"/>
              <w:jc w:val="both"/>
              <w:rPr>
                <w:rFonts w:ascii="Arial Narrow" w:hAnsi="Arial Narrow"/>
                <w:sz w:val="20"/>
              </w:rPr>
            </w:pPr>
            <w:r w:rsidRPr="005B6EC0">
              <w:rPr>
                <w:rFonts w:ascii="Arial Narrow" w:hAnsi="Arial Narrow"/>
                <w:color w:val="auto"/>
                <w:sz w:val="20"/>
              </w:rPr>
              <w:t>Data e luogo di nascita</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38CE91B" w14:textId="77777777" w:rsidR="00C173A0" w:rsidRPr="005B6EC0" w:rsidRDefault="00C173A0" w:rsidP="003337E4">
            <w:pPr>
              <w:pStyle w:val="Corpodeltesto1"/>
              <w:tabs>
                <w:tab w:val="left" w:pos="8789"/>
              </w:tabs>
              <w:snapToGrid w:val="0"/>
              <w:spacing w:line="240" w:lineRule="auto"/>
              <w:ind w:right="96"/>
              <w:jc w:val="both"/>
              <w:rPr>
                <w:rFonts w:ascii="Arial Narrow" w:hAnsi="Arial Narrow"/>
                <w:sz w:val="20"/>
              </w:rPr>
            </w:pPr>
          </w:p>
        </w:tc>
      </w:tr>
      <w:tr w:rsidR="00C173A0" w:rsidRPr="005B6EC0" w14:paraId="19B2BB47"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38DDEBC6" w14:textId="77777777" w:rsidR="00C173A0" w:rsidRPr="005B6EC0" w:rsidRDefault="00C173A0" w:rsidP="003337E4">
            <w:pPr>
              <w:pStyle w:val="Corpodeltesto1"/>
              <w:tabs>
                <w:tab w:val="left" w:pos="8789"/>
              </w:tabs>
              <w:spacing w:line="240" w:lineRule="auto"/>
              <w:ind w:right="96"/>
              <w:jc w:val="both"/>
              <w:rPr>
                <w:rFonts w:ascii="Arial Narrow" w:hAnsi="Arial Narrow"/>
                <w:sz w:val="20"/>
              </w:rPr>
            </w:pPr>
            <w:r w:rsidRPr="005B6EC0">
              <w:rPr>
                <w:rFonts w:ascii="Arial Narrow" w:hAnsi="Arial Narrow"/>
                <w:color w:val="auto"/>
                <w:sz w:val="20"/>
              </w:rPr>
              <w:t>Codice fiscale</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AADB7B" w14:textId="77777777" w:rsidR="00C173A0" w:rsidRPr="005B6EC0" w:rsidRDefault="00C173A0" w:rsidP="003337E4">
            <w:pPr>
              <w:pStyle w:val="Corpodeltesto1"/>
              <w:tabs>
                <w:tab w:val="left" w:pos="8789"/>
              </w:tabs>
              <w:snapToGrid w:val="0"/>
              <w:spacing w:line="240" w:lineRule="auto"/>
              <w:ind w:right="96"/>
              <w:jc w:val="both"/>
              <w:rPr>
                <w:rFonts w:ascii="Arial Narrow" w:hAnsi="Arial Narrow"/>
                <w:sz w:val="20"/>
              </w:rPr>
            </w:pPr>
          </w:p>
        </w:tc>
      </w:tr>
      <w:tr w:rsidR="00C173A0" w:rsidRPr="005B6EC0" w14:paraId="1F1C04C7"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78C7521B" w14:textId="77777777" w:rsidR="00C173A0" w:rsidRPr="005B6EC0" w:rsidRDefault="00C173A0" w:rsidP="00F30BBC">
            <w:pPr>
              <w:pStyle w:val="Corpodeltesto1"/>
              <w:tabs>
                <w:tab w:val="left" w:pos="8789"/>
              </w:tabs>
              <w:spacing w:line="240" w:lineRule="auto"/>
              <w:ind w:right="96"/>
              <w:jc w:val="both"/>
              <w:rPr>
                <w:rFonts w:ascii="Arial Narrow" w:hAnsi="Arial Narrow"/>
                <w:sz w:val="20"/>
              </w:rPr>
            </w:pPr>
            <w:r w:rsidRPr="005B6EC0">
              <w:rPr>
                <w:rFonts w:ascii="Arial Narrow" w:hAnsi="Arial Narrow"/>
                <w:color w:val="auto"/>
                <w:sz w:val="20"/>
              </w:rPr>
              <w:t>In qualità di (carica sociale)</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1A5C24F" w14:textId="77777777" w:rsidR="00C173A0" w:rsidRPr="005B6EC0" w:rsidRDefault="00C173A0" w:rsidP="003337E4">
            <w:pPr>
              <w:pStyle w:val="Corpodeltesto1"/>
              <w:tabs>
                <w:tab w:val="left" w:pos="8789"/>
              </w:tabs>
              <w:snapToGrid w:val="0"/>
              <w:spacing w:line="240" w:lineRule="auto"/>
              <w:ind w:right="96"/>
              <w:jc w:val="both"/>
              <w:rPr>
                <w:rFonts w:ascii="Arial Narrow" w:hAnsi="Arial Narrow"/>
                <w:sz w:val="20"/>
              </w:rPr>
            </w:pPr>
          </w:p>
        </w:tc>
      </w:tr>
      <w:tr w:rsidR="00C173A0" w:rsidRPr="005B6EC0" w14:paraId="7C75FA19"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10F002FD" w14:textId="77777777" w:rsidR="00C173A0" w:rsidRPr="005B6EC0" w:rsidRDefault="00C173A0" w:rsidP="00021D1D">
            <w:pPr>
              <w:ind w:right="51"/>
              <w:jc w:val="both"/>
              <w:rPr>
                <w:rFonts w:ascii="Arial Narrow" w:hAnsi="Arial Narrow"/>
                <w:sz w:val="20"/>
              </w:rPr>
            </w:pPr>
            <w:r w:rsidRPr="005B6EC0">
              <w:rPr>
                <w:rFonts w:ascii="Arial Narrow" w:hAnsi="Arial Narrow"/>
                <w:color w:val="auto"/>
                <w:sz w:val="20"/>
              </w:rPr>
              <w:t>(</w:t>
            </w:r>
            <w:r w:rsidRPr="005B6EC0">
              <w:rPr>
                <w:rFonts w:ascii="Arial Narrow" w:hAnsi="Arial Narrow"/>
                <w:color w:val="auto"/>
                <w:sz w:val="20"/>
                <w:u w:val="single"/>
              </w:rPr>
              <w:t>se procuratore</w:t>
            </w:r>
            <w:r w:rsidRPr="005B6EC0">
              <w:rPr>
                <w:rFonts w:ascii="Arial Narrow" w:hAnsi="Arial Narrow"/>
                <w:color w:val="auto"/>
                <w:sz w:val="20"/>
              </w:rPr>
              <w:t>) estremi procura (notaio, repertorio, raccolta)</w:t>
            </w:r>
            <w:r w:rsidR="00F30BBC" w:rsidRPr="005B6EC0">
              <w:rPr>
                <w:rStyle w:val="Rimandonotaapidipagina"/>
                <w:rFonts w:ascii="Arial Narrow" w:hAnsi="Arial Narrow"/>
                <w:color w:val="auto"/>
                <w:sz w:val="20"/>
              </w:rPr>
              <w:t xml:space="preserve"> </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2AF5C54" w14:textId="77777777" w:rsidR="00C173A0" w:rsidRPr="005B6EC0" w:rsidRDefault="00C173A0" w:rsidP="003337E4">
            <w:pPr>
              <w:snapToGrid w:val="0"/>
              <w:spacing w:line="480" w:lineRule="atLeast"/>
              <w:ind w:right="51"/>
              <w:rPr>
                <w:rFonts w:ascii="Arial Narrow" w:hAnsi="Arial Narrow"/>
                <w:sz w:val="20"/>
              </w:rPr>
            </w:pPr>
          </w:p>
        </w:tc>
      </w:tr>
      <w:tr w:rsidR="00C173A0" w:rsidRPr="005B6EC0" w14:paraId="58FDE1BF"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55088D63" w14:textId="77777777" w:rsidR="00C173A0" w:rsidRPr="005B6EC0" w:rsidRDefault="00C173A0" w:rsidP="003337E4">
            <w:pPr>
              <w:pStyle w:val="Corpodeltesto1"/>
              <w:tabs>
                <w:tab w:val="left" w:pos="8789"/>
              </w:tabs>
              <w:spacing w:line="240" w:lineRule="auto"/>
              <w:ind w:right="96"/>
              <w:jc w:val="both"/>
              <w:rPr>
                <w:rFonts w:ascii="Arial Narrow" w:hAnsi="Arial Narrow"/>
                <w:sz w:val="20"/>
              </w:rPr>
            </w:pPr>
            <w:r w:rsidRPr="005B6EC0">
              <w:rPr>
                <w:rFonts w:ascii="Arial Narrow" w:hAnsi="Arial Narrow"/>
                <w:color w:val="auto"/>
                <w:sz w:val="20"/>
              </w:rPr>
              <w:t>Operatore economico</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424F5FE" w14:textId="77777777" w:rsidR="00C173A0" w:rsidRPr="005B6EC0" w:rsidRDefault="00C173A0" w:rsidP="003337E4">
            <w:pPr>
              <w:pStyle w:val="Corpodeltesto1"/>
              <w:tabs>
                <w:tab w:val="left" w:pos="8789"/>
              </w:tabs>
              <w:snapToGrid w:val="0"/>
              <w:spacing w:line="240" w:lineRule="auto"/>
              <w:ind w:right="96"/>
              <w:jc w:val="both"/>
              <w:rPr>
                <w:rFonts w:ascii="Arial Narrow" w:hAnsi="Arial Narrow"/>
                <w:sz w:val="20"/>
              </w:rPr>
            </w:pPr>
          </w:p>
        </w:tc>
      </w:tr>
      <w:tr w:rsidR="00C173A0" w:rsidRPr="005B6EC0" w14:paraId="7B7551D1"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1ECA3960" w14:textId="77777777" w:rsidR="00C173A0" w:rsidRPr="005B6EC0" w:rsidRDefault="00C173A0" w:rsidP="003337E4">
            <w:pPr>
              <w:pStyle w:val="Corpodeltesto1"/>
              <w:tabs>
                <w:tab w:val="left" w:pos="8789"/>
              </w:tabs>
              <w:spacing w:line="240" w:lineRule="auto"/>
              <w:ind w:right="96"/>
              <w:jc w:val="both"/>
              <w:rPr>
                <w:rFonts w:ascii="Arial Narrow" w:hAnsi="Arial Narrow"/>
                <w:sz w:val="20"/>
              </w:rPr>
            </w:pPr>
            <w:r w:rsidRPr="005B6EC0">
              <w:rPr>
                <w:rFonts w:ascii="Arial Narrow" w:hAnsi="Arial Narrow"/>
                <w:color w:val="auto"/>
                <w:sz w:val="20"/>
              </w:rPr>
              <w:t>Forma giuridica</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F07DB4F" w14:textId="77777777" w:rsidR="00C173A0" w:rsidRPr="005B6EC0" w:rsidRDefault="00C173A0" w:rsidP="003337E4">
            <w:pPr>
              <w:pStyle w:val="Corpodeltesto1"/>
              <w:tabs>
                <w:tab w:val="left" w:pos="8789"/>
              </w:tabs>
              <w:snapToGrid w:val="0"/>
              <w:spacing w:line="240" w:lineRule="auto"/>
              <w:ind w:right="96"/>
              <w:jc w:val="both"/>
              <w:rPr>
                <w:rFonts w:ascii="Arial Narrow" w:hAnsi="Arial Narrow"/>
                <w:sz w:val="20"/>
              </w:rPr>
            </w:pPr>
          </w:p>
        </w:tc>
      </w:tr>
      <w:tr w:rsidR="00C173A0" w:rsidRPr="005B6EC0" w14:paraId="549B7A83"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5ED0C33F" w14:textId="77777777" w:rsidR="00C173A0" w:rsidRPr="005B6EC0" w:rsidRDefault="00C173A0" w:rsidP="003337E4">
            <w:pPr>
              <w:pStyle w:val="Corpodeltesto1"/>
              <w:tabs>
                <w:tab w:val="left" w:pos="8789"/>
              </w:tabs>
              <w:spacing w:line="240" w:lineRule="auto"/>
              <w:ind w:right="96"/>
              <w:jc w:val="both"/>
              <w:rPr>
                <w:rFonts w:ascii="Arial Narrow" w:hAnsi="Arial Narrow"/>
                <w:sz w:val="20"/>
              </w:rPr>
            </w:pPr>
            <w:r w:rsidRPr="005B6EC0">
              <w:rPr>
                <w:rFonts w:ascii="Arial Narrow" w:hAnsi="Arial Narrow"/>
                <w:color w:val="auto"/>
                <w:sz w:val="20"/>
              </w:rPr>
              <w:t>Sede legale (via, città, prov.)</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DF3FB3" w14:textId="77777777" w:rsidR="00C173A0" w:rsidRPr="005B6EC0" w:rsidRDefault="00C173A0" w:rsidP="003337E4">
            <w:pPr>
              <w:pStyle w:val="Corpodeltesto1"/>
              <w:tabs>
                <w:tab w:val="left" w:pos="8789"/>
              </w:tabs>
              <w:snapToGrid w:val="0"/>
              <w:spacing w:line="240" w:lineRule="auto"/>
              <w:ind w:right="96"/>
              <w:jc w:val="both"/>
              <w:rPr>
                <w:rFonts w:ascii="Arial Narrow" w:hAnsi="Arial Narrow"/>
                <w:sz w:val="20"/>
              </w:rPr>
            </w:pPr>
          </w:p>
        </w:tc>
      </w:tr>
      <w:tr w:rsidR="00C173A0" w:rsidRPr="005B6EC0" w14:paraId="23E750C7"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6BB7CE2D" w14:textId="77777777" w:rsidR="00C173A0" w:rsidRPr="005B6EC0" w:rsidRDefault="00C173A0" w:rsidP="003337E4">
            <w:pPr>
              <w:pStyle w:val="Corpodeltesto1"/>
              <w:tabs>
                <w:tab w:val="left" w:pos="8789"/>
              </w:tabs>
              <w:spacing w:line="240" w:lineRule="auto"/>
              <w:ind w:right="96"/>
              <w:jc w:val="both"/>
              <w:rPr>
                <w:rFonts w:ascii="Arial Narrow" w:hAnsi="Arial Narrow"/>
                <w:color w:val="auto"/>
                <w:sz w:val="20"/>
              </w:rPr>
            </w:pPr>
            <w:r w:rsidRPr="005B6EC0">
              <w:rPr>
                <w:rFonts w:ascii="Arial Narrow" w:hAnsi="Arial Narrow"/>
                <w:color w:val="auto"/>
                <w:sz w:val="20"/>
              </w:rPr>
              <w:t xml:space="preserve">Sede operativa </w:t>
            </w:r>
          </w:p>
          <w:p w14:paraId="056D8558" w14:textId="77777777" w:rsidR="00C173A0" w:rsidRPr="005B6EC0" w:rsidRDefault="00C173A0" w:rsidP="003337E4">
            <w:pPr>
              <w:pStyle w:val="Corpodeltesto1"/>
              <w:tabs>
                <w:tab w:val="left" w:pos="8789"/>
              </w:tabs>
              <w:spacing w:line="240" w:lineRule="auto"/>
              <w:ind w:right="96"/>
              <w:jc w:val="both"/>
              <w:rPr>
                <w:rFonts w:ascii="Arial Narrow" w:hAnsi="Arial Narrow"/>
                <w:sz w:val="20"/>
              </w:rPr>
            </w:pPr>
            <w:r w:rsidRPr="005B6EC0">
              <w:rPr>
                <w:rFonts w:ascii="Arial Narrow" w:hAnsi="Arial Narrow"/>
                <w:color w:val="auto"/>
                <w:sz w:val="20"/>
              </w:rPr>
              <w:t>(se diversa dalla sede legale)</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5A13126" w14:textId="77777777" w:rsidR="00C173A0" w:rsidRPr="005B6EC0" w:rsidRDefault="00C173A0" w:rsidP="003337E4">
            <w:pPr>
              <w:pStyle w:val="Corpodeltesto1"/>
              <w:tabs>
                <w:tab w:val="left" w:pos="8789"/>
              </w:tabs>
              <w:snapToGrid w:val="0"/>
              <w:spacing w:line="240" w:lineRule="auto"/>
              <w:ind w:right="96"/>
              <w:jc w:val="both"/>
              <w:rPr>
                <w:rFonts w:ascii="Arial Narrow" w:hAnsi="Arial Narrow"/>
                <w:sz w:val="20"/>
              </w:rPr>
            </w:pPr>
          </w:p>
        </w:tc>
      </w:tr>
      <w:tr w:rsidR="00C173A0" w:rsidRPr="005B6EC0" w14:paraId="38A4F988"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7C12B130" w14:textId="77777777" w:rsidR="00C173A0" w:rsidRPr="005B6EC0" w:rsidRDefault="00C173A0" w:rsidP="003337E4">
            <w:pPr>
              <w:pStyle w:val="Corpodeltesto1"/>
              <w:tabs>
                <w:tab w:val="left" w:pos="8789"/>
              </w:tabs>
              <w:spacing w:line="240" w:lineRule="auto"/>
              <w:ind w:right="96"/>
              <w:jc w:val="both"/>
              <w:rPr>
                <w:rFonts w:ascii="Arial Narrow" w:hAnsi="Arial Narrow"/>
                <w:sz w:val="20"/>
              </w:rPr>
            </w:pPr>
            <w:r w:rsidRPr="005B6EC0">
              <w:rPr>
                <w:rFonts w:ascii="Arial Narrow" w:hAnsi="Arial Narrow"/>
                <w:color w:val="auto"/>
                <w:sz w:val="20"/>
              </w:rPr>
              <w:t>Codice fiscale operatore economico</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42488E7" w14:textId="77777777" w:rsidR="00C173A0" w:rsidRPr="005B6EC0" w:rsidRDefault="00C173A0" w:rsidP="003337E4">
            <w:pPr>
              <w:pStyle w:val="Corpodeltesto1"/>
              <w:tabs>
                <w:tab w:val="left" w:pos="8789"/>
              </w:tabs>
              <w:snapToGrid w:val="0"/>
              <w:spacing w:line="240" w:lineRule="auto"/>
              <w:ind w:right="96"/>
              <w:jc w:val="both"/>
              <w:rPr>
                <w:rFonts w:ascii="Arial Narrow" w:hAnsi="Arial Narrow"/>
                <w:sz w:val="20"/>
              </w:rPr>
            </w:pPr>
          </w:p>
        </w:tc>
      </w:tr>
      <w:tr w:rsidR="00C173A0" w:rsidRPr="005B6EC0" w14:paraId="21ED5A09"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2C05BABD" w14:textId="77777777" w:rsidR="00C173A0" w:rsidRPr="005B6EC0" w:rsidRDefault="00C173A0" w:rsidP="003337E4">
            <w:pPr>
              <w:pStyle w:val="Corpodeltesto1"/>
              <w:tabs>
                <w:tab w:val="left" w:pos="8789"/>
              </w:tabs>
              <w:spacing w:line="240" w:lineRule="auto"/>
              <w:ind w:right="96"/>
              <w:jc w:val="both"/>
              <w:rPr>
                <w:rFonts w:ascii="Arial Narrow" w:hAnsi="Arial Narrow"/>
                <w:sz w:val="20"/>
              </w:rPr>
            </w:pPr>
            <w:r w:rsidRPr="005B6EC0">
              <w:rPr>
                <w:rFonts w:ascii="Arial Narrow" w:hAnsi="Arial Narrow"/>
                <w:color w:val="auto"/>
                <w:sz w:val="20"/>
              </w:rPr>
              <w:t>Partita IVA operatore economico</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2D9A073" w14:textId="77777777" w:rsidR="00C173A0" w:rsidRPr="005B6EC0" w:rsidRDefault="00C173A0" w:rsidP="003337E4">
            <w:pPr>
              <w:pStyle w:val="Corpodeltesto1"/>
              <w:tabs>
                <w:tab w:val="left" w:pos="8789"/>
              </w:tabs>
              <w:snapToGrid w:val="0"/>
              <w:spacing w:line="240" w:lineRule="auto"/>
              <w:ind w:right="96"/>
              <w:jc w:val="both"/>
              <w:rPr>
                <w:rFonts w:ascii="Arial Narrow" w:hAnsi="Arial Narrow"/>
                <w:sz w:val="20"/>
              </w:rPr>
            </w:pPr>
          </w:p>
        </w:tc>
      </w:tr>
      <w:tr w:rsidR="00C173A0" w:rsidRPr="005B6EC0" w14:paraId="1C136420" w14:textId="77777777" w:rsidTr="005B6EC0">
        <w:trPr>
          <w:trHeight w:val="567"/>
        </w:trPr>
        <w:tc>
          <w:tcPr>
            <w:tcW w:w="3945" w:type="dxa"/>
            <w:tcBorders>
              <w:top w:val="single" w:sz="4" w:space="0" w:color="00000A"/>
              <w:left w:val="single" w:sz="4" w:space="0" w:color="00000A"/>
              <w:bottom w:val="single" w:sz="4" w:space="0" w:color="00000A"/>
            </w:tcBorders>
            <w:shd w:val="clear" w:color="auto" w:fill="FFFFFF"/>
            <w:vAlign w:val="center"/>
          </w:tcPr>
          <w:p w14:paraId="29A3C14B" w14:textId="77777777" w:rsidR="00C173A0" w:rsidRPr="005B6EC0" w:rsidRDefault="00C173A0" w:rsidP="003337E4">
            <w:pPr>
              <w:pStyle w:val="Corpodeltesto1"/>
              <w:tabs>
                <w:tab w:val="left" w:pos="8789"/>
              </w:tabs>
              <w:spacing w:line="240" w:lineRule="auto"/>
              <w:ind w:right="96"/>
              <w:jc w:val="both"/>
              <w:rPr>
                <w:rFonts w:ascii="Arial Narrow" w:hAnsi="Arial Narrow"/>
                <w:sz w:val="20"/>
              </w:rPr>
            </w:pPr>
            <w:r w:rsidRPr="005B6EC0">
              <w:rPr>
                <w:rFonts w:ascii="Arial Narrow" w:hAnsi="Arial Narrow"/>
                <w:color w:val="auto"/>
                <w:sz w:val="20"/>
              </w:rPr>
              <w:t>Cellulare + Telefono</w:t>
            </w:r>
          </w:p>
        </w:tc>
        <w:tc>
          <w:tcPr>
            <w:tcW w:w="59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A3B32AA" w14:textId="77777777" w:rsidR="00C173A0" w:rsidRPr="005B6EC0" w:rsidRDefault="00C173A0" w:rsidP="003337E4">
            <w:pPr>
              <w:pStyle w:val="Corpodeltesto1"/>
              <w:tabs>
                <w:tab w:val="left" w:pos="8789"/>
              </w:tabs>
              <w:snapToGrid w:val="0"/>
              <w:spacing w:line="240" w:lineRule="auto"/>
              <w:ind w:right="96"/>
              <w:jc w:val="both"/>
              <w:rPr>
                <w:rFonts w:ascii="Arial Narrow" w:hAnsi="Arial Narrow"/>
                <w:sz w:val="20"/>
              </w:rPr>
            </w:pPr>
          </w:p>
        </w:tc>
      </w:tr>
    </w:tbl>
    <w:p w14:paraId="2EF4D43A" w14:textId="77777777" w:rsidR="00F3609F" w:rsidRPr="005B6EC0" w:rsidRDefault="00F3609F" w:rsidP="00F3609F">
      <w:pPr>
        <w:pStyle w:val="Corpodeltesto1"/>
        <w:tabs>
          <w:tab w:val="left" w:pos="240"/>
        </w:tabs>
        <w:spacing w:line="240" w:lineRule="auto"/>
        <w:ind w:right="96"/>
        <w:jc w:val="both"/>
        <w:rPr>
          <w:rFonts w:ascii="Arial Narrow" w:hAnsi="Arial Narrow"/>
          <w:color w:val="auto"/>
          <w:sz w:val="20"/>
        </w:rPr>
      </w:pPr>
    </w:p>
    <w:p w14:paraId="017E7C2E" w14:textId="1E270BF7" w:rsidR="00212F8A" w:rsidRPr="005B6EC0" w:rsidRDefault="00212F8A" w:rsidP="00B715D7">
      <w:pPr>
        <w:pStyle w:val="Corpodeltesto1"/>
        <w:numPr>
          <w:ilvl w:val="0"/>
          <w:numId w:val="12"/>
        </w:numPr>
        <w:spacing w:line="240" w:lineRule="auto"/>
        <w:ind w:left="284" w:right="96" w:hanging="284"/>
        <w:jc w:val="both"/>
        <w:rPr>
          <w:rFonts w:ascii="Arial Narrow" w:hAnsi="Arial Narrow"/>
          <w:sz w:val="20"/>
        </w:rPr>
      </w:pPr>
      <w:r w:rsidRPr="005B6EC0">
        <w:rPr>
          <w:rFonts w:ascii="Arial Narrow" w:hAnsi="Arial Narrow"/>
          <w:sz w:val="20"/>
        </w:rPr>
        <w:t xml:space="preserve">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 </w:t>
      </w:r>
    </w:p>
    <w:p w14:paraId="5B02B2C2" w14:textId="4027409E" w:rsidR="00FE3F90" w:rsidRPr="005B6EC0" w:rsidRDefault="00FE3F90" w:rsidP="00B715D7">
      <w:pPr>
        <w:pStyle w:val="Corpodeltesto1"/>
        <w:numPr>
          <w:ilvl w:val="0"/>
          <w:numId w:val="12"/>
        </w:numPr>
        <w:spacing w:line="240" w:lineRule="auto"/>
        <w:ind w:left="284" w:right="96" w:hanging="284"/>
        <w:jc w:val="both"/>
        <w:rPr>
          <w:rFonts w:ascii="Arial Narrow" w:hAnsi="Arial Narrow" w:cstheme="minorHAnsi"/>
          <w:sz w:val="20"/>
        </w:rPr>
      </w:pPr>
      <w:r w:rsidRPr="005B6EC0">
        <w:rPr>
          <w:rFonts w:ascii="Arial Narrow" w:hAnsi="Arial Narrow" w:cstheme="minorHAnsi"/>
          <w:sz w:val="20"/>
        </w:rPr>
        <w:t xml:space="preserve">dichiarando di accettare che tutte le comunicazioni inerenti </w:t>
      </w:r>
      <w:proofErr w:type="gramStart"/>
      <w:r w:rsidRPr="005B6EC0">
        <w:rPr>
          <w:rFonts w:ascii="Arial Narrow" w:hAnsi="Arial Narrow" w:cstheme="minorHAnsi"/>
          <w:sz w:val="20"/>
        </w:rPr>
        <w:t>la</w:t>
      </w:r>
      <w:proofErr w:type="gramEnd"/>
      <w:r w:rsidRPr="005B6EC0">
        <w:rPr>
          <w:rFonts w:ascii="Arial Narrow" w:hAnsi="Arial Narrow" w:cstheme="minorHAnsi"/>
          <w:sz w:val="20"/>
        </w:rPr>
        <w:t xml:space="preserve"> presente procedura di gara saranno effettuate con le modalità previste d</w:t>
      </w:r>
      <w:r w:rsidR="00993AD4">
        <w:rPr>
          <w:rFonts w:ascii="Arial Narrow" w:hAnsi="Arial Narrow" w:cstheme="minorHAnsi"/>
          <w:sz w:val="20"/>
        </w:rPr>
        <w:t>a</w:t>
      </w:r>
      <w:r w:rsidRPr="005B6EC0">
        <w:rPr>
          <w:rFonts w:ascii="Arial Narrow" w:hAnsi="Arial Narrow" w:cstheme="minorHAnsi"/>
          <w:sz w:val="20"/>
        </w:rPr>
        <w:t>l Disciplinare di gara; (NB: nel caso di ATI/Consorzi/GEIE, le comunicazioni saranno effettuate - con le modalità sopra indicate – alla Capogruppo Capogruppo/Società associata di GEIE/ retista);</w:t>
      </w:r>
    </w:p>
    <w:p w14:paraId="2B1258BB" w14:textId="09493DDD" w:rsidR="00E1475C" w:rsidRPr="005B6EC0" w:rsidRDefault="00D952C1" w:rsidP="00B715D7">
      <w:pPr>
        <w:pStyle w:val="Corpodeltesto1"/>
        <w:numPr>
          <w:ilvl w:val="0"/>
          <w:numId w:val="12"/>
        </w:numPr>
        <w:spacing w:line="240" w:lineRule="auto"/>
        <w:ind w:left="284" w:right="96" w:hanging="284"/>
        <w:jc w:val="both"/>
        <w:rPr>
          <w:rFonts w:ascii="Arial Narrow" w:hAnsi="Arial Narrow" w:cstheme="minorHAnsi"/>
          <w:sz w:val="20"/>
        </w:rPr>
      </w:pPr>
      <w:r w:rsidRPr="005B6EC0">
        <w:rPr>
          <w:rFonts w:ascii="Arial Narrow" w:hAnsi="Arial Narrow" w:cstheme="minorHAnsi"/>
          <w:sz w:val="20"/>
        </w:rPr>
        <w:t>d</w:t>
      </w:r>
      <w:r w:rsidR="00E1475C" w:rsidRPr="005B6EC0">
        <w:rPr>
          <w:rFonts w:ascii="Arial Narrow" w:hAnsi="Arial Narrow" w:cstheme="minorHAnsi"/>
          <w:sz w:val="20"/>
        </w:rPr>
        <w:t xml:space="preserve">ichiarando di aver indicato sul Portale il proprio domicilio digitale di cui agli indici previsti dagli articoli 6-bis e 6-ter del D.Lgs.n.82/2005 ovvero - per gli operatori transfrontalieri- il proprio servizio di recapito certificato qualificato in conformità a quanto </w:t>
      </w:r>
      <w:r w:rsidR="00E1475C" w:rsidRPr="005B6EC0">
        <w:rPr>
          <w:rFonts w:ascii="Arial Narrow" w:hAnsi="Arial Narrow" w:cstheme="minorHAnsi"/>
          <w:sz w:val="20"/>
        </w:rPr>
        <w:lastRenderedPageBreak/>
        <w:t xml:space="preserve">previsto dal Regolamento </w:t>
      </w:r>
      <w:proofErr w:type="spellStart"/>
      <w:r w:rsidR="00E1475C" w:rsidRPr="005B6EC0">
        <w:rPr>
          <w:rFonts w:ascii="Arial Narrow" w:hAnsi="Arial Narrow" w:cstheme="minorHAnsi"/>
          <w:sz w:val="20"/>
        </w:rPr>
        <w:t>eIDAS</w:t>
      </w:r>
      <w:proofErr w:type="spellEnd"/>
      <w:r w:rsidR="00E1475C" w:rsidRPr="005B6EC0">
        <w:rPr>
          <w:rFonts w:ascii="Arial Narrow" w:hAnsi="Arial Narrow" w:cstheme="minorHAnsi"/>
          <w:sz w:val="20"/>
        </w:rPr>
        <w:t>, ovvero in mancanza degli elementi suddetti di eleggere domicilio digitale pr</w:t>
      </w:r>
      <w:r w:rsidR="005F3244" w:rsidRPr="005B6EC0">
        <w:rPr>
          <w:rFonts w:ascii="Arial Narrow" w:hAnsi="Arial Narrow" w:cstheme="minorHAnsi"/>
          <w:sz w:val="20"/>
        </w:rPr>
        <w:t>esso il Portale di negoziazione;</w:t>
      </w:r>
    </w:p>
    <w:p w14:paraId="5FC61D30" w14:textId="77777777" w:rsidR="0080281B" w:rsidRDefault="005F3244" w:rsidP="0080281B">
      <w:pPr>
        <w:pStyle w:val="Corpodeltesto1"/>
        <w:numPr>
          <w:ilvl w:val="0"/>
          <w:numId w:val="12"/>
        </w:numPr>
        <w:spacing w:line="240" w:lineRule="auto"/>
        <w:ind w:left="284" w:right="96" w:hanging="284"/>
        <w:jc w:val="both"/>
        <w:rPr>
          <w:rFonts w:ascii="Arial Narrow" w:hAnsi="Arial Narrow" w:cstheme="minorHAnsi"/>
          <w:sz w:val="20"/>
        </w:rPr>
      </w:pPr>
      <w:r w:rsidRPr="005B6EC0">
        <w:rPr>
          <w:rFonts w:ascii="Arial Narrow" w:hAnsi="Arial Narrow" w:cstheme="minorHAnsi"/>
          <w:sz w:val="20"/>
        </w:rPr>
        <w:t>dichiarando di accettare che tutte le predette comunicazioni hanno valore di notifica;</w:t>
      </w:r>
    </w:p>
    <w:p w14:paraId="08F65FEB" w14:textId="77777777" w:rsidR="0080281B" w:rsidRDefault="0080281B" w:rsidP="0080281B">
      <w:pPr>
        <w:pStyle w:val="Corpodeltesto1"/>
        <w:spacing w:line="240" w:lineRule="auto"/>
        <w:ind w:left="284" w:right="96"/>
        <w:jc w:val="both"/>
        <w:rPr>
          <w:rFonts w:ascii="Arial Narrow" w:hAnsi="Arial Narrow" w:cstheme="minorHAnsi"/>
          <w:sz w:val="20"/>
        </w:rPr>
      </w:pPr>
    </w:p>
    <w:p w14:paraId="6C6EB2A5" w14:textId="4E5AB59E" w:rsidR="00B51A04" w:rsidRPr="0080281B" w:rsidRDefault="00B51A04" w:rsidP="0080281B">
      <w:pPr>
        <w:pStyle w:val="Corpodeltesto1"/>
        <w:spacing w:line="240" w:lineRule="auto"/>
        <w:ind w:left="284" w:right="96"/>
        <w:jc w:val="center"/>
        <w:rPr>
          <w:rFonts w:ascii="Arial Narrow" w:hAnsi="Arial Narrow" w:cstheme="minorHAnsi"/>
          <w:sz w:val="20"/>
        </w:rPr>
      </w:pPr>
      <w:r w:rsidRPr="0080281B">
        <w:rPr>
          <w:rFonts w:ascii="Arial Narrow" w:hAnsi="Arial Narrow"/>
          <w:b/>
          <w:color w:val="auto"/>
          <w:sz w:val="20"/>
        </w:rPr>
        <w:t>PARTECIPA</w:t>
      </w:r>
    </w:p>
    <w:p w14:paraId="493823C7" w14:textId="77777777" w:rsidR="00647334" w:rsidRDefault="00647334" w:rsidP="0097207D">
      <w:pPr>
        <w:autoSpaceDE w:val="0"/>
        <w:autoSpaceDN w:val="0"/>
        <w:adjustRightInd w:val="0"/>
        <w:spacing w:after="120"/>
        <w:jc w:val="both"/>
        <w:rPr>
          <w:rFonts w:ascii="Arial Narrow" w:hAnsi="Arial Narrow" w:cstheme="minorHAnsi"/>
          <w:sz w:val="20"/>
        </w:rPr>
      </w:pPr>
    </w:p>
    <w:p w14:paraId="57783F24" w14:textId="4459D876" w:rsidR="00993AD4" w:rsidRDefault="0097207D" w:rsidP="0097207D">
      <w:pPr>
        <w:autoSpaceDE w:val="0"/>
        <w:autoSpaceDN w:val="0"/>
        <w:adjustRightInd w:val="0"/>
        <w:spacing w:after="120"/>
        <w:jc w:val="both"/>
        <w:rPr>
          <w:rFonts w:ascii="Arial Narrow" w:hAnsi="Arial Narrow" w:cstheme="minorHAnsi"/>
          <w:b/>
          <w:sz w:val="20"/>
        </w:rPr>
      </w:pPr>
      <w:r w:rsidRPr="0097207D">
        <w:rPr>
          <w:rFonts w:ascii="Arial Narrow" w:hAnsi="Arial Narrow" w:cstheme="minorHAnsi"/>
          <w:sz w:val="20"/>
        </w:rPr>
        <w:t xml:space="preserve"> -Alla procedura aperta indicata in oggetto per</w:t>
      </w:r>
      <w:r w:rsidRPr="004536EC">
        <w:rPr>
          <w:rFonts w:ascii="Arial Narrow" w:hAnsi="Arial Narrow" w:cstheme="minorHAnsi"/>
          <w:b/>
          <w:sz w:val="20"/>
        </w:rPr>
        <w:t xml:space="preserve">:  </w:t>
      </w:r>
      <w:r w:rsidRPr="004536EC">
        <w:rPr>
          <w:rFonts w:ascii="Arial Narrow" w:hAnsi="Arial Narrow" w:cstheme="minorHAnsi"/>
          <w:b/>
          <w:sz w:val="20"/>
        </w:rPr>
        <w:sym w:font="Wingdings" w:char="F071"/>
      </w:r>
      <w:r w:rsidR="004536EC">
        <w:rPr>
          <w:rFonts w:ascii="Arial Narrow" w:hAnsi="Arial Narrow" w:cstheme="minorHAnsi"/>
          <w:b/>
          <w:sz w:val="20"/>
        </w:rPr>
        <w:t xml:space="preserve"> </w:t>
      </w:r>
      <w:r w:rsidRPr="004536EC">
        <w:rPr>
          <w:rFonts w:ascii="Arial Narrow" w:hAnsi="Arial Narrow" w:cstheme="minorHAnsi"/>
          <w:b/>
          <w:sz w:val="20"/>
        </w:rPr>
        <w:t xml:space="preserve">Lotto n. 1 -  </w:t>
      </w:r>
      <w:r w:rsidRPr="004536EC">
        <w:rPr>
          <w:rFonts w:ascii="Arial Narrow" w:hAnsi="Arial Narrow" w:cstheme="minorHAnsi"/>
          <w:b/>
          <w:sz w:val="20"/>
        </w:rPr>
        <w:sym w:font="Wingdings" w:char="F071"/>
      </w:r>
      <w:r w:rsidR="00647334">
        <w:rPr>
          <w:rFonts w:ascii="Arial Narrow" w:hAnsi="Arial Narrow" w:cstheme="minorHAnsi"/>
          <w:b/>
          <w:sz w:val="20"/>
        </w:rPr>
        <w:t xml:space="preserve"> </w:t>
      </w:r>
      <w:r w:rsidRPr="004536EC">
        <w:rPr>
          <w:rFonts w:ascii="Arial Narrow" w:hAnsi="Arial Narrow" w:cstheme="minorHAnsi"/>
          <w:b/>
          <w:sz w:val="20"/>
        </w:rPr>
        <w:t xml:space="preserve">Lotto n. 2 -  </w:t>
      </w:r>
      <w:r w:rsidRPr="004536EC">
        <w:rPr>
          <w:rFonts w:ascii="Arial Narrow" w:hAnsi="Arial Narrow" w:cstheme="minorHAnsi"/>
          <w:b/>
          <w:sz w:val="20"/>
        </w:rPr>
        <w:sym w:font="Wingdings" w:char="F071"/>
      </w:r>
      <w:r w:rsidR="00647334">
        <w:rPr>
          <w:rFonts w:ascii="Arial Narrow" w:hAnsi="Arial Narrow" w:cstheme="minorHAnsi"/>
          <w:b/>
          <w:sz w:val="20"/>
        </w:rPr>
        <w:t xml:space="preserve"> </w:t>
      </w:r>
      <w:r w:rsidRPr="004536EC">
        <w:rPr>
          <w:rFonts w:ascii="Arial Narrow" w:hAnsi="Arial Narrow" w:cstheme="minorHAnsi"/>
          <w:b/>
          <w:sz w:val="20"/>
        </w:rPr>
        <w:t xml:space="preserve">Lotto n. 3 -  </w:t>
      </w:r>
      <w:r w:rsidRPr="004536EC">
        <w:rPr>
          <w:rFonts w:ascii="Arial Narrow" w:hAnsi="Arial Narrow" w:cstheme="minorHAnsi"/>
          <w:b/>
          <w:sz w:val="20"/>
        </w:rPr>
        <w:sym w:font="Wingdings" w:char="F071"/>
      </w:r>
      <w:r w:rsidR="00647334">
        <w:rPr>
          <w:rFonts w:ascii="Arial Narrow" w:hAnsi="Arial Narrow" w:cstheme="minorHAnsi"/>
          <w:b/>
          <w:sz w:val="20"/>
        </w:rPr>
        <w:t xml:space="preserve"> </w:t>
      </w:r>
      <w:r w:rsidRPr="004536EC">
        <w:rPr>
          <w:rFonts w:ascii="Arial Narrow" w:hAnsi="Arial Narrow" w:cstheme="minorHAnsi"/>
          <w:b/>
          <w:sz w:val="20"/>
        </w:rPr>
        <w:t xml:space="preserve">Lotto n. 4 -  </w:t>
      </w:r>
      <w:r w:rsidRPr="004536EC">
        <w:rPr>
          <w:rFonts w:ascii="Arial Narrow" w:hAnsi="Arial Narrow" w:cstheme="minorHAnsi"/>
          <w:b/>
          <w:sz w:val="20"/>
        </w:rPr>
        <w:sym w:font="Wingdings" w:char="F071"/>
      </w:r>
      <w:r w:rsidR="00647334">
        <w:rPr>
          <w:rFonts w:ascii="Arial Narrow" w:hAnsi="Arial Narrow" w:cstheme="minorHAnsi"/>
          <w:b/>
          <w:sz w:val="20"/>
        </w:rPr>
        <w:t xml:space="preserve"> </w:t>
      </w:r>
      <w:r w:rsidRPr="004536EC">
        <w:rPr>
          <w:rFonts w:ascii="Arial Narrow" w:hAnsi="Arial Narrow" w:cstheme="minorHAnsi"/>
          <w:b/>
          <w:sz w:val="20"/>
        </w:rPr>
        <w:t xml:space="preserve">Lotto n. 5 -  </w:t>
      </w:r>
    </w:p>
    <w:p w14:paraId="4405F172" w14:textId="01ACA666" w:rsidR="0097207D" w:rsidRPr="0097207D" w:rsidRDefault="0097207D" w:rsidP="0097207D">
      <w:pPr>
        <w:autoSpaceDE w:val="0"/>
        <w:autoSpaceDN w:val="0"/>
        <w:adjustRightInd w:val="0"/>
        <w:spacing w:after="120"/>
        <w:jc w:val="both"/>
        <w:rPr>
          <w:rFonts w:ascii="Arial Narrow" w:hAnsi="Arial Narrow" w:cstheme="minorHAnsi"/>
          <w:sz w:val="20"/>
        </w:rPr>
      </w:pPr>
      <w:r w:rsidRPr="004536EC">
        <w:rPr>
          <w:rFonts w:ascii="Arial Narrow" w:hAnsi="Arial Narrow" w:cstheme="minorHAnsi"/>
          <w:b/>
          <w:sz w:val="20"/>
        </w:rPr>
        <w:t xml:space="preserve"> </w:t>
      </w:r>
      <w:r w:rsidRPr="0097207D">
        <w:rPr>
          <w:rFonts w:ascii="Arial Narrow" w:hAnsi="Arial Narrow" w:cstheme="minorHAnsi"/>
          <w:sz w:val="20"/>
        </w:rPr>
        <w:t>(barrare il/i lotto/i a cui si partecipa).</w:t>
      </w:r>
    </w:p>
    <w:p w14:paraId="3AD0C713" w14:textId="77777777" w:rsidR="004010C2" w:rsidRPr="005B6EC0" w:rsidRDefault="00C173A0" w:rsidP="00E73447">
      <w:pPr>
        <w:spacing w:line="480" w:lineRule="atLeast"/>
        <w:ind w:right="119"/>
        <w:jc w:val="center"/>
        <w:rPr>
          <w:rFonts w:ascii="Arial Narrow" w:hAnsi="Arial Narrow"/>
          <w:color w:val="auto"/>
          <w:sz w:val="20"/>
        </w:rPr>
      </w:pPr>
      <w:r w:rsidRPr="005B6EC0">
        <w:rPr>
          <w:rFonts w:ascii="Arial Narrow" w:hAnsi="Arial Narrow"/>
          <w:b/>
          <w:color w:val="auto"/>
          <w:sz w:val="20"/>
        </w:rPr>
        <w:t>IN QUALITÀ DI</w:t>
      </w:r>
      <w:r w:rsidRPr="005B6EC0">
        <w:rPr>
          <w:rFonts w:ascii="Arial Narrow" w:hAnsi="Arial Narrow"/>
          <w:color w:val="auto"/>
          <w:sz w:val="20"/>
        </w:rPr>
        <w:t xml:space="preserve"> </w:t>
      </w:r>
      <w:r w:rsidRPr="005B6EC0">
        <w:rPr>
          <w:rStyle w:val="Rimandonotaapidipagina"/>
          <w:rFonts w:ascii="Arial Narrow" w:hAnsi="Arial Narrow"/>
          <w:color w:val="auto"/>
          <w:sz w:val="20"/>
        </w:rPr>
        <w:footnoteReference w:id="1"/>
      </w:r>
      <w:bookmarkStart w:id="1" w:name="__Fieldmark__163_2283232"/>
      <w:bookmarkStart w:id="2" w:name="__Fieldmark__160_2058556643"/>
      <w:bookmarkStart w:id="3" w:name="__Fieldmark__165_626140304"/>
      <w:bookmarkStart w:id="4" w:name="__Fieldmark__42265_149139293"/>
      <w:bookmarkEnd w:id="1"/>
      <w:bookmarkEnd w:id="2"/>
      <w:bookmarkEnd w:id="3"/>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1"/>
        <w:gridCol w:w="9097"/>
      </w:tblGrid>
      <w:tr w:rsidR="00C32D3B" w:rsidRPr="005B6EC0" w14:paraId="4B909FB4" w14:textId="77777777" w:rsidTr="00C43E57">
        <w:trPr>
          <w:cantSplit/>
          <w:trHeight w:val="567"/>
        </w:trPr>
        <w:tc>
          <w:tcPr>
            <w:tcW w:w="531" w:type="dxa"/>
            <w:vAlign w:val="center"/>
          </w:tcPr>
          <w:p w14:paraId="7671F3B3" w14:textId="77777777" w:rsidR="00C32D3B" w:rsidRPr="005B6EC0" w:rsidRDefault="009B08C4" w:rsidP="00F75F0C">
            <w:pPr>
              <w:pStyle w:val="Corpodeltesto2"/>
              <w:spacing w:line="240" w:lineRule="auto"/>
              <w:rPr>
                <w:rFonts w:ascii="Arial Narrow" w:hAnsi="Arial Narrow"/>
                <w:sz w:val="20"/>
              </w:rPr>
            </w:pPr>
            <w:r w:rsidRPr="005B6EC0">
              <w:rPr>
                <w:rFonts w:ascii="Arial Narrow" w:hAnsi="Arial Narrow"/>
                <w:b/>
                <w:sz w:val="20"/>
              </w:rPr>
              <w:fldChar w:fldCharType="begin">
                <w:ffData>
                  <w:name w:val="Controllo47"/>
                  <w:enabled/>
                  <w:calcOnExit w:val="0"/>
                  <w:checkBox>
                    <w:sizeAuto/>
                    <w:default w:val="0"/>
                  </w:checkBox>
                </w:ffData>
              </w:fldChar>
            </w:r>
            <w:r w:rsidR="00C32D3B" w:rsidRPr="005B6EC0">
              <w:rPr>
                <w:rFonts w:ascii="Arial Narrow" w:hAnsi="Arial Narrow"/>
                <w:b/>
                <w:sz w:val="20"/>
              </w:rPr>
              <w:instrText xml:space="preserve"> FORMCHECKBOX </w:instrText>
            </w:r>
            <w:r w:rsidR="00CD424A">
              <w:rPr>
                <w:rFonts w:ascii="Arial Narrow" w:hAnsi="Arial Narrow"/>
                <w:b/>
                <w:sz w:val="20"/>
              </w:rPr>
            </w:r>
            <w:r w:rsidR="00CD424A">
              <w:rPr>
                <w:rFonts w:ascii="Arial Narrow" w:hAnsi="Arial Narrow"/>
                <w:b/>
                <w:sz w:val="20"/>
              </w:rPr>
              <w:fldChar w:fldCharType="separate"/>
            </w:r>
            <w:r w:rsidRPr="005B6EC0">
              <w:rPr>
                <w:rFonts w:ascii="Arial Narrow" w:hAnsi="Arial Narrow"/>
                <w:b/>
                <w:sz w:val="20"/>
              </w:rPr>
              <w:fldChar w:fldCharType="end"/>
            </w:r>
          </w:p>
        </w:tc>
        <w:tc>
          <w:tcPr>
            <w:tcW w:w="9097" w:type="dxa"/>
            <w:vAlign w:val="center"/>
          </w:tcPr>
          <w:p w14:paraId="2767A445" w14:textId="5C24DB60" w:rsidR="00954EAA" w:rsidRPr="005B6EC0" w:rsidRDefault="00C32D3B" w:rsidP="00954EAA">
            <w:pPr>
              <w:pStyle w:val="Corpodeltesto2"/>
              <w:spacing w:line="240" w:lineRule="auto"/>
              <w:jc w:val="both"/>
              <w:rPr>
                <w:rFonts w:ascii="Arial Narrow" w:hAnsi="Arial Narrow"/>
                <w:sz w:val="20"/>
              </w:rPr>
            </w:pPr>
            <w:r w:rsidRPr="005B6EC0">
              <w:rPr>
                <w:rFonts w:ascii="Arial Narrow" w:hAnsi="Arial Narrow"/>
                <w:b/>
                <w:sz w:val="20"/>
              </w:rPr>
              <w:t>Operatore economico singolo</w:t>
            </w:r>
            <w:r w:rsidRPr="005B6EC0">
              <w:rPr>
                <w:rFonts w:ascii="Arial Narrow" w:hAnsi="Arial Narrow"/>
                <w:sz w:val="20"/>
              </w:rPr>
              <w:t xml:space="preserve"> ai sensi dell’art. </w:t>
            </w:r>
            <w:r w:rsidR="001A3652" w:rsidRPr="005B6EC0">
              <w:rPr>
                <w:rFonts w:ascii="Arial Narrow" w:hAnsi="Arial Narrow"/>
                <w:sz w:val="20"/>
              </w:rPr>
              <w:t>65</w:t>
            </w:r>
            <w:r w:rsidRPr="005B6EC0">
              <w:rPr>
                <w:rFonts w:ascii="Arial Narrow" w:hAnsi="Arial Narrow"/>
                <w:sz w:val="20"/>
              </w:rPr>
              <w:t xml:space="preserve">, comma </w:t>
            </w:r>
            <w:r w:rsidR="001A3652" w:rsidRPr="005B6EC0">
              <w:rPr>
                <w:rFonts w:ascii="Arial Narrow" w:hAnsi="Arial Narrow"/>
                <w:sz w:val="20"/>
              </w:rPr>
              <w:t>2</w:t>
            </w:r>
            <w:r w:rsidRPr="005B6EC0">
              <w:rPr>
                <w:rFonts w:ascii="Arial Narrow" w:hAnsi="Arial Narrow"/>
                <w:sz w:val="20"/>
              </w:rPr>
              <w:t xml:space="preserve">, lett. a) del D.Lgs. </w:t>
            </w:r>
            <w:r w:rsidR="001A3652" w:rsidRPr="005B6EC0">
              <w:rPr>
                <w:rFonts w:ascii="Arial Narrow" w:hAnsi="Arial Narrow"/>
                <w:sz w:val="20"/>
              </w:rPr>
              <w:t>36/2023</w:t>
            </w:r>
            <w:r w:rsidRPr="005B6EC0">
              <w:rPr>
                <w:rFonts w:ascii="Arial Narrow" w:hAnsi="Arial Narrow"/>
                <w:sz w:val="20"/>
              </w:rPr>
              <w:t xml:space="preserve"> (imprenditore individuale, anche artigiano, società commerciale, società cooperativa, </w:t>
            </w:r>
            <w:proofErr w:type="spellStart"/>
            <w:r w:rsidRPr="005B6EC0">
              <w:rPr>
                <w:rFonts w:ascii="Arial Narrow" w:hAnsi="Arial Narrow"/>
                <w:sz w:val="20"/>
              </w:rPr>
              <w:t>etc</w:t>
            </w:r>
            <w:proofErr w:type="spellEnd"/>
            <w:r w:rsidRPr="005B6EC0">
              <w:rPr>
                <w:rFonts w:ascii="Arial Narrow" w:hAnsi="Arial Narrow"/>
                <w:sz w:val="20"/>
              </w:rPr>
              <w:t>)</w:t>
            </w:r>
            <w:r w:rsidR="00954EAA" w:rsidRPr="005B6EC0">
              <w:rPr>
                <w:rFonts w:ascii="Arial Narrow" w:hAnsi="Arial Narrow"/>
                <w:sz w:val="20"/>
              </w:rPr>
              <w:t>, essendo in possesso:</w:t>
            </w:r>
          </w:p>
          <w:p w14:paraId="342CEA15" w14:textId="059CB8C0" w:rsidR="0045373B" w:rsidRPr="005B6EC0" w:rsidRDefault="0045373B" w:rsidP="00B715D7">
            <w:pPr>
              <w:pStyle w:val="Corpodeltesto2"/>
              <w:numPr>
                <w:ilvl w:val="0"/>
                <w:numId w:val="18"/>
              </w:numPr>
              <w:spacing w:line="240" w:lineRule="auto"/>
              <w:jc w:val="both"/>
              <w:rPr>
                <w:rFonts w:ascii="Arial Narrow" w:hAnsi="Arial Narrow"/>
                <w:sz w:val="20"/>
              </w:rPr>
            </w:pPr>
            <w:r w:rsidRPr="005B6EC0">
              <w:rPr>
                <w:rFonts w:ascii="Arial Narrow" w:hAnsi="Arial Narrow"/>
                <w:sz w:val="20"/>
              </w:rPr>
              <w:t>…………………………………</w:t>
            </w:r>
          </w:p>
          <w:p w14:paraId="68684E00" w14:textId="69C6A8F8" w:rsidR="0045373B" w:rsidRPr="005B6EC0" w:rsidRDefault="0045373B" w:rsidP="00B715D7">
            <w:pPr>
              <w:pStyle w:val="Corpodeltesto2"/>
              <w:numPr>
                <w:ilvl w:val="0"/>
                <w:numId w:val="18"/>
              </w:numPr>
              <w:spacing w:line="240" w:lineRule="auto"/>
              <w:jc w:val="both"/>
              <w:rPr>
                <w:rFonts w:ascii="Arial Narrow" w:hAnsi="Arial Narrow"/>
                <w:sz w:val="20"/>
              </w:rPr>
            </w:pPr>
            <w:r w:rsidRPr="005B6EC0">
              <w:rPr>
                <w:rFonts w:ascii="Arial Narrow" w:hAnsi="Arial Narrow"/>
                <w:sz w:val="20"/>
              </w:rPr>
              <w:t>…………………………………</w:t>
            </w:r>
          </w:p>
          <w:p w14:paraId="054D26B0" w14:textId="56AA5056" w:rsidR="0045373B" w:rsidRPr="005B6EC0" w:rsidRDefault="0045373B" w:rsidP="00B715D7">
            <w:pPr>
              <w:pStyle w:val="Corpodeltesto2"/>
              <w:numPr>
                <w:ilvl w:val="0"/>
                <w:numId w:val="18"/>
              </w:numPr>
              <w:spacing w:line="240" w:lineRule="auto"/>
              <w:jc w:val="both"/>
              <w:rPr>
                <w:rFonts w:ascii="Arial Narrow" w:hAnsi="Arial Narrow"/>
                <w:sz w:val="20"/>
              </w:rPr>
            </w:pPr>
            <w:r w:rsidRPr="005B6EC0">
              <w:rPr>
                <w:rFonts w:ascii="Arial Narrow" w:hAnsi="Arial Narrow"/>
                <w:sz w:val="20"/>
              </w:rPr>
              <w:t>…………………………………</w:t>
            </w:r>
          </w:p>
          <w:p w14:paraId="0C9F0507" w14:textId="6AE5039E" w:rsidR="0045373B" w:rsidRPr="005B6EC0" w:rsidRDefault="0045373B" w:rsidP="00B715D7">
            <w:pPr>
              <w:pStyle w:val="Corpodeltesto2"/>
              <w:numPr>
                <w:ilvl w:val="0"/>
                <w:numId w:val="18"/>
              </w:numPr>
              <w:spacing w:line="240" w:lineRule="auto"/>
              <w:jc w:val="both"/>
              <w:rPr>
                <w:rFonts w:ascii="Arial Narrow" w:hAnsi="Arial Narrow"/>
                <w:sz w:val="20"/>
              </w:rPr>
            </w:pPr>
            <w:r w:rsidRPr="005B6EC0">
              <w:rPr>
                <w:rFonts w:ascii="Arial Narrow" w:hAnsi="Arial Narrow"/>
                <w:sz w:val="20"/>
              </w:rPr>
              <w:t>………………………………</w:t>
            </w:r>
          </w:p>
        </w:tc>
      </w:tr>
      <w:tr w:rsidR="00C32D3B" w:rsidRPr="005B6EC0" w14:paraId="0AD86072" w14:textId="77777777" w:rsidTr="00C43E57">
        <w:trPr>
          <w:cantSplit/>
          <w:trHeight w:val="567"/>
        </w:trPr>
        <w:tc>
          <w:tcPr>
            <w:tcW w:w="531" w:type="dxa"/>
            <w:vAlign w:val="center"/>
          </w:tcPr>
          <w:p w14:paraId="064BA525" w14:textId="77777777" w:rsidR="00C32D3B" w:rsidRPr="005B6EC0" w:rsidRDefault="009B08C4" w:rsidP="00F75F0C">
            <w:pPr>
              <w:pStyle w:val="Corpodeltesto2"/>
              <w:spacing w:line="240" w:lineRule="auto"/>
              <w:rPr>
                <w:rFonts w:ascii="Arial Narrow" w:hAnsi="Arial Narrow"/>
                <w:sz w:val="20"/>
              </w:rPr>
            </w:pPr>
            <w:r w:rsidRPr="005B6EC0">
              <w:rPr>
                <w:rFonts w:ascii="Arial Narrow" w:hAnsi="Arial Narrow"/>
                <w:b/>
                <w:sz w:val="20"/>
              </w:rPr>
              <w:fldChar w:fldCharType="begin">
                <w:ffData>
                  <w:name w:val="Controllo47"/>
                  <w:enabled/>
                  <w:calcOnExit w:val="0"/>
                  <w:checkBox>
                    <w:sizeAuto/>
                    <w:default w:val="0"/>
                  </w:checkBox>
                </w:ffData>
              </w:fldChar>
            </w:r>
            <w:r w:rsidR="00C32D3B" w:rsidRPr="005B6EC0">
              <w:rPr>
                <w:rFonts w:ascii="Arial Narrow" w:hAnsi="Arial Narrow"/>
                <w:b/>
                <w:sz w:val="20"/>
              </w:rPr>
              <w:instrText xml:space="preserve"> FORMCHECKBOX </w:instrText>
            </w:r>
            <w:r w:rsidR="00CD424A">
              <w:rPr>
                <w:rFonts w:ascii="Arial Narrow" w:hAnsi="Arial Narrow"/>
                <w:b/>
                <w:sz w:val="20"/>
              </w:rPr>
            </w:r>
            <w:r w:rsidR="00CD424A">
              <w:rPr>
                <w:rFonts w:ascii="Arial Narrow" w:hAnsi="Arial Narrow"/>
                <w:b/>
                <w:sz w:val="20"/>
              </w:rPr>
              <w:fldChar w:fldCharType="separate"/>
            </w:r>
            <w:r w:rsidRPr="005B6EC0">
              <w:rPr>
                <w:rFonts w:ascii="Arial Narrow" w:hAnsi="Arial Narrow"/>
                <w:b/>
                <w:sz w:val="20"/>
              </w:rPr>
              <w:fldChar w:fldCharType="end"/>
            </w:r>
          </w:p>
        </w:tc>
        <w:tc>
          <w:tcPr>
            <w:tcW w:w="9097" w:type="dxa"/>
            <w:vAlign w:val="center"/>
          </w:tcPr>
          <w:p w14:paraId="1F0B2D5F" w14:textId="06145E51" w:rsidR="00C32D3B" w:rsidRPr="005B6EC0" w:rsidRDefault="00C32D3B" w:rsidP="00C32D3B">
            <w:pPr>
              <w:pStyle w:val="Corpodeltesto2"/>
              <w:spacing w:line="240" w:lineRule="auto"/>
              <w:jc w:val="both"/>
              <w:rPr>
                <w:rFonts w:ascii="Arial Narrow" w:hAnsi="Arial Narrow"/>
                <w:sz w:val="20"/>
              </w:rPr>
            </w:pPr>
            <w:r w:rsidRPr="005B6EC0">
              <w:rPr>
                <w:rFonts w:ascii="Arial Narrow" w:hAnsi="Arial Narrow"/>
                <w:b/>
                <w:sz w:val="20"/>
              </w:rPr>
              <w:t>Consorzio</w:t>
            </w:r>
            <w:r w:rsidRPr="005B6EC0">
              <w:rPr>
                <w:rFonts w:ascii="Arial Narrow" w:hAnsi="Arial Narrow"/>
                <w:sz w:val="20"/>
              </w:rPr>
              <w:t xml:space="preserve"> di cui all’art. </w:t>
            </w:r>
            <w:r w:rsidR="001A3652" w:rsidRPr="005B6EC0">
              <w:rPr>
                <w:rFonts w:ascii="Arial Narrow" w:hAnsi="Arial Narrow"/>
                <w:sz w:val="20"/>
              </w:rPr>
              <w:t>6</w:t>
            </w:r>
            <w:r w:rsidRPr="005B6EC0">
              <w:rPr>
                <w:rFonts w:ascii="Arial Narrow" w:hAnsi="Arial Narrow"/>
                <w:sz w:val="20"/>
              </w:rPr>
              <w:t xml:space="preserve">5, comma 2, lett. b) del D.Lgs. </w:t>
            </w:r>
            <w:r w:rsidR="001A3652" w:rsidRPr="005B6EC0">
              <w:rPr>
                <w:rFonts w:ascii="Arial Narrow" w:hAnsi="Arial Narrow"/>
                <w:sz w:val="20"/>
              </w:rPr>
              <w:t>36/</w:t>
            </w:r>
            <w:proofErr w:type="gramStart"/>
            <w:r w:rsidR="001A3652" w:rsidRPr="005B6EC0">
              <w:rPr>
                <w:rFonts w:ascii="Arial Narrow" w:hAnsi="Arial Narrow"/>
                <w:sz w:val="20"/>
              </w:rPr>
              <w:t xml:space="preserve">2023 </w:t>
            </w:r>
            <w:r w:rsidRPr="005B6EC0">
              <w:rPr>
                <w:rFonts w:ascii="Arial Narrow" w:hAnsi="Arial Narrow"/>
                <w:sz w:val="20"/>
              </w:rPr>
              <w:t xml:space="preserve"> –</w:t>
            </w:r>
            <w:proofErr w:type="gramEnd"/>
            <w:r w:rsidRPr="005B6EC0">
              <w:rPr>
                <w:rFonts w:ascii="Arial Narrow" w:hAnsi="Arial Narrow"/>
                <w:sz w:val="20"/>
              </w:rPr>
              <w:t xml:space="preserve">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5B6EC0" w14:paraId="12416003" w14:textId="77777777" w:rsidTr="00C43E57">
        <w:trPr>
          <w:cantSplit/>
          <w:trHeight w:val="567"/>
        </w:trPr>
        <w:tc>
          <w:tcPr>
            <w:tcW w:w="531" w:type="dxa"/>
            <w:vAlign w:val="center"/>
          </w:tcPr>
          <w:p w14:paraId="29F89B1B" w14:textId="77777777" w:rsidR="00C32D3B" w:rsidRPr="005B6EC0" w:rsidRDefault="009B08C4" w:rsidP="00F75F0C">
            <w:pPr>
              <w:pStyle w:val="Corpodeltesto2"/>
              <w:spacing w:line="240" w:lineRule="auto"/>
              <w:rPr>
                <w:rFonts w:ascii="Arial Narrow" w:hAnsi="Arial Narrow"/>
                <w:sz w:val="20"/>
              </w:rPr>
            </w:pPr>
            <w:r w:rsidRPr="005B6EC0">
              <w:rPr>
                <w:rFonts w:ascii="Arial Narrow" w:hAnsi="Arial Narrow"/>
                <w:b/>
                <w:sz w:val="20"/>
              </w:rPr>
              <w:fldChar w:fldCharType="begin">
                <w:ffData>
                  <w:name w:val="Controllo47"/>
                  <w:enabled/>
                  <w:calcOnExit w:val="0"/>
                  <w:checkBox>
                    <w:sizeAuto/>
                    <w:default w:val="0"/>
                  </w:checkBox>
                </w:ffData>
              </w:fldChar>
            </w:r>
            <w:r w:rsidR="00C32D3B" w:rsidRPr="005B6EC0">
              <w:rPr>
                <w:rFonts w:ascii="Arial Narrow" w:hAnsi="Arial Narrow"/>
                <w:b/>
                <w:sz w:val="20"/>
              </w:rPr>
              <w:instrText xml:space="preserve"> FORMCHECKBOX </w:instrText>
            </w:r>
            <w:r w:rsidR="00CD424A">
              <w:rPr>
                <w:rFonts w:ascii="Arial Narrow" w:hAnsi="Arial Narrow"/>
                <w:b/>
                <w:sz w:val="20"/>
              </w:rPr>
            </w:r>
            <w:r w:rsidR="00CD424A">
              <w:rPr>
                <w:rFonts w:ascii="Arial Narrow" w:hAnsi="Arial Narrow"/>
                <w:b/>
                <w:sz w:val="20"/>
              </w:rPr>
              <w:fldChar w:fldCharType="separate"/>
            </w:r>
            <w:r w:rsidRPr="005B6EC0">
              <w:rPr>
                <w:rFonts w:ascii="Arial Narrow" w:hAnsi="Arial Narrow"/>
                <w:b/>
                <w:sz w:val="20"/>
              </w:rPr>
              <w:fldChar w:fldCharType="end"/>
            </w:r>
          </w:p>
        </w:tc>
        <w:tc>
          <w:tcPr>
            <w:tcW w:w="9097" w:type="dxa"/>
            <w:vAlign w:val="center"/>
          </w:tcPr>
          <w:p w14:paraId="41631C4C" w14:textId="1A19D89D" w:rsidR="00C32D3B" w:rsidRPr="005B6EC0" w:rsidRDefault="00C32D3B" w:rsidP="00C32D3B">
            <w:pPr>
              <w:pStyle w:val="Corpodeltesto2"/>
              <w:spacing w:line="240" w:lineRule="auto"/>
              <w:jc w:val="both"/>
              <w:rPr>
                <w:rFonts w:ascii="Arial Narrow" w:hAnsi="Arial Narrow"/>
                <w:sz w:val="20"/>
              </w:rPr>
            </w:pPr>
            <w:r w:rsidRPr="005B6EC0">
              <w:rPr>
                <w:rFonts w:ascii="Arial Narrow" w:hAnsi="Arial Narrow"/>
                <w:b/>
                <w:sz w:val="20"/>
              </w:rPr>
              <w:t>Consorzio</w:t>
            </w:r>
            <w:r w:rsidRPr="005B6EC0">
              <w:rPr>
                <w:rFonts w:ascii="Arial Narrow" w:hAnsi="Arial Narrow"/>
                <w:sz w:val="20"/>
              </w:rPr>
              <w:t xml:space="preserve"> di cui all’art. </w:t>
            </w:r>
            <w:r w:rsidR="001A3652" w:rsidRPr="005B6EC0">
              <w:rPr>
                <w:rFonts w:ascii="Arial Narrow" w:hAnsi="Arial Narrow"/>
                <w:sz w:val="20"/>
              </w:rPr>
              <w:t>6</w:t>
            </w:r>
            <w:r w:rsidRPr="005B6EC0">
              <w:rPr>
                <w:rFonts w:ascii="Arial Narrow" w:hAnsi="Arial Narrow"/>
                <w:sz w:val="20"/>
              </w:rPr>
              <w:t xml:space="preserve">5, comma 2, lett. c) del D.Lgs. </w:t>
            </w:r>
            <w:r w:rsidR="001A3652" w:rsidRPr="005B6EC0">
              <w:rPr>
                <w:rFonts w:ascii="Arial Narrow" w:hAnsi="Arial Narrow"/>
                <w:sz w:val="20"/>
              </w:rPr>
              <w:t>36/2023</w:t>
            </w:r>
            <w:r w:rsidRPr="005B6EC0">
              <w:rPr>
                <w:rFonts w:ascii="Arial Narrow" w:hAnsi="Arial Narrow"/>
                <w:sz w:val="20"/>
              </w:rPr>
              <w:t xml:space="preserve"> – Consorzio stabile, costituito anche in forma di società consortile ai sensi dell'articolo 2615 ter del codice civile, tra imprenditori individuali, anche artigiani, società commerciali, società cooperative di produzione e lavoro.</w:t>
            </w:r>
          </w:p>
        </w:tc>
      </w:tr>
      <w:tr w:rsidR="00C32D3B" w:rsidRPr="005B6EC0" w14:paraId="7A0FA95F" w14:textId="77777777" w:rsidTr="00C43E57">
        <w:trPr>
          <w:cantSplit/>
          <w:trHeight w:val="567"/>
        </w:trPr>
        <w:tc>
          <w:tcPr>
            <w:tcW w:w="531" w:type="dxa"/>
            <w:vAlign w:val="center"/>
          </w:tcPr>
          <w:p w14:paraId="710D02BE" w14:textId="77777777" w:rsidR="00C32D3B" w:rsidRPr="005B6EC0" w:rsidRDefault="009B08C4" w:rsidP="00F75F0C">
            <w:pPr>
              <w:pStyle w:val="Corpodeltesto2"/>
              <w:spacing w:line="240" w:lineRule="auto"/>
              <w:rPr>
                <w:rFonts w:ascii="Arial Narrow" w:hAnsi="Arial Narrow"/>
                <w:sz w:val="20"/>
              </w:rPr>
            </w:pPr>
            <w:r w:rsidRPr="005B6EC0">
              <w:rPr>
                <w:rFonts w:ascii="Arial Narrow" w:hAnsi="Arial Narrow"/>
                <w:b/>
                <w:sz w:val="20"/>
              </w:rPr>
              <w:fldChar w:fldCharType="begin">
                <w:ffData>
                  <w:name w:val="Controllo47"/>
                  <w:enabled/>
                  <w:calcOnExit w:val="0"/>
                  <w:checkBox>
                    <w:sizeAuto/>
                    <w:default w:val="0"/>
                  </w:checkBox>
                </w:ffData>
              </w:fldChar>
            </w:r>
            <w:r w:rsidR="00C32D3B" w:rsidRPr="005B6EC0">
              <w:rPr>
                <w:rFonts w:ascii="Arial Narrow" w:hAnsi="Arial Narrow"/>
                <w:b/>
                <w:sz w:val="20"/>
              </w:rPr>
              <w:instrText xml:space="preserve"> FORMCHECKBOX </w:instrText>
            </w:r>
            <w:r w:rsidR="00CD424A">
              <w:rPr>
                <w:rFonts w:ascii="Arial Narrow" w:hAnsi="Arial Narrow"/>
                <w:b/>
                <w:sz w:val="20"/>
              </w:rPr>
            </w:r>
            <w:r w:rsidR="00CD424A">
              <w:rPr>
                <w:rFonts w:ascii="Arial Narrow" w:hAnsi="Arial Narrow"/>
                <w:b/>
                <w:sz w:val="20"/>
              </w:rPr>
              <w:fldChar w:fldCharType="separate"/>
            </w:r>
            <w:r w:rsidRPr="005B6EC0">
              <w:rPr>
                <w:rFonts w:ascii="Arial Narrow" w:hAnsi="Arial Narrow"/>
                <w:b/>
                <w:sz w:val="20"/>
              </w:rPr>
              <w:fldChar w:fldCharType="end"/>
            </w:r>
          </w:p>
        </w:tc>
        <w:tc>
          <w:tcPr>
            <w:tcW w:w="9097" w:type="dxa"/>
            <w:vAlign w:val="center"/>
          </w:tcPr>
          <w:p w14:paraId="1B2F20F2" w14:textId="737941F1" w:rsidR="00C32D3B" w:rsidRPr="005B6EC0" w:rsidRDefault="00C32D3B" w:rsidP="00C32D3B">
            <w:pPr>
              <w:ind w:right="119"/>
              <w:jc w:val="both"/>
              <w:rPr>
                <w:rFonts w:ascii="Arial Narrow" w:hAnsi="Arial Narrow"/>
                <w:sz w:val="20"/>
              </w:rPr>
            </w:pPr>
            <w:r w:rsidRPr="00C84A4F">
              <w:rPr>
                <w:rFonts w:ascii="Arial Narrow" w:hAnsi="Arial Narrow"/>
                <w:b/>
                <w:sz w:val="20"/>
              </w:rPr>
              <w:t>Consorziata</w:t>
            </w:r>
            <w:r w:rsidRPr="00C84A4F">
              <w:rPr>
                <w:rFonts w:ascii="Arial Narrow" w:hAnsi="Arial Narrow"/>
                <w:sz w:val="20"/>
              </w:rPr>
              <w:t xml:space="preserve"> per la quale il consorzio concorre / esecutrice nell’ipotesi di partecipazione di cui all’art. </w:t>
            </w:r>
            <w:r w:rsidR="00CC571A" w:rsidRPr="00C84A4F">
              <w:rPr>
                <w:rFonts w:ascii="Arial Narrow" w:hAnsi="Arial Narrow"/>
                <w:sz w:val="20"/>
              </w:rPr>
              <w:t>6</w:t>
            </w:r>
            <w:r w:rsidRPr="00C84A4F">
              <w:rPr>
                <w:rFonts w:ascii="Arial Narrow" w:hAnsi="Arial Narrow"/>
                <w:sz w:val="20"/>
              </w:rPr>
              <w:t xml:space="preserve">5, comma 2, lett. b) o lett. c) del D.Lgs. n. </w:t>
            </w:r>
            <w:r w:rsidR="00C84A4F" w:rsidRPr="00C84A4F">
              <w:rPr>
                <w:rFonts w:ascii="Arial Narrow" w:hAnsi="Arial Narrow"/>
                <w:sz w:val="20"/>
              </w:rPr>
              <w:t>36/2023</w:t>
            </w:r>
            <w:r w:rsidRPr="00C84A4F">
              <w:rPr>
                <w:rFonts w:ascii="Arial Narrow" w:hAnsi="Arial Narrow"/>
                <w:sz w:val="20"/>
              </w:rPr>
              <w:t>.</w:t>
            </w:r>
          </w:p>
        </w:tc>
      </w:tr>
      <w:tr w:rsidR="00C32D3B" w:rsidRPr="005B6EC0" w14:paraId="1ECEDFD5" w14:textId="77777777" w:rsidTr="00C43E57">
        <w:trPr>
          <w:cantSplit/>
          <w:trHeight w:val="567"/>
        </w:trPr>
        <w:tc>
          <w:tcPr>
            <w:tcW w:w="531" w:type="dxa"/>
            <w:vAlign w:val="center"/>
          </w:tcPr>
          <w:p w14:paraId="45E189F6" w14:textId="77777777" w:rsidR="00C32D3B" w:rsidRPr="005B6EC0" w:rsidRDefault="009B08C4" w:rsidP="00F75F0C">
            <w:pPr>
              <w:pStyle w:val="Corpodeltesto2"/>
              <w:spacing w:line="240" w:lineRule="auto"/>
              <w:rPr>
                <w:rFonts w:ascii="Arial Narrow" w:hAnsi="Arial Narrow"/>
                <w:sz w:val="20"/>
              </w:rPr>
            </w:pPr>
            <w:r w:rsidRPr="005B6EC0">
              <w:rPr>
                <w:rFonts w:ascii="Arial Narrow" w:hAnsi="Arial Narrow"/>
                <w:b/>
                <w:sz w:val="20"/>
              </w:rPr>
              <w:fldChar w:fldCharType="begin">
                <w:ffData>
                  <w:name w:val="Controllo47"/>
                  <w:enabled/>
                  <w:calcOnExit w:val="0"/>
                  <w:checkBox>
                    <w:sizeAuto/>
                    <w:default w:val="0"/>
                  </w:checkBox>
                </w:ffData>
              </w:fldChar>
            </w:r>
            <w:r w:rsidR="00C32D3B" w:rsidRPr="005B6EC0">
              <w:rPr>
                <w:rFonts w:ascii="Arial Narrow" w:hAnsi="Arial Narrow"/>
                <w:b/>
                <w:sz w:val="20"/>
              </w:rPr>
              <w:instrText xml:space="preserve"> FORMCHECKBOX </w:instrText>
            </w:r>
            <w:r w:rsidR="00CD424A">
              <w:rPr>
                <w:rFonts w:ascii="Arial Narrow" w:hAnsi="Arial Narrow"/>
                <w:b/>
                <w:sz w:val="20"/>
              </w:rPr>
            </w:r>
            <w:r w:rsidR="00CD424A">
              <w:rPr>
                <w:rFonts w:ascii="Arial Narrow" w:hAnsi="Arial Narrow"/>
                <w:b/>
                <w:sz w:val="20"/>
              </w:rPr>
              <w:fldChar w:fldCharType="separate"/>
            </w:r>
            <w:r w:rsidRPr="005B6EC0">
              <w:rPr>
                <w:rFonts w:ascii="Arial Narrow" w:hAnsi="Arial Narrow"/>
                <w:b/>
                <w:sz w:val="20"/>
              </w:rPr>
              <w:fldChar w:fldCharType="end"/>
            </w:r>
          </w:p>
        </w:tc>
        <w:tc>
          <w:tcPr>
            <w:tcW w:w="9097" w:type="dxa"/>
            <w:vAlign w:val="center"/>
          </w:tcPr>
          <w:p w14:paraId="7876844C" w14:textId="2008F228" w:rsidR="00C32D3B" w:rsidRPr="005B6EC0" w:rsidRDefault="00C32D3B" w:rsidP="00C32D3B">
            <w:pPr>
              <w:pStyle w:val="sche3"/>
              <w:tabs>
                <w:tab w:val="left" w:pos="9214"/>
              </w:tabs>
              <w:spacing w:after="120"/>
              <w:rPr>
                <w:rFonts w:ascii="Arial Narrow" w:hAnsi="Arial Narrow"/>
                <w:lang w:val="it-IT"/>
              </w:rPr>
            </w:pPr>
            <w:r w:rsidRPr="005B6EC0">
              <w:rPr>
                <w:rFonts w:ascii="Arial Narrow" w:hAnsi="Arial Narrow"/>
                <w:b/>
                <w:lang w:val="it-IT"/>
              </w:rPr>
              <w:t>Mandatario</w:t>
            </w:r>
            <w:r w:rsidRPr="005B6EC0">
              <w:rPr>
                <w:rFonts w:ascii="Arial Narrow" w:hAnsi="Arial Narrow"/>
                <w:lang w:val="it-IT"/>
              </w:rPr>
              <w:t xml:space="preserve"> di un RTI (art. </w:t>
            </w:r>
            <w:r w:rsidR="0068413E" w:rsidRPr="005B6EC0">
              <w:rPr>
                <w:rFonts w:ascii="Arial Narrow" w:hAnsi="Arial Narrow"/>
                <w:lang w:val="it-IT"/>
              </w:rPr>
              <w:t>6</w:t>
            </w:r>
            <w:r w:rsidRPr="005B6EC0">
              <w:rPr>
                <w:rFonts w:ascii="Arial Narrow" w:hAnsi="Arial Narrow"/>
                <w:lang w:val="it-IT"/>
              </w:rPr>
              <w:t xml:space="preserve">5, co. 2, lett. </w:t>
            </w:r>
            <w:r w:rsidR="0068413E" w:rsidRPr="005B6EC0">
              <w:rPr>
                <w:rFonts w:ascii="Arial Narrow" w:hAnsi="Arial Narrow"/>
                <w:lang w:val="it-IT"/>
              </w:rPr>
              <w:t>e</w:t>
            </w:r>
            <w:r w:rsidRPr="005B6EC0">
              <w:rPr>
                <w:rFonts w:ascii="Arial Narrow" w:hAnsi="Arial Narrow"/>
                <w:lang w:val="it-IT"/>
              </w:rPr>
              <w:t xml:space="preserve">), del D.Lgs. </w:t>
            </w:r>
            <w:r w:rsidR="0068413E" w:rsidRPr="005B6EC0">
              <w:rPr>
                <w:rFonts w:ascii="Arial Narrow" w:hAnsi="Arial Narrow"/>
                <w:lang w:val="it-IT"/>
              </w:rPr>
              <w:t>36/2023</w:t>
            </w:r>
            <w:r w:rsidRPr="005B6EC0">
              <w:rPr>
                <w:rFonts w:ascii="Arial Narrow" w:hAnsi="Arial Narrow"/>
                <w:lang w:val="it-IT"/>
              </w:rPr>
              <w:t xml:space="preserve">) – come di seguito specificato. </w:t>
            </w:r>
          </w:p>
          <w:p w14:paraId="3CDE1AFB" w14:textId="77777777" w:rsidR="00C32D3B" w:rsidRPr="005B6EC0" w:rsidRDefault="009B08C4" w:rsidP="00C32D3B">
            <w:pPr>
              <w:pStyle w:val="sche3"/>
              <w:tabs>
                <w:tab w:val="left" w:pos="9214"/>
              </w:tabs>
              <w:rPr>
                <w:rFonts w:ascii="Arial Narrow" w:hAnsi="Arial Narrow"/>
                <w:lang w:val="it-IT"/>
              </w:rPr>
            </w:pPr>
            <w:r w:rsidRPr="005B6EC0">
              <w:rPr>
                <w:rFonts w:ascii="Arial Narrow" w:hAnsi="Arial Narrow"/>
                <w:b/>
              </w:rPr>
              <w:fldChar w:fldCharType="begin">
                <w:ffData>
                  <w:name w:val="Controllo47"/>
                  <w:enabled/>
                  <w:calcOnExit w:val="0"/>
                  <w:checkBox>
                    <w:sizeAuto/>
                    <w:default w:val="0"/>
                  </w:checkBox>
                </w:ffData>
              </w:fldChar>
            </w:r>
            <w:r w:rsidR="00C32D3B" w:rsidRPr="005B6EC0">
              <w:rPr>
                <w:rFonts w:ascii="Arial Narrow" w:hAnsi="Arial Narrow"/>
                <w:b/>
                <w:lang w:val="it-IT"/>
              </w:rPr>
              <w:instrText xml:space="preserve"> FORMCHECKBOX </w:instrText>
            </w:r>
            <w:r w:rsidR="00CD424A">
              <w:rPr>
                <w:rFonts w:ascii="Arial Narrow" w:hAnsi="Arial Narrow"/>
                <w:b/>
              </w:rPr>
            </w:r>
            <w:r w:rsidR="00CD424A">
              <w:rPr>
                <w:rFonts w:ascii="Arial Narrow" w:hAnsi="Arial Narrow"/>
                <w:b/>
              </w:rPr>
              <w:fldChar w:fldCharType="separate"/>
            </w:r>
            <w:r w:rsidRPr="005B6EC0">
              <w:rPr>
                <w:rFonts w:ascii="Arial Narrow" w:hAnsi="Arial Narrow"/>
                <w:b/>
              </w:rPr>
              <w:fldChar w:fldCharType="end"/>
            </w:r>
            <w:r w:rsidR="00C32D3B" w:rsidRPr="005B6EC0">
              <w:rPr>
                <w:rFonts w:ascii="Arial Narrow" w:hAnsi="Arial Narrow"/>
                <w:b/>
                <w:lang w:val="it-IT"/>
              </w:rPr>
              <w:t xml:space="preserve"> </w:t>
            </w:r>
            <w:r w:rsidR="00C32D3B" w:rsidRPr="005B6EC0">
              <w:rPr>
                <w:rFonts w:ascii="Arial Narrow" w:hAnsi="Arial Narrow"/>
                <w:lang w:val="it-IT"/>
              </w:rPr>
              <w:t xml:space="preserve">costituendo        </w:t>
            </w:r>
            <w:r w:rsidRPr="005B6EC0">
              <w:rPr>
                <w:rFonts w:ascii="Arial Narrow" w:hAnsi="Arial Narrow"/>
                <w:b/>
              </w:rPr>
              <w:fldChar w:fldCharType="begin">
                <w:ffData>
                  <w:name w:val="Controllo47"/>
                  <w:enabled/>
                  <w:calcOnExit w:val="0"/>
                  <w:checkBox>
                    <w:sizeAuto/>
                    <w:default w:val="0"/>
                  </w:checkBox>
                </w:ffData>
              </w:fldChar>
            </w:r>
            <w:r w:rsidR="00C32D3B" w:rsidRPr="005B6EC0">
              <w:rPr>
                <w:rFonts w:ascii="Arial Narrow" w:hAnsi="Arial Narrow"/>
                <w:b/>
                <w:lang w:val="it-IT"/>
              </w:rPr>
              <w:instrText xml:space="preserve"> FORMCHECKBOX </w:instrText>
            </w:r>
            <w:r w:rsidR="00CD424A">
              <w:rPr>
                <w:rFonts w:ascii="Arial Narrow" w:hAnsi="Arial Narrow"/>
                <w:b/>
              </w:rPr>
            </w:r>
            <w:r w:rsidR="00CD424A">
              <w:rPr>
                <w:rFonts w:ascii="Arial Narrow" w:hAnsi="Arial Narrow"/>
                <w:b/>
              </w:rPr>
              <w:fldChar w:fldCharType="separate"/>
            </w:r>
            <w:r w:rsidRPr="005B6EC0">
              <w:rPr>
                <w:rFonts w:ascii="Arial Narrow" w:hAnsi="Arial Narrow"/>
                <w:b/>
              </w:rPr>
              <w:fldChar w:fldCharType="end"/>
            </w:r>
            <w:r w:rsidR="00C32D3B" w:rsidRPr="005B6EC0">
              <w:rPr>
                <w:rFonts w:ascii="Arial Narrow" w:hAnsi="Arial Narrow"/>
                <w:lang w:val="it-IT"/>
              </w:rPr>
              <w:t xml:space="preserve"> costituito</w:t>
            </w:r>
          </w:p>
          <w:p w14:paraId="1AD40631" w14:textId="77777777" w:rsidR="006405EA" w:rsidRPr="005B6EC0" w:rsidRDefault="006405EA" w:rsidP="00C32D3B">
            <w:pPr>
              <w:pStyle w:val="sche3"/>
              <w:tabs>
                <w:tab w:val="left" w:pos="9214"/>
              </w:tabs>
              <w:rPr>
                <w:rFonts w:ascii="Arial Narrow" w:hAnsi="Arial Narrow"/>
                <w:lang w:val="it-IT"/>
              </w:rPr>
            </w:pPr>
          </w:p>
          <w:p w14:paraId="30948915" w14:textId="531AA89E" w:rsidR="006405EA" w:rsidRPr="005B6EC0" w:rsidRDefault="006405EA" w:rsidP="006405EA">
            <w:pPr>
              <w:pStyle w:val="sche3"/>
              <w:tabs>
                <w:tab w:val="left" w:pos="9214"/>
              </w:tabs>
              <w:rPr>
                <w:rFonts w:ascii="Arial Narrow" w:hAnsi="Arial Narrow"/>
                <w:lang w:val="it-IT"/>
              </w:rPr>
            </w:pPr>
            <w:r w:rsidRPr="005B6EC0">
              <w:rPr>
                <w:rFonts w:ascii="Arial Narrow" w:hAnsi="Arial Narrow"/>
                <w:b/>
              </w:rPr>
              <w:fldChar w:fldCharType="begin">
                <w:ffData>
                  <w:name w:val="Controllo47"/>
                  <w:enabled/>
                  <w:calcOnExit w:val="0"/>
                  <w:checkBox>
                    <w:sizeAuto/>
                    <w:default w:val="0"/>
                  </w:checkBox>
                </w:ffData>
              </w:fldChar>
            </w:r>
            <w:r w:rsidRPr="005B6EC0">
              <w:rPr>
                <w:rFonts w:ascii="Arial Narrow" w:hAnsi="Arial Narrow"/>
                <w:b/>
                <w:lang w:val="it-IT"/>
              </w:rPr>
              <w:instrText xml:space="preserve"> FORMCHECKBOX </w:instrText>
            </w:r>
            <w:r w:rsidR="00CD424A">
              <w:rPr>
                <w:rFonts w:ascii="Arial Narrow" w:hAnsi="Arial Narrow"/>
                <w:b/>
              </w:rPr>
            </w:r>
            <w:r w:rsidR="00CD424A">
              <w:rPr>
                <w:rFonts w:ascii="Arial Narrow" w:hAnsi="Arial Narrow"/>
                <w:b/>
              </w:rPr>
              <w:fldChar w:fldCharType="separate"/>
            </w:r>
            <w:r w:rsidRPr="005B6EC0">
              <w:rPr>
                <w:rFonts w:ascii="Arial Narrow" w:hAnsi="Arial Narrow"/>
                <w:b/>
              </w:rPr>
              <w:fldChar w:fldCharType="end"/>
            </w:r>
            <w:r w:rsidRPr="005B6EC0">
              <w:rPr>
                <w:rFonts w:ascii="Arial Narrow" w:hAnsi="Arial Narrow"/>
                <w:b/>
                <w:lang w:val="it-IT"/>
              </w:rPr>
              <w:t xml:space="preserve"> </w:t>
            </w:r>
            <w:r w:rsidRPr="005B6EC0">
              <w:rPr>
                <w:rFonts w:ascii="Arial Narrow" w:hAnsi="Arial Narrow"/>
                <w:lang w:val="it-IT"/>
              </w:rPr>
              <w:t xml:space="preserve">orizzontale </w:t>
            </w:r>
            <w:r w:rsidRPr="005B6EC0">
              <w:rPr>
                <w:rFonts w:ascii="Arial Narrow" w:hAnsi="Arial Narrow"/>
                <w:b/>
              </w:rPr>
              <w:fldChar w:fldCharType="begin">
                <w:ffData>
                  <w:name w:val="Controllo47"/>
                  <w:enabled/>
                  <w:calcOnExit w:val="0"/>
                  <w:checkBox>
                    <w:sizeAuto/>
                    <w:default w:val="0"/>
                  </w:checkBox>
                </w:ffData>
              </w:fldChar>
            </w:r>
            <w:r w:rsidRPr="005B6EC0">
              <w:rPr>
                <w:rFonts w:ascii="Arial Narrow" w:hAnsi="Arial Narrow"/>
                <w:b/>
                <w:lang w:val="it-IT"/>
              </w:rPr>
              <w:instrText xml:space="preserve"> FORMCHECKBOX </w:instrText>
            </w:r>
            <w:r w:rsidR="00CD424A">
              <w:rPr>
                <w:rFonts w:ascii="Arial Narrow" w:hAnsi="Arial Narrow"/>
                <w:b/>
              </w:rPr>
            </w:r>
            <w:r w:rsidR="00CD424A">
              <w:rPr>
                <w:rFonts w:ascii="Arial Narrow" w:hAnsi="Arial Narrow"/>
                <w:b/>
              </w:rPr>
              <w:fldChar w:fldCharType="separate"/>
            </w:r>
            <w:r w:rsidRPr="005B6EC0">
              <w:rPr>
                <w:rFonts w:ascii="Arial Narrow" w:hAnsi="Arial Narrow"/>
                <w:b/>
              </w:rPr>
              <w:fldChar w:fldCharType="end"/>
            </w:r>
            <w:r w:rsidRPr="005B6EC0">
              <w:rPr>
                <w:rFonts w:ascii="Arial Narrow" w:hAnsi="Arial Narrow"/>
                <w:lang w:val="it-IT"/>
              </w:rPr>
              <w:t xml:space="preserve"> verticale </w:t>
            </w:r>
            <w:r w:rsidRPr="005B6EC0">
              <w:rPr>
                <w:rFonts w:ascii="Arial Narrow" w:hAnsi="Arial Narrow"/>
                <w:b/>
              </w:rPr>
              <w:fldChar w:fldCharType="begin">
                <w:ffData>
                  <w:name w:val="Controllo47"/>
                  <w:enabled/>
                  <w:calcOnExit w:val="0"/>
                  <w:checkBox>
                    <w:sizeAuto/>
                    <w:default w:val="0"/>
                  </w:checkBox>
                </w:ffData>
              </w:fldChar>
            </w:r>
            <w:r w:rsidRPr="005B6EC0">
              <w:rPr>
                <w:rFonts w:ascii="Arial Narrow" w:hAnsi="Arial Narrow"/>
                <w:b/>
                <w:lang w:val="it-IT"/>
              </w:rPr>
              <w:instrText xml:space="preserve"> FORMCHECKBOX </w:instrText>
            </w:r>
            <w:r w:rsidR="00CD424A">
              <w:rPr>
                <w:rFonts w:ascii="Arial Narrow" w:hAnsi="Arial Narrow"/>
                <w:b/>
              </w:rPr>
            </w:r>
            <w:r w:rsidR="00CD424A">
              <w:rPr>
                <w:rFonts w:ascii="Arial Narrow" w:hAnsi="Arial Narrow"/>
                <w:b/>
              </w:rPr>
              <w:fldChar w:fldCharType="separate"/>
            </w:r>
            <w:r w:rsidRPr="005B6EC0">
              <w:rPr>
                <w:rFonts w:ascii="Arial Narrow" w:hAnsi="Arial Narrow"/>
                <w:b/>
              </w:rPr>
              <w:fldChar w:fldCharType="end"/>
            </w:r>
            <w:r w:rsidRPr="005B6EC0">
              <w:rPr>
                <w:rFonts w:ascii="Arial Narrow" w:hAnsi="Arial Narrow"/>
                <w:lang w:val="it-IT"/>
              </w:rPr>
              <w:t xml:space="preserve"> misto</w:t>
            </w:r>
            <w:r w:rsidR="00E60502" w:rsidRPr="005B6EC0">
              <w:rPr>
                <w:rFonts w:ascii="Arial Narrow" w:hAnsi="Arial Narrow"/>
                <w:lang w:val="it-IT"/>
              </w:rPr>
              <w:t xml:space="preserve"> </w:t>
            </w:r>
          </w:p>
          <w:p w14:paraId="75BE40F5" w14:textId="2EDACC15" w:rsidR="006405EA" w:rsidRPr="005B6EC0" w:rsidRDefault="006405EA" w:rsidP="00C32D3B">
            <w:pPr>
              <w:pStyle w:val="sche3"/>
              <w:tabs>
                <w:tab w:val="left" w:pos="9214"/>
              </w:tabs>
              <w:rPr>
                <w:rFonts w:ascii="Arial Narrow" w:hAnsi="Arial Narrow"/>
                <w:lang w:val="it-IT"/>
              </w:rPr>
            </w:pPr>
          </w:p>
        </w:tc>
      </w:tr>
      <w:tr w:rsidR="00C32D3B" w:rsidRPr="005B6EC0" w14:paraId="474D2244" w14:textId="77777777" w:rsidTr="00C43E57">
        <w:trPr>
          <w:cantSplit/>
          <w:trHeight w:val="567"/>
        </w:trPr>
        <w:tc>
          <w:tcPr>
            <w:tcW w:w="531" w:type="dxa"/>
            <w:vAlign w:val="center"/>
          </w:tcPr>
          <w:p w14:paraId="016DA65B" w14:textId="77777777" w:rsidR="00C32D3B" w:rsidRPr="005B6EC0" w:rsidRDefault="009B08C4" w:rsidP="00F75F0C">
            <w:pPr>
              <w:pStyle w:val="Corpodeltesto2"/>
              <w:spacing w:line="240" w:lineRule="auto"/>
              <w:rPr>
                <w:rFonts w:ascii="Arial Narrow" w:hAnsi="Arial Narrow"/>
                <w:sz w:val="20"/>
              </w:rPr>
            </w:pPr>
            <w:r w:rsidRPr="005B6EC0">
              <w:rPr>
                <w:rFonts w:ascii="Arial Narrow" w:hAnsi="Arial Narrow"/>
                <w:b/>
                <w:sz w:val="20"/>
              </w:rPr>
              <w:fldChar w:fldCharType="begin">
                <w:ffData>
                  <w:name w:val="Controllo47"/>
                  <w:enabled/>
                  <w:calcOnExit w:val="0"/>
                  <w:checkBox>
                    <w:sizeAuto/>
                    <w:default w:val="0"/>
                  </w:checkBox>
                </w:ffData>
              </w:fldChar>
            </w:r>
            <w:r w:rsidR="00C32D3B" w:rsidRPr="005B6EC0">
              <w:rPr>
                <w:rFonts w:ascii="Arial Narrow" w:hAnsi="Arial Narrow"/>
                <w:b/>
                <w:sz w:val="20"/>
              </w:rPr>
              <w:instrText xml:space="preserve"> FORMCHECKBOX </w:instrText>
            </w:r>
            <w:r w:rsidR="00CD424A">
              <w:rPr>
                <w:rFonts w:ascii="Arial Narrow" w:hAnsi="Arial Narrow"/>
                <w:b/>
                <w:sz w:val="20"/>
              </w:rPr>
            </w:r>
            <w:r w:rsidR="00CD424A">
              <w:rPr>
                <w:rFonts w:ascii="Arial Narrow" w:hAnsi="Arial Narrow"/>
                <w:b/>
                <w:sz w:val="20"/>
              </w:rPr>
              <w:fldChar w:fldCharType="separate"/>
            </w:r>
            <w:r w:rsidRPr="005B6EC0">
              <w:rPr>
                <w:rFonts w:ascii="Arial Narrow" w:hAnsi="Arial Narrow"/>
                <w:b/>
                <w:sz w:val="20"/>
              </w:rPr>
              <w:fldChar w:fldCharType="end"/>
            </w:r>
          </w:p>
        </w:tc>
        <w:tc>
          <w:tcPr>
            <w:tcW w:w="9097" w:type="dxa"/>
            <w:vAlign w:val="center"/>
          </w:tcPr>
          <w:p w14:paraId="66939878" w14:textId="6F6F37A0" w:rsidR="00C32D3B" w:rsidRPr="005B6EC0" w:rsidRDefault="00C32D3B" w:rsidP="00C32D3B">
            <w:pPr>
              <w:pStyle w:val="sche3"/>
              <w:tabs>
                <w:tab w:val="left" w:pos="9214"/>
              </w:tabs>
              <w:rPr>
                <w:rFonts w:ascii="Arial Narrow" w:hAnsi="Arial Narrow"/>
                <w:b/>
                <w:lang w:val="it-IT"/>
              </w:rPr>
            </w:pPr>
            <w:r w:rsidRPr="005B6EC0">
              <w:rPr>
                <w:rFonts w:ascii="Arial Narrow" w:hAnsi="Arial Narrow"/>
                <w:b/>
                <w:lang w:val="it-IT"/>
              </w:rPr>
              <w:t xml:space="preserve">Mandante </w:t>
            </w:r>
            <w:r w:rsidRPr="005B6EC0">
              <w:rPr>
                <w:rFonts w:ascii="Arial Narrow" w:hAnsi="Arial Narrow"/>
                <w:lang w:val="it-IT"/>
              </w:rPr>
              <w:t xml:space="preserve">di un RTI (art. </w:t>
            </w:r>
            <w:r w:rsidR="0068413E" w:rsidRPr="005B6EC0">
              <w:rPr>
                <w:rFonts w:ascii="Arial Narrow" w:hAnsi="Arial Narrow"/>
                <w:lang w:val="it-IT"/>
              </w:rPr>
              <w:t>6</w:t>
            </w:r>
            <w:r w:rsidRPr="005B6EC0">
              <w:rPr>
                <w:rFonts w:ascii="Arial Narrow" w:hAnsi="Arial Narrow"/>
                <w:lang w:val="it-IT"/>
              </w:rPr>
              <w:t xml:space="preserve">5, co. 2, lett. </w:t>
            </w:r>
            <w:r w:rsidR="0068413E" w:rsidRPr="005B6EC0">
              <w:rPr>
                <w:rFonts w:ascii="Arial Narrow" w:hAnsi="Arial Narrow"/>
                <w:lang w:val="it-IT"/>
              </w:rPr>
              <w:t>e</w:t>
            </w:r>
            <w:r w:rsidRPr="005B6EC0">
              <w:rPr>
                <w:rFonts w:ascii="Arial Narrow" w:hAnsi="Arial Narrow"/>
                <w:lang w:val="it-IT"/>
              </w:rPr>
              <w:t xml:space="preserve">), del D.Lgs. </w:t>
            </w:r>
            <w:r w:rsidR="0068413E" w:rsidRPr="005B6EC0">
              <w:rPr>
                <w:rFonts w:ascii="Arial Narrow" w:hAnsi="Arial Narrow"/>
                <w:lang w:val="it-IT"/>
              </w:rPr>
              <w:t>36/2023</w:t>
            </w:r>
            <w:r w:rsidRPr="005B6EC0">
              <w:rPr>
                <w:rFonts w:ascii="Arial Narrow" w:hAnsi="Arial Narrow"/>
                <w:lang w:val="it-IT"/>
              </w:rPr>
              <w:t xml:space="preserve">) </w:t>
            </w:r>
            <w:proofErr w:type="gramStart"/>
            <w:r w:rsidRPr="005B6EC0">
              <w:rPr>
                <w:rFonts w:ascii="Arial Narrow" w:hAnsi="Arial Narrow"/>
                <w:lang w:val="it-IT"/>
              </w:rPr>
              <w:t>–  come</w:t>
            </w:r>
            <w:proofErr w:type="gramEnd"/>
            <w:r w:rsidRPr="005B6EC0">
              <w:rPr>
                <w:rFonts w:ascii="Arial Narrow" w:hAnsi="Arial Narrow"/>
                <w:lang w:val="it-IT"/>
              </w:rPr>
              <w:t xml:space="preserve"> di seguito specificato.</w:t>
            </w:r>
          </w:p>
        </w:tc>
      </w:tr>
      <w:tr w:rsidR="00C32D3B" w:rsidRPr="005B6EC0" w14:paraId="4F49BEEC" w14:textId="77777777" w:rsidTr="00C43E57">
        <w:trPr>
          <w:cantSplit/>
          <w:trHeight w:val="567"/>
        </w:trPr>
        <w:tc>
          <w:tcPr>
            <w:tcW w:w="531" w:type="dxa"/>
            <w:vAlign w:val="center"/>
          </w:tcPr>
          <w:p w14:paraId="75285481" w14:textId="77777777" w:rsidR="00C32D3B" w:rsidRPr="005B6EC0" w:rsidRDefault="009B08C4" w:rsidP="00F75F0C">
            <w:pPr>
              <w:pStyle w:val="Corpodeltesto2"/>
              <w:spacing w:line="240" w:lineRule="auto"/>
              <w:rPr>
                <w:rFonts w:ascii="Arial Narrow" w:hAnsi="Arial Narrow"/>
                <w:sz w:val="20"/>
              </w:rPr>
            </w:pPr>
            <w:r w:rsidRPr="005B6EC0">
              <w:rPr>
                <w:rFonts w:ascii="Arial Narrow" w:hAnsi="Arial Narrow"/>
                <w:b/>
                <w:sz w:val="20"/>
              </w:rPr>
              <w:fldChar w:fldCharType="begin">
                <w:ffData>
                  <w:name w:val="Controllo47"/>
                  <w:enabled/>
                  <w:calcOnExit w:val="0"/>
                  <w:checkBox>
                    <w:sizeAuto/>
                    <w:default w:val="0"/>
                  </w:checkBox>
                </w:ffData>
              </w:fldChar>
            </w:r>
            <w:r w:rsidR="00C32D3B" w:rsidRPr="005B6EC0">
              <w:rPr>
                <w:rFonts w:ascii="Arial Narrow" w:hAnsi="Arial Narrow"/>
                <w:b/>
                <w:sz w:val="20"/>
              </w:rPr>
              <w:instrText xml:space="preserve"> FORMCHECKBOX </w:instrText>
            </w:r>
            <w:r w:rsidR="00CD424A">
              <w:rPr>
                <w:rFonts w:ascii="Arial Narrow" w:hAnsi="Arial Narrow"/>
                <w:b/>
                <w:sz w:val="20"/>
              </w:rPr>
            </w:r>
            <w:r w:rsidR="00CD424A">
              <w:rPr>
                <w:rFonts w:ascii="Arial Narrow" w:hAnsi="Arial Narrow"/>
                <w:b/>
                <w:sz w:val="20"/>
              </w:rPr>
              <w:fldChar w:fldCharType="separate"/>
            </w:r>
            <w:r w:rsidRPr="005B6EC0">
              <w:rPr>
                <w:rFonts w:ascii="Arial Narrow" w:hAnsi="Arial Narrow"/>
                <w:b/>
                <w:sz w:val="20"/>
              </w:rPr>
              <w:fldChar w:fldCharType="end"/>
            </w:r>
          </w:p>
        </w:tc>
        <w:tc>
          <w:tcPr>
            <w:tcW w:w="9097" w:type="dxa"/>
            <w:vAlign w:val="center"/>
          </w:tcPr>
          <w:p w14:paraId="273ED5D8" w14:textId="45AA3265" w:rsidR="00C32D3B" w:rsidRPr="005B6EC0" w:rsidRDefault="00C32D3B" w:rsidP="00C32D3B">
            <w:pPr>
              <w:pStyle w:val="sche3"/>
              <w:tabs>
                <w:tab w:val="left" w:pos="9214"/>
              </w:tabs>
              <w:spacing w:after="120"/>
              <w:rPr>
                <w:rFonts w:ascii="Arial Narrow" w:hAnsi="Arial Narrow"/>
                <w:lang w:val="it-IT"/>
              </w:rPr>
            </w:pPr>
            <w:r w:rsidRPr="005B6EC0">
              <w:rPr>
                <w:rFonts w:ascii="Arial Narrow" w:hAnsi="Arial Narrow"/>
                <w:b/>
                <w:lang w:val="it-IT"/>
              </w:rPr>
              <w:t>Capogruppo</w:t>
            </w:r>
            <w:r w:rsidRPr="005B6EC0">
              <w:rPr>
                <w:rFonts w:ascii="Arial Narrow" w:hAnsi="Arial Narrow"/>
                <w:lang w:val="it-IT"/>
              </w:rPr>
              <w:t xml:space="preserve"> di un consorzio ordinario (art. </w:t>
            </w:r>
            <w:r w:rsidR="0068413E" w:rsidRPr="005B6EC0">
              <w:rPr>
                <w:rFonts w:ascii="Arial Narrow" w:hAnsi="Arial Narrow"/>
                <w:lang w:val="it-IT"/>
              </w:rPr>
              <w:t>6</w:t>
            </w:r>
            <w:r w:rsidRPr="005B6EC0">
              <w:rPr>
                <w:rFonts w:ascii="Arial Narrow" w:hAnsi="Arial Narrow"/>
                <w:lang w:val="it-IT"/>
              </w:rPr>
              <w:t xml:space="preserve">5, co. 2, lett. </w:t>
            </w:r>
            <w:r w:rsidR="0068413E" w:rsidRPr="005B6EC0">
              <w:rPr>
                <w:rFonts w:ascii="Arial Narrow" w:hAnsi="Arial Narrow"/>
                <w:lang w:val="it-IT"/>
              </w:rPr>
              <w:t>f</w:t>
            </w:r>
            <w:r w:rsidRPr="005B6EC0">
              <w:rPr>
                <w:rFonts w:ascii="Arial Narrow" w:hAnsi="Arial Narrow"/>
                <w:lang w:val="it-IT"/>
              </w:rPr>
              <w:t xml:space="preserve">), del D.Lgs. </w:t>
            </w:r>
            <w:r w:rsidR="0068413E" w:rsidRPr="005B6EC0">
              <w:rPr>
                <w:rFonts w:ascii="Arial Narrow" w:hAnsi="Arial Narrow"/>
                <w:lang w:val="it-IT"/>
              </w:rPr>
              <w:t>36/2023</w:t>
            </w:r>
            <w:r w:rsidRPr="005B6EC0">
              <w:rPr>
                <w:rFonts w:ascii="Arial Narrow" w:hAnsi="Arial Narrow"/>
                <w:lang w:val="it-IT"/>
              </w:rPr>
              <w:t>) – come di seguito specificato.</w:t>
            </w:r>
          </w:p>
          <w:p w14:paraId="309E9869" w14:textId="77777777" w:rsidR="00C32D3B" w:rsidRPr="005B6EC0" w:rsidRDefault="009B08C4" w:rsidP="00C32D3B">
            <w:pPr>
              <w:pStyle w:val="sche3"/>
              <w:tabs>
                <w:tab w:val="left" w:pos="9214"/>
              </w:tabs>
              <w:rPr>
                <w:rFonts w:ascii="Arial Narrow" w:hAnsi="Arial Narrow"/>
                <w:lang w:val="it-IT"/>
              </w:rPr>
            </w:pPr>
            <w:r w:rsidRPr="005B6EC0">
              <w:rPr>
                <w:rFonts w:ascii="Arial Narrow" w:hAnsi="Arial Narrow"/>
                <w:b/>
              </w:rPr>
              <w:fldChar w:fldCharType="begin">
                <w:ffData>
                  <w:name w:val=""/>
                  <w:enabled/>
                  <w:calcOnExit w:val="0"/>
                  <w:checkBox>
                    <w:sizeAuto/>
                    <w:default w:val="0"/>
                  </w:checkBox>
                </w:ffData>
              </w:fldChar>
            </w:r>
            <w:r w:rsidR="00C32D3B" w:rsidRPr="005B6EC0">
              <w:rPr>
                <w:rFonts w:ascii="Arial Narrow" w:hAnsi="Arial Narrow"/>
                <w:b/>
              </w:rPr>
              <w:instrText xml:space="preserve"> FORMCHECKBOX </w:instrText>
            </w:r>
            <w:r w:rsidR="00CD424A">
              <w:rPr>
                <w:rFonts w:ascii="Arial Narrow" w:hAnsi="Arial Narrow"/>
                <w:b/>
              </w:rPr>
            </w:r>
            <w:r w:rsidR="00CD424A">
              <w:rPr>
                <w:rFonts w:ascii="Arial Narrow" w:hAnsi="Arial Narrow"/>
                <w:b/>
              </w:rPr>
              <w:fldChar w:fldCharType="separate"/>
            </w:r>
            <w:r w:rsidRPr="005B6EC0">
              <w:rPr>
                <w:rFonts w:ascii="Arial Narrow" w:hAnsi="Arial Narrow"/>
                <w:b/>
              </w:rPr>
              <w:fldChar w:fldCharType="end"/>
            </w:r>
            <w:r w:rsidR="00C32D3B" w:rsidRPr="005B6EC0">
              <w:rPr>
                <w:rFonts w:ascii="Arial Narrow" w:hAnsi="Arial Narrow"/>
                <w:b/>
              </w:rPr>
              <w:t xml:space="preserve"> </w:t>
            </w:r>
            <w:r w:rsidR="00C32D3B" w:rsidRPr="005B6EC0">
              <w:rPr>
                <w:rFonts w:ascii="Arial Narrow" w:hAnsi="Arial Narrow"/>
                <w:lang w:val="it-IT"/>
              </w:rPr>
              <w:t xml:space="preserve">costituendo        </w:t>
            </w:r>
            <w:r w:rsidRPr="005B6EC0">
              <w:rPr>
                <w:rFonts w:ascii="Arial Narrow" w:hAnsi="Arial Narrow"/>
                <w:b/>
              </w:rPr>
              <w:fldChar w:fldCharType="begin">
                <w:ffData>
                  <w:name w:val="Controllo47"/>
                  <w:enabled/>
                  <w:calcOnExit w:val="0"/>
                  <w:checkBox>
                    <w:sizeAuto/>
                    <w:default w:val="0"/>
                  </w:checkBox>
                </w:ffData>
              </w:fldChar>
            </w:r>
            <w:r w:rsidR="00C32D3B" w:rsidRPr="005B6EC0">
              <w:rPr>
                <w:rFonts w:ascii="Arial Narrow" w:hAnsi="Arial Narrow"/>
                <w:b/>
              </w:rPr>
              <w:instrText xml:space="preserve"> FORMCHECKBOX </w:instrText>
            </w:r>
            <w:r w:rsidR="00CD424A">
              <w:rPr>
                <w:rFonts w:ascii="Arial Narrow" w:hAnsi="Arial Narrow"/>
                <w:b/>
              </w:rPr>
            </w:r>
            <w:r w:rsidR="00CD424A">
              <w:rPr>
                <w:rFonts w:ascii="Arial Narrow" w:hAnsi="Arial Narrow"/>
                <w:b/>
              </w:rPr>
              <w:fldChar w:fldCharType="separate"/>
            </w:r>
            <w:r w:rsidRPr="005B6EC0">
              <w:rPr>
                <w:rFonts w:ascii="Arial Narrow" w:hAnsi="Arial Narrow"/>
                <w:b/>
              </w:rPr>
              <w:fldChar w:fldCharType="end"/>
            </w:r>
            <w:r w:rsidR="00C32D3B" w:rsidRPr="005B6EC0">
              <w:rPr>
                <w:rFonts w:ascii="Arial Narrow" w:hAnsi="Arial Narrow"/>
                <w:lang w:val="it-IT"/>
              </w:rPr>
              <w:t xml:space="preserve"> costituito</w:t>
            </w:r>
          </w:p>
        </w:tc>
      </w:tr>
      <w:tr w:rsidR="00C32D3B" w:rsidRPr="005B6EC0" w14:paraId="0B5428C5" w14:textId="77777777" w:rsidTr="00C43E57">
        <w:trPr>
          <w:cantSplit/>
          <w:trHeight w:val="539"/>
        </w:trPr>
        <w:tc>
          <w:tcPr>
            <w:tcW w:w="531" w:type="dxa"/>
            <w:vAlign w:val="center"/>
          </w:tcPr>
          <w:p w14:paraId="5B2E4836" w14:textId="77777777" w:rsidR="00C32D3B" w:rsidRPr="005B6EC0" w:rsidRDefault="009B08C4" w:rsidP="00F75F0C">
            <w:pPr>
              <w:pStyle w:val="Corpodeltesto2"/>
              <w:spacing w:line="240" w:lineRule="auto"/>
              <w:rPr>
                <w:rFonts w:ascii="Arial Narrow" w:hAnsi="Arial Narrow"/>
                <w:sz w:val="20"/>
              </w:rPr>
            </w:pPr>
            <w:r w:rsidRPr="005B6EC0">
              <w:rPr>
                <w:rFonts w:ascii="Arial Narrow" w:hAnsi="Arial Narrow"/>
                <w:b/>
                <w:sz w:val="20"/>
              </w:rPr>
              <w:fldChar w:fldCharType="begin">
                <w:ffData>
                  <w:name w:val="Controllo47"/>
                  <w:enabled/>
                  <w:calcOnExit w:val="0"/>
                  <w:checkBox>
                    <w:sizeAuto/>
                    <w:default w:val="0"/>
                  </w:checkBox>
                </w:ffData>
              </w:fldChar>
            </w:r>
            <w:r w:rsidR="00C32D3B" w:rsidRPr="005B6EC0">
              <w:rPr>
                <w:rFonts w:ascii="Arial Narrow" w:hAnsi="Arial Narrow"/>
                <w:b/>
                <w:sz w:val="20"/>
              </w:rPr>
              <w:instrText xml:space="preserve"> FORMCHECKBOX </w:instrText>
            </w:r>
            <w:r w:rsidR="00CD424A">
              <w:rPr>
                <w:rFonts w:ascii="Arial Narrow" w:hAnsi="Arial Narrow"/>
                <w:b/>
                <w:sz w:val="20"/>
              </w:rPr>
            </w:r>
            <w:r w:rsidR="00CD424A">
              <w:rPr>
                <w:rFonts w:ascii="Arial Narrow" w:hAnsi="Arial Narrow"/>
                <w:b/>
                <w:sz w:val="20"/>
              </w:rPr>
              <w:fldChar w:fldCharType="separate"/>
            </w:r>
            <w:r w:rsidRPr="005B6EC0">
              <w:rPr>
                <w:rFonts w:ascii="Arial Narrow" w:hAnsi="Arial Narrow"/>
                <w:b/>
                <w:sz w:val="20"/>
              </w:rPr>
              <w:fldChar w:fldCharType="end"/>
            </w:r>
          </w:p>
        </w:tc>
        <w:tc>
          <w:tcPr>
            <w:tcW w:w="9097" w:type="dxa"/>
            <w:vAlign w:val="center"/>
          </w:tcPr>
          <w:p w14:paraId="19952FB6" w14:textId="4FF8C2FC" w:rsidR="00C32D3B" w:rsidRPr="005B6EC0" w:rsidRDefault="00C32D3B" w:rsidP="00C32D3B">
            <w:pPr>
              <w:pStyle w:val="sche3"/>
              <w:tabs>
                <w:tab w:val="left" w:pos="9214"/>
              </w:tabs>
              <w:spacing w:after="120"/>
              <w:rPr>
                <w:rFonts w:ascii="Arial Narrow" w:hAnsi="Arial Narrow"/>
                <w:lang w:val="it-IT"/>
              </w:rPr>
            </w:pPr>
            <w:r w:rsidRPr="005B6EC0">
              <w:rPr>
                <w:rFonts w:ascii="Arial Narrow" w:hAnsi="Arial Narrow"/>
                <w:b/>
                <w:lang w:val="it-IT"/>
              </w:rPr>
              <w:t xml:space="preserve">Consorziata </w:t>
            </w:r>
            <w:r w:rsidRPr="005B6EC0">
              <w:rPr>
                <w:rFonts w:ascii="Arial Narrow" w:hAnsi="Arial Narrow"/>
                <w:lang w:val="it-IT"/>
              </w:rPr>
              <w:t xml:space="preserve">di un consorzio ordinario (art. </w:t>
            </w:r>
            <w:r w:rsidR="0068413E" w:rsidRPr="005B6EC0">
              <w:rPr>
                <w:rFonts w:ascii="Arial Narrow" w:hAnsi="Arial Narrow"/>
                <w:lang w:val="it-IT"/>
              </w:rPr>
              <w:t>6</w:t>
            </w:r>
            <w:r w:rsidRPr="005B6EC0">
              <w:rPr>
                <w:rFonts w:ascii="Arial Narrow" w:hAnsi="Arial Narrow"/>
                <w:lang w:val="it-IT"/>
              </w:rPr>
              <w:t xml:space="preserve">5, co. 2, lett. </w:t>
            </w:r>
            <w:r w:rsidR="0068413E" w:rsidRPr="005B6EC0">
              <w:rPr>
                <w:rFonts w:ascii="Arial Narrow" w:hAnsi="Arial Narrow"/>
                <w:lang w:val="it-IT"/>
              </w:rPr>
              <w:t>f</w:t>
            </w:r>
            <w:r w:rsidRPr="005B6EC0">
              <w:rPr>
                <w:rFonts w:ascii="Arial Narrow" w:hAnsi="Arial Narrow"/>
                <w:lang w:val="it-IT"/>
              </w:rPr>
              <w:t xml:space="preserve">) del D.Lgs. </w:t>
            </w:r>
            <w:r w:rsidR="0068413E" w:rsidRPr="005B6EC0">
              <w:rPr>
                <w:rFonts w:ascii="Arial Narrow" w:hAnsi="Arial Narrow"/>
                <w:lang w:val="it-IT"/>
              </w:rPr>
              <w:t>36/2023</w:t>
            </w:r>
            <w:r w:rsidRPr="005B6EC0">
              <w:rPr>
                <w:rFonts w:ascii="Arial Narrow" w:hAnsi="Arial Narrow"/>
                <w:lang w:val="it-IT"/>
              </w:rPr>
              <w:t>)</w:t>
            </w:r>
          </w:p>
        </w:tc>
      </w:tr>
      <w:tr w:rsidR="00C32D3B" w:rsidRPr="00C07520" w14:paraId="120606D0" w14:textId="77777777" w:rsidTr="00C43E57">
        <w:trPr>
          <w:cantSplit/>
          <w:trHeight w:val="567"/>
        </w:trPr>
        <w:tc>
          <w:tcPr>
            <w:tcW w:w="531" w:type="dxa"/>
            <w:vAlign w:val="center"/>
          </w:tcPr>
          <w:p w14:paraId="36ACC444" w14:textId="77777777" w:rsidR="00C32D3B" w:rsidRPr="005B6EC0" w:rsidRDefault="009B08C4" w:rsidP="00F75F0C">
            <w:pPr>
              <w:pStyle w:val="Corpodeltesto2"/>
              <w:spacing w:line="240" w:lineRule="auto"/>
              <w:rPr>
                <w:rFonts w:ascii="Arial Narrow" w:hAnsi="Arial Narrow"/>
                <w:sz w:val="20"/>
              </w:rPr>
            </w:pPr>
            <w:r w:rsidRPr="005B6EC0">
              <w:rPr>
                <w:rFonts w:ascii="Arial Narrow" w:hAnsi="Arial Narrow"/>
                <w:b/>
                <w:sz w:val="20"/>
              </w:rPr>
              <w:fldChar w:fldCharType="begin">
                <w:ffData>
                  <w:name w:val="Controllo47"/>
                  <w:enabled/>
                  <w:calcOnExit w:val="0"/>
                  <w:checkBox>
                    <w:sizeAuto/>
                    <w:default w:val="0"/>
                  </w:checkBox>
                </w:ffData>
              </w:fldChar>
            </w:r>
            <w:r w:rsidR="00C32D3B" w:rsidRPr="005B6EC0">
              <w:rPr>
                <w:rFonts w:ascii="Arial Narrow" w:hAnsi="Arial Narrow"/>
                <w:b/>
                <w:sz w:val="20"/>
              </w:rPr>
              <w:instrText xml:space="preserve"> FORMCHECKBOX </w:instrText>
            </w:r>
            <w:r w:rsidR="00CD424A">
              <w:rPr>
                <w:rFonts w:ascii="Arial Narrow" w:hAnsi="Arial Narrow"/>
                <w:b/>
                <w:sz w:val="20"/>
              </w:rPr>
            </w:r>
            <w:r w:rsidR="00CD424A">
              <w:rPr>
                <w:rFonts w:ascii="Arial Narrow" w:hAnsi="Arial Narrow"/>
                <w:b/>
                <w:sz w:val="20"/>
              </w:rPr>
              <w:fldChar w:fldCharType="separate"/>
            </w:r>
            <w:r w:rsidRPr="005B6EC0">
              <w:rPr>
                <w:rFonts w:ascii="Arial Narrow" w:hAnsi="Arial Narrow"/>
                <w:b/>
                <w:sz w:val="20"/>
              </w:rPr>
              <w:fldChar w:fldCharType="end"/>
            </w:r>
          </w:p>
        </w:tc>
        <w:tc>
          <w:tcPr>
            <w:tcW w:w="9097" w:type="dxa"/>
            <w:vAlign w:val="center"/>
          </w:tcPr>
          <w:p w14:paraId="1CF22F1C" w14:textId="3A45C361" w:rsidR="00C32D3B" w:rsidRPr="005B6EC0" w:rsidRDefault="00C32D3B" w:rsidP="00C32D3B">
            <w:pPr>
              <w:pStyle w:val="Corpodeltesto2"/>
              <w:spacing w:line="240" w:lineRule="auto"/>
              <w:jc w:val="both"/>
              <w:rPr>
                <w:rFonts w:ascii="Arial Narrow" w:hAnsi="Arial Narrow"/>
                <w:sz w:val="20"/>
                <w:lang w:val="en-US"/>
              </w:rPr>
            </w:pPr>
            <w:r w:rsidRPr="005B6EC0">
              <w:rPr>
                <w:rFonts w:ascii="Arial Narrow" w:hAnsi="Arial Narrow"/>
                <w:b/>
                <w:sz w:val="20"/>
                <w:lang w:val="en-US"/>
              </w:rPr>
              <w:t xml:space="preserve">GEIE </w:t>
            </w:r>
            <w:r w:rsidRPr="005B6EC0">
              <w:rPr>
                <w:rFonts w:ascii="Arial Narrow" w:hAnsi="Arial Narrow"/>
                <w:sz w:val="20"/>
                <w:lang w:val="en-US"/>
              </w:rPr>
              <w:t xml:space="preserve">(art. </w:t>
            </w:r>
            <w:r w:rsidR="00B960E2" w:rsidRPr="005B6EC0">
              <w:rPr>
                <w:rFonts w:ascii="Arial Narrow" w:hAnsi="Arial Narrow"/>
                <w:sz w:val="20"/>
                <w:lang w:val="en-US"/>
              </w:rPr>
              <w:t>6</w:t>
            </w:r>
            <w:r w:rsidRPr="005B6EC0">
              <w:rPr>
                <w:rFonts w:ascii="Arial Narrow" w:hAnsi="Arial Narrow"/>
                <w:sz w:val="20"/>
                <w:lang w:val="en-US"/>
              </w:rPr>
              <w:t xml:space="preserve">5, co. 2, </w:t>
            </w:r>
            <w:proofErr w:type="spellStart"/>
            <w:r w:rsidRPr="005B6EC0">
              <w:rPr>
                <w:rFonts w:ascii="Arial Narrow" w:hAnsi="Arial Narrow"/>
                <w:sz w:val="20"/>
                <w:lang w:val="en-US"/>
              </w:rPr>
              <w:t>lett</w:t>
            </w:r>
            <w:proofErr w:type="spellEnd"/>
            <w:r w:rsidRPr="005B6EC0">
              <w:rPr>
                <w:rFonts w:ascii="Arial Narrow" w:hAnsi="Arial Narrow"/>
                <w:sz w:val="20"/>
                <w:lang w:val="en-US"/>
              </w:rPr>
              <w:t xml:space="preserve">. </w:t>
            </w:r>
            <w:r w:rsidR="00B960E2" w:rsidRPr="005B6EC0">
              <w:rPr>
                <w:rFonts w:ascii="Arial Narrow" w:hAnsi="Arial Narrow"/>
                <w:sz w:val="20"/>
                <w:lang w:val="en-US"/>
              </w:rPr>
              <w:t>h</w:t>
            </w:r>
            <w:r w:rsidRPr="005B6EC0">
              <w:rPr>
                <w:rFonts w:ascii="Arial Narrow" w:hAnsi="Arial Narrow"/>
                <w:sz w:val="20"/>
                <w:lang w:val="en-US"/>
              </w:rPr>
              <w:t xml:space="preserve">) </w:t>
            </w:r>
            <w:r w:rsidRPr="005B6EC0">
              <w:rPr>
                <w:rStyle w:val="Rimandonotaapidipagina"/>
                <w:rFonts w:ascii="Arial Narrow" w:hAnsi="Arial Narrow"/>
                <w:b/>
                <w:sz w:val="20"/>
              </w:rPr>
              <w:footnoteReference w:id="2"/>
            </w:r>
          </w:p>
        </w:tc>
      </w:tr>
      <w:tr w:rsidR="00C32D3B" w:rsidRPr="005B6EC0" w14:paraId="1CFF24A8" w14:textId="77777777" w:rsidTr="00C43E57">
        <w:trPr>
          <w:cantSplit/>
          <w:trHeight w:val="567"/>
        </w:trPr>
        <w:tc>
          <w:tcPr>
            <w:tcW w:w="531" w:type="dxa"/>
            <w:vAlign w:val="center"/>
          </w:tcPr>
          <w:p w14:paraId="0C40118A" w14:textId="77777777" w:rsidR="00C32D3B" w:rsidRPr="005B6EC0" w:rsidRDefault="009B08C4" w:rsidP="00F75F0C">
            <w:pPr>
              <w:pStyle w:val="Corpodeltesto2"/>
              <w:spacing w:line="240" w:lineRule="auto"/>
              <w:rPr>
                <w:rFonts w:ascii="Arial Narrow" w:hAnsi="Arial Narrow"/>
                <w:sz w:val="20"/>
              </w:rPr>
            </w:pPr>
            <w:r w:rsidRPr="005B6EC0">
              <w:rPr>
                <w:rFonts w:ascii="Arial Narrow" w:hAnsi="Arial Narrow"/>
                <w:b/>
                <w:sz w:val="20"/>
              </w:rPr>
              <w:fldChar w:fldCharType="begin">
                <w:ffData>
                  <w:name w:val="Controllo47"/>
                  <w:enabled/>
                  <w:calcOnExit w:val="0"/>
                  <w:checkBox>
                    <w:sizeAuto/>
                    <w:default w:val="0"/>
                  </w:checkBox>
                </w:ffData>
              </w:fldChar>
            </w:r>
            <w:r w:rsidR="00C32D3B" w:rsidRPr="005B6EC0">
              <w:rPr>
                <w:rFonts w:ascii="Arial Narrow" w:hAnsi="Arial Narrow"/>
                <w:b/>
                <w:sz w:val="20"/>
              </w:rPr>
              <w:instrText xml:space="preserve"> FORMCHECKBOX </w:instrText>
            </w:r>
            <w:r w:rsidR="00CD424A">
              <w:rPr>
                <w:rFonts w:ascii="Arial Narrow" w:hAnsi="Arial Narrow"/>
                <w:b/>
                <w:sz w:val="20"/>
              </w:rPr>
            </w:r>
            <w:r w:rsidR="00CD424A">
              <w:rPr>
                <w:rFonts w:ascii="Arial Narrow" w:hAnsi="Arial Narrow"/>
                <w:b/>
                <w:sz w:val="20"/>
              </w:rPr>
              <w:fldChar w:fldCharType="separate"/>
            </w:r>
            <w:r w:rsidRPr="005B6EC0">
              <w:rPr>
                <w:rFonts w:ascii="Arial Narrow" w:hAnsi="Arial Narrow"/>
                <w:b/>
                <w:sz w:val="20"/>
              </w:rPr>
              <w:fldChar w:fldCharType="end"/>
            </w:r>
          </w:p>
        </w:tc>
        <w:tc>
          <w:tcPr>
            <w:tcW w:w="9097" w:type="dxa"/>
            <w:vAlign w:val="center"/>
          </w:tcPr>
          <w:p w14:paraId="10ED828C" w14:textId="3CB58271" w:rsidR="00C32D3B" w:rsidRPr="005B6EC0" w:rsidRDefault="00C32D3B" w:rsidP="00C32D3B">
            <w:pPr>
              <w:pStyle w:val="Corpodeltesto2"/>
              <w:spacing w:line="240" w:lineRule="auto"/>
              <w:jc w:val="both"/>
              <w:rPr>
                <w:rFonts w:ascii="Arial Narrow" w:hAnsi="Arial Narrow"/>
                <w:sz w:val="20"/>
              </w:rPr>
            </w:pPr>
            <w:r w:rsidRPr="005B6EC0">
              <w:rPr>
                <w:rFonts w:ascii="Arial Narrow" w:hAnsi="Arial Narrow"/>
                <w:b/>
                <w:sz w:val="20"/>
              </w:rPr>
              <w:t xml:space="preserve">Aggregazione di imprese di rete </w:t>
            </w:r>
            <w:r w:rsidRPr="005B6EC0">
              <w:rPr>
                <w:rFonts w:ascii="Arial Narrow" w:hAnsi="Arial Narrow"/>
                <w:sz w:val="20"/>
              </w:rPr>
              <w:t xml:space="preserve">(D.Lgs. </w:t>
            </w:r>
            <w:r w:rsidR="00C667B4" w:rsidRPr="005B6EC0">
              <w:rPr>
                <w:rFonts w:ascii="Arial Narrow" w:hAnsi="Arial Narrow"/>
                <w:sz w:val="20"/>
              </w:rPr>
              <w:t>36/2023</w:t>
            </w:r>
            <w:r w:rsidRPr="005B6EC0">
              <w:rPr>
                <w:rFonts w:ascii="Arial Narrow" w:hAnsi="Arial Narrow"/>
                <w:sz w:val="20"/>
              </w:rPr>
              <w:t xml:space="preserve"> art. </w:t>
            </w:r>
            <w:r w:rsidR="00C667B4" w:rsidRPr="005B6EC0">
              <w:rPr>
                <w:rFonts w:ascii="Arial Narrow" w:hAnsi="Arial Narrow"/>
                <w:sz w:val="20"/>
              </w:rPr>
              <w:t>5</w:t>
            </w:r>
            <w:r w:rsidRPr="005B6EC0">
              <w:rPr>
                <w:rFonts w:ascii="Arial Narrow" w:hAnsi="Arial Narrow"/>
                <w:sz w:val="20"/>
              </w:rPr>
              <w:t xml:space="preserve">5 – comma 2 - lett. </w:t>
            </w:r>
            <w:r w:rsidR="00C667B4" w:rsidRPr="005B6EC0">
              <w:rPr>
                <w:rFonts w:ascii="Arial Narrow" w:hAnsi="Arial Narrow"/>
                <w:sz w:val="20"/>
              </w:rPr>
              <w:t>g</w:t>
            </w:r>
            <w:r w:rsidRPr="005B6EC0">
              <w:rPr>
                <w:rFonts w:ascii="Arial Narrow" w:hAnsi="Arial Narrow"/>
                <w:sz w:val="20"/>
              </w:rPr>
              <w:t>) come di seguito specificato.</w:t>
            </w:r>
            <w:r w:rsidRPr="005B6EC0">
              <w:rPr>
                <w:rStyle w:val="Rimandonotaapidipagina"/>
                <w:rFonts w:ascii="Arial Narrow" w:hAnsi="Arial Narrow"/>
                <w:b/>
                <w:sz w:val="20"/>
              </w:rPr>
              <w:footnoteReference w:id="3"/>
            </w:r>
          </w:p>
          <w:p w14:paraId="02B5FD2B" w14:textId="77777777" w:rsidR="00C32D3B" w:rsidRPr="005B6EC0" w:rsidRDefault="009B08C4" w:rsidP="00C32D3B">
            <w:pPr>
              <w:pStyle w:val="Corpodeltesto2"/>
              <w:spacing w:line="240" w:lineRule="auto"/>
              <w:ind w:left="317" w:hanging="284"/>
              <w:jc w:val="both"/>
              <w:rPr>
                <w:rFonts w:ascii="Arial Narrow" w:hAnsi="Arial Narrow"/>
                <w:sz w:val="20"/>
              </w:rPr>
            </w:pPr>
            <w:r w:rsidRPr="005B6EC0">
              <w:rPr>
                <w:rFonts w:ascii="Arial Narrow" w:hAnsi="Arial Narrow"/>
                <w:b/>
                <w:sz w:val="20"/>
              </w:rPr>
              <w:fldChar w:fldCharType="begin">
                <w:ffData>
                  <w:name w:val="Controllo47"/>
                  <w:enabled/>
                  <w:calcOnExit w:val="0"/>
                  <w:checkBox>
                    <w:sizeAuto/>
                    <w:default w:val="0"/>
                  </w:checkBox>
                </w:ffData>
              </w:fldChar>
            </w:r>
            <w:r w:rsidR="00C32D3B" w:rsidRPr="005B6EC0">
              <w:rPr>
                <w:rFonts w:ascii="Arial Narrow" w:hAnsi="Arial Narrow"/>
                <w:b/>
                <w:sz w:val="20"/>
              </w:rPr>
              <w:instrText xml:space="preserve"> FORMCHECKBOX </w:instrText>
            </w:r>
            <w:r w:rsidR="00CD424A">
              <w:rPr>
                <w:rFonts w:ascii="Arial Narrow" w:hAnsi="Arial Narrow"/>
                <w:b/>
                <w:sz w:val="20"/>
              </w:rPr>
            </w:r>
            <w:r w:rsidR="00CD424A">
              <w:rPr>
                <w:rFonts w:ascii="Arial Narrow" w:hAnsi="Arial Narrow"/>
                <w:b/>
                <w:sz w:val="20"/>
              </w:rPr>
              <w:fldChar w:fldCharType="separate"/>
            </w:r>
            <w:r w:rsidRPr="005B6EC0">
              <w:rPr>
                <w:rFonts w:ascii="Arial Narrow" w:hAnsi="Arial Narrow"/>
                <w:b/>
                <w:sz w:val="20"/>
              </w:rPr>
              <w:fldChar w:fldCharType="end"/>
            </w:r>
            <w:r w:rsidR="00C32D3B" w:rsidRPr="005B6EC0">
              <w:rPr>
                <w:rFonts w:ascii="Arial Narrow" w:hAnsi="Arial Narrow"/>
                <w:b/>
                <w:sz w:val="20"/>
              </w:rPr>
              <w:t xml:space="preserve"> </w:t>
            </w:r>
            <w:r w:rsidR="00C32D3B" w:rsidRPr="005B6EC0">
              <w:rPr>
                <w:rFonts w:ascii="Arial Narrow" w:hAnsi="Arial Narrow"/>
                <w:sz w:val="20"/>
              </w:rPr>
              <w:t>dotata di un organo comune con potere di rappresentanza e di soggettività giuridica;</w:t>
            </w:r>
          </w:p>
          <w:p w14:paraId="1ABE18F7" w14:textId="77777777" w:rsidR="00C32D3B" w:rsidRPr="005B6EC0" w:rsidRDefault="009B08C4" w:rsidP="00C32D3B">
            <w:pPr>
              <w:pStyle w:val="Corpodeltesto2"/>
              <w:spacing w:line="240" w:lineRule="auto"/>
              <w:ind w:left="317" w:hanging="284"/>
              <w:jc w:val="both"/>
              <w:rPr>
                <w:rFonts w:ascii="Arial Narrow" w:hAnsi="Arial Narrow"/>
                <w:sz w:val="20"/>
              </w:rPr>
            </w:pPr>
            <w:r w:rsidRPr="005B6EC0">
              <w:rPr>
                <w:rFonts w:ascii="Arial Narrow" w:hAnsi="Arial Narrow"/>
                <w:sz w:val="20"/>
              </w:rPr>
              <w:fldChar w:fldCharType="begin">
                <w:ffData>
                  <w:name w:val="Controllo47"/>
                  <w:enabled/>
                  <w:calcOnExit w:val="0"/>
                  <w:checkBox>
                    <w:sizeAuto/>
                    <w:default w:val="0"/>
                  </w:checkBox>
                </w:ffData>
              </w:fldChar>
            </w:r>
            <w:r w:rsidR="00C32D3B" w:rsidRPr="005B6EC0">
              <w:rPr>
                <w:rFonts w:ascii="Arial Narrow" w:hAnsi="Arial Narrow"/>
                <w:sz w:val="20"/>
              </w:rPr>
              <w:instrText xml:space="preserve"> FORMCHECKBOX </w:instrText>
            </w:r>
            <w:r w:rsidR="00CD424A">
              <w:rPr>
                <w:rFonts w:ascii="Arial Narrow" w:hAnsi="Arial Narrow"/>
                <w:sz w:val="20"/>
              </w:rPr>
            </w:r>
            <w:r w:rsidR="00CD424A">
              <w:rPr>
                <w:rFonts w:ascii="Arial Narrow" w:hAnsi="Arial Narrow"/>
                <w:sz w:val="20"/>
              </w:rPr>
              <w:fldChar w:fldCharType="separate"/>
            </w:r>
            <w:r w:rsidRPr="005B6EC0">
              <w:rPr>
                <w:rFonts w:ascii="Arial Narrow" w:hAnsi="Arial Narrow"/>
                <w:sz w:val="20"/>
              </w:rPr>
              <w:fldChar w:fldCharType="end"/>
            </w:r>
            <w:r w:rsidR="00C32D3B" w:rsidRPr="005B6EC0">
              <w:rPr>
                <w:rFonts w:ascii="Arial Narrow" w:hAnsi="Arial Narrow"/>
                <w:sz w:val="20"/>
              </w:rPr>
              <w:t xml:space="preserve"> dotata di un organo comune con potere di rappresentanza ma priva di soggettività giuridica; </w:t>
            </w:r>
          </w:p>
          <w:p w14:paraId="09D07402" w14:textId="77777777" w:rsidR="00C32D3B" w:rsidRPr="005B6EC0" w:rsidRDefault="009B08C4" w:rsidP="00C32D3B">
            <w:pPr>
              <w:pStyle w:val="Corpodeltesto2"/>
              <w:spacing w:line="240" w:lineRule="auto"/>
              <w:ind w:left="317" w:hanging="284"/>
              <w:jc w:val="both"/>
              <w:rPr>
                <w:rFonts w:ascii="Arial Narrow" w:hAnsi="Arial Narrow"/>
                <w:b/>
                <w:sz w:val="20"/>
              </w:rPr>
            </w:pPr>
            <w:r w:rsidRPr="005B6EC0">
              <w:rPr>
                <w:rFonts w:ascii="Arial Narrow" w:hAnsi="Arial Narrow"/>
                <w:sz w:val="20"/>
              </w:rPr>
              <w:fldChar w:fldCharType="begin">
                <w:ffData>
                  <w:name w:val="Controllo47"/>
                  <w:enabled/>
                  <w:calcOnExit w:val="0"/>
                  <w:checkBox>
                    <w:sizeAuto/>
                    <w:default w:val="0"/>
                  </w:checkBox>
                </w:ffData>
              </w:fldChar>
            </w:r>
            <w:r w:rsidR="00C32D3B" w:rsidRPr="005B6EC0">
              <w:rPr>
                <w:rFonts w:ascii="Arial Narrow" w:hAnsi="Arial Narrow"/>
                <w:sz w:val="20"/>
              </w:rPr>
              <w:instrText xml:space="preserve"> FORMCHECKBOX </w:instrText>
            </w:r>
            <w:r w:rsidR="00CD424A">
              <w:rPr>
                <w:rFonts w:ascii="Arial Narrow" w:hAnsi="Arial Narrow"/>
                <w:sz w:val="20"/>
              </w:rPr>
            </w:r>
            <w:r w:rsidR="00CD424A">
              <w:rPr>
                <w:rFonts w:ascii="Arial Narrow" w:hAnsi="Arial Narrow"/>
                <w:sz w:val="20"/>
              </w:rPr>
              <w:fldChar w:fldCharType="separate"/>
            </w:r>
            <w:r w:rsidRPr="005B6EC0">
              <w:rPr>
                <w:rFonts w:ascii="Arial Narrow" w:hAnsi="Arial Narrow"/>
                <w:sz w:val="20"/>
              </w:rPr>
              <w:fldChar w:fldCharType="end"/>
            </w:r>
            <w:r w:rsidR="00C32D3B" w:rsidRPr="005B6EC0">
              <w:rPr>
                <w:rFonts w:ascii="Arial Narrow" w:hAnsi="Arial Narrow"/>
                <w:sz w:val="20"/>
              </w:rPr>
              <w:t xml:space="preserve"> dotata di un organo comune privo del potere di rappresentanza o se la rete è sprovvista di organo comune, ovvero, se l’organo comune è privo dei requisiti di qualificazione richiesti per assumere la veste di mandataria;</w:t>
            </w:r>
          </w:p>
        </w:tc>
      </w:tr>
      <w:tr w:rsidR="00C43E57" w:rsidRPr="005B6EC0" w14:paraId="76E8DB97" w14:textId="77777777" w:rsidTr="00C43E57">
        <w:trPr>
          <w:cantSplit/>
          <w:trHeight w:val="567"/>
        </w:trPr>
        <w:tc>
          <w:tcPr>
            <w:tcW w:w="531" w:type="dxa"/>
            <w:vAlign w:val="center"/>
          </w:tcPr>
          <w:p w14:paraId="48A24203" w14:textId="38C725EE" w:rsidR="00C43E57" w:rsidRPr="005B6EC0" w:rsidRDefault="00C43E57" w:rsidP="00F75F0C">
            <w:pPr>
              <w:pStyle w:val="Corpodeltesto2"/>
              <w:spacing w:line="240" w:lineRule="auto"/>
              <w:rPr>
                <w:rFonts w:ascii="Arial Narrow" w:hAnsi="Arial Narrow"/>
                <w:b/>
                <w:sz w:val="20"/>
              </w:rPr>
            </w:pPr>
            <w:r w:rsidRPr="005B6EC0">
              <w:rPr>
                <w:rFonts w:ascii="Arial Narrow" w:hAnsi="Arial Narrow"/>
                <w:b/>
                <w:sz w:val="20"/>
              </w:rPr>
              <w:fldChar w:fldCharType="begin">
                <w:ffData>
                  <w:name w:val="Controllo47"/>
                  <w:enabled/>
                  <w:calcOnExit w:val="0"/>
                  <w:checkBox>
                    <w:sizeAuto/>
                    <w:default w:val="0"/>
                  </w:checkBox>
                </w:ffData>
              </w:fldChar>
            </w:r>
            <w:r w:rsidRPr="005B6EC0">
              <w:rPr>
                <w:rFonts w:ascii="Arial Narrow" w:hAnsi="Arial Narrow"/>
                <w:b/>
                <w:sz w:val="20"/>
              </w:rPr>
              <w:instrText xml:space="preserve"> FORMCHECKBOX </w:instrText>
            </w:r>
            <w:r w:rsidR="00CD424A">
              <w:rPr>
                <w:rFonts w:ascii="Arial Narrow" w:hAnsi="Arial Narrow"/>
                <w:b/>
                <w:sz w:val="20"/>
              </w:rPr>
            </w:r>
            <w:r w:rsidR="00CD424A">
              <w:rPr>
                <w:rFonts w:ascii="Arial Narrow" w:hAnsi="Arial Narrow"/>
                <w:b/>
                <w:sz w:val="20"/>
              </w:rPr>
              <w:fldChar w:fldCharType="separate"/>
            </w:r>
            <w:r w:rsidRPr="005B6EC0">
              <w:rPr>
                <w:rFonts w:ascii="Arial Narrow" w:hAnsi="Arial Narrow"/>
                <w:b/>
                <w:sz w:val="20"/>
              </w:rPr>
              <w:fldChar w:fldCharType="end"/>
            </w:r>
          </w:p>
        </w:tc>
        <w:tc>
          <w:tcPr>
            <w:tcW w:w="9097" w:type="dxa"/>
            <w:vAlign w:val="center"/>
          </w:tcPr>
          <w:p w14:paraId="13CB3CD1" w14:textId="2AA01857" w:rsidR="00C43E57" w:rsidRPr="005B6EC0" w:rsidRDefault="00C43E57" w:rsidP="00C32D3B">
            <w:pPr>
              <w:pStyle w:val="Corpodeltesto2"/>
              <w:spacing w:line="240" w:lineRule="auto"/>
              <w:jc w:val="both"/>
              <w:rPr>
                <w:rFonts w:ascii="Arial Narrow" w:hAnsi="Arial Narrow"/>
                <w:b/>
                <w:sz w:val="20"/>
              </w:rPr>
            </w:pPr>
            <w:r w:rsidRPr="005B6EC0">
              <w:rPr>
                <w:rFonts w:ascii="Arial Narrow" w:hAnsi="Arial Narrow"/>
                <w:b/>
                <w:sz w:val="20"/>
              </w:rPr>
              <w:t xml:space="preserve">Cooptato </w:t>
            </w:r>
            <w:r w:rsidRPr="005B6EC0">
              <w:rPr>
                <w:rFonts w:ascii="Arial Narrow" w:hAnsi="Arial Narrow"/>
                <w:sz w:val="20"/>
              </w:rPr>
              <w:t>(Art. 92, co. 5 DPR 207/2010)</w:t>
            </w:r>
          </w:p>
        </w:tc>
      </w:tr>
      <w:tr w:rsidR="00E73447" w:rsidRPr="005B6EC0" w14:paraId="62F681F7" w14:textId="77777777" w:rsidTr="00C43E57">
        <w:trPr>
          <w:cantSplit/>
          <w:trHeight w:val="567"/>
        </w:trPr>
        <w:tc>
          <w:tcPr>
            <w:tcW w:w="531" w:type="dxa"/>
            <w:vAlign w:val="center"/>
          </w:tcPr>
          <w:p w14:paraId="0EC48D8D" w14:textId="3A161118" w:rsidR="00E73447" w:rsidRPr="005B6EC0" w:rsidRDefault="00E73447" w:rsidP="00E73447">
            <w:pPr>
              <w:pStyle w:val="Corpodeltesto2"/>
              <w:spacing w:line="240" w:lineRule="auto"/>
              <w:rPr>
                <w:rFonts w:ascii="Arial Narrow" w:hAnsi="Arial Narrow"/>
                <w:b/>
                <w:sz w:val="20"/>
              </w:rPr>
            </w:pPr>
            <w:r w:rsidRPr="005B6EC0">
              <w:rPr>
                <w:rFonts w:ascii="Arial Narrow" w:hAnsi="Arial Narrow"/>
                <w:b/>
                <w:sz w:val="20"/>
              </w:rPr>
              <w:lastRenderedPageBreak/>
              <w:fldChar w:fldCharType="begin">
                <w:ffData>
                  <w:name w:val=""/>
                  <w:enabled/>
                  <w:calcOnExit w:val="0"/>
                  <w:checkBox>
                    <w:sizeAuto/>
                    <w:default w:val="0"/>
                  </w:checkBox>
                </w:ffData>
              </w:fldChar>
            </w:r>
            <w:r w:rsidRPr="005B6EC0">
              <w:rPr>
                <w:rFonts w:ascii="Arial Narrow" w:hAnsi="Arial Narrow"/>
                <w:b/>
                <w:sz w:val="20"/>
              </w:rPr>
              <w:instrText>FORMCHECKBOX</w:instrText>
            </w:r>
            <w:r w:rsidR="00CD424A">
              <w:rPr>
                <w:rFonts w:ascii="Arial Narrow" w:hAnsi="Arial Narrow"/>
                <w:b/>
                <w:sz w:val="20"/>
              </w:rPr>
            </w:r>
            <w:r w:rsidR="00CD424A">
              <w:rPr>
                <w:rFonts w:ascii="Arial Narrow" w:hAnsi="Arial Narrow"/>
                <w:b/>
                <w:sz w:val="20"/>
              </w:rPr>
              <w:fldChar w:fldCharType="separate"/>
            </w:r>
            <w:bookmarkStart w:id="5" w:name="__Fieldmark__372_2206930617"/>
            <w:bookmarkEnd w:id="5"/>
            <w:r w:rsidRPr="005B6EC0">
              <w:rPr>
                <w:rFonts w:ascii="Arial Narrow" w:hAnsi="Arial Narrow"/>
                <w:b/>
                <w:sz w:val="20"/>
              </w:rPr>
              <w:fldChar w:fldCharType="end"/>
            </w:r>
          </w:p>
        </w:tc>
        <w:tc>
          <w:tcPr>
            <w:tcW w:w="9097" w:type="dxa"/>
            <w:vAlign w:val="center"/>
          </w:tcPr>
          <w:p w14:paraId="25770B3A" w14:textId="1E8D5227" w:rsidR="00E73447" w:rsidRPr="005B6EC0" w:rsidRDefault="00E73447" w:rsidP="00E73447">
            <w:pPr>
              <w:pStyle w:val="Corpodeltesto2"/>
              <w:spacing w:line="240" w:lineRule="auto"/>
              <w:rPr>
                <w:rFonts w:ascii="Arial Narrow" w:hAnsi="Arial Narrow"/>
                <w:sz w:val="20"/>
              </w:rPr>
            </w:pPr>
            <w:r w:rsidRPr="005B6EC0">
              <w:rPr>
                <w:rFonts w:ascii="Arial Narrow" w:hAnsi="Arial Narrow"/>
                <w:sz w:val="20"/>
              </w:rPr>
              <w:t>Operatore economico, ai sensi della Direttiva 2014/24UE.</w:t>
            </w:r>
            <w:r w:rsidR="00C76E78" w:rsidRPr="005B6EC0">
              <w:rPr>
                <w:rFonts w:ascii="Arial Narrow" w:hAnsi="Arial Narrow"/>
                <w:sz w:val="20"/>
              </w:rPr>
              <w:t xml:space="preserve"> </w:t>
            </w:r>
          </w:p>
        </w:tc>
      </w:tr>
    </w:tbl>
    <w:p w14:paraId="1C76EC5F" w14:textId="77777777" w:rsidR="00C32D3B" w:rsidRPr="005B6EC0" w:rsidRDefault="00C32D3B" w:rsidP="00C173A0">
      <w:pPr>
        <w:jc w:val="center"/>
        <w:rPr>
          <w:rFonts w:ascii="Arial Narrow" w:hAnsi="Arial Narrow"/>
          <w:color w:val="auto"/>
          <w:sz w:val="20"/>
        </w:rPr>
      </w:pPr>
    </w:p>
    <w:p w14:paraId="1956B2E2" w14:textId="77777777" w:rsidR="00B51A04" w:rsidRPr="005B6EC0" w:rsidRDefault="00B51A04" w:rsidP="00C173A0">
      <w:pPr>
        <w:jc w:val="center"/>
        <w:rPr>
          <w:rFonts w:ascii="Arial Narrow" w:hAnsi="Arial Narrow"/>
          <w:color w:val="auto"/>
          <w:sz w:val="20"/>
        </w:rPr>
      </w:pPr>
    </w:p>
    <w:p w14:paraId="211ED447" w14:textId="77777777" w:rsidR="00B86B3F" w:rsidRPr="005B6EC0" w:rsidRDefault="00B86B3F" w:rsidP="00B86B3F">
      <w:pPr>
        <w:jc w:val="center"/>
        <w:rPr>
          <w:rFonts w:ascii="Arial Narrow" w:hAnsi="Arial Narrow"/>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6"/>
        <w:gridCol w:w="7622"/>
      </w:tblGrid>
      <w:tr w:rsidR="00B86B3F" w:rsidRPr="005B6EC0" w14:paraId="249E8388" w14:textId="77777777" w:rsidTr="00120B5E">
        <w:tc>
          <w:tcPr>
            <w:tcW w:w="2006" w:type="dxa"/>
            <w:shd w:val="clear" w:color="auto" w:fill="FFFF00"/>
          </w:tcPr>
          <w:p w14:paraId="5950F672" w14:textId="77777777" w:rsidR="00B86B3F" w:rsidRPr="005B6EC0" w:rsidRDefault="00B86B3F" w:rsidP="002F143F">
            <w:pPr>
              <w:rPr>
                <w:rFonts w:ascii="Arial Narrow" w:hAnsi="Arial Narrow" w:cstheme="minorHAnsi"/>
                <w:b/>
                <w:sz w:val="20"/>
              </w:rPr>
            </w:pPr>
          </w:p>
          <w:p w14:paraId="120B49F6" w14:textId="77777777" w:rsidR="00B86B3F" w:rsidRPr="005B6EC0" w:rsidRDefault="00B86B3F" w:rsidP="002F143F">
            <w:pPr>
              <w:rPr>
                <w:rFonts w:ascii="Arial Narrow" w:hAnsi="Arial Narrow" w:cstheme="minorHAnsi"/>
                <w:b/>
                <w:sz w:val="20"/>
              </w:rPr>
            </w:pPr>
            <w:r w:rsidRPr="005B6EC0">
              <w:rPr>
                <w:rFonts w:ascii="Arial Narrow" w:hAnsi="Arial Narrow" w:cstheme="minorHAnsi"/>
                <w:b/>
                <w:sz w:val="20"/>
              </w:rPr>
              <w:t xml:space="preserve">SEZIONE A </w:t>
            </w:r>
          </w:p>
          <w:p w14:paraId="56210DF9" w14:textId="77777777" w:rsidR="00B86B3F" w:rsidRPr="005B6EC0" w:rsidRDefault="00B86B3F" w:rsidP="002F143F">
            <w:pPr>
              <w:rPr>
                <w:rFonts w:ascii="Arial Narrow" w:hAnsi="Arial Narrow" w:cstheme="minorHAnsi"/>
                <w:b/>
                <w:sz w:val="20"/>
              </w:rPr>
            </w:pPr>
          </w:p>
        </w:tc>
        <w:tc>
          <w:tcPr>
            <w:tcW w:w="7622" w:type="dxa"/>
          </w:tcPr>
          <w:p w14:paraId="4D21FEB8" w14:textId="77777777" w:rsidR="00B86B3F" w:rsidRPr="005B6EC0" w:rsidRDefault="00B86B3F" w:rsidP="002F143F">
            <w:pPr>
              <w:jc w:val="center"/>
              <w:rPr>
                <w:rFonts w:ascii="Arial Narrow" w:hAnsi="Arial Narrow" w:cstheme="minorHAnsi"/>
                <w:b/>
                <w:sz w:val="20"/>
              </w:rPr>
            </w:pPr>
          </w:p>
          <w:p w14:paraId="2C35BCF3" w14:textId="77777777" w:rsidR="00B86B3F" w:rsidRPr="005B6EC0" w:rsidRDefault="00B86B3F" w:rsidP="002F143F">
            <w:pPr>
              <w:rPr>
                <w:rFonts w:ascii="Arial Narrow" w:hAnsi="Arial Narrow" w:cstheme="minorHAnsi"/>
                <w:b/>
                <w:sz w:val="20"/>
              </w:rPr>
            </w:pPr>
            <w:r w:rsidRPr="005B6EC0">
              <w:rPr>
                <w:rFonts w:ascii="Arial Narrow" w:hAnsi="Arial Narrow" w:cstheme="minorHAnsi"/>
                <w:b/>
                <w:sz w:val="20"/>
              </w:rPr>
              <w:t xml:space="preserve">Domanda di partecipazione </w:t>
            </w:r>
            <w:r w:rsidRPr="005B6EC0">
              <w:rPr>
                <w:rFonts w:ascii="Arial Narrow" w:hAnsi="Arial Narrow" w:cstheme="minorHAnsi"/>
                <w:sz w:val="20"/>
              </w:rPr>
              <w:t>(soggetta ad imposta di bollo)</w:t>
            </w:r>
          </w:p>
        </w:tc>
      </w:tr>
    </w:tbl>
    <w:p w14:paraId="7028B64B" w14:textId="2B8BFF8E" w:rsidR="00B86B3F" w:rsidRPr="005B6EC0" w:rsidRDefault="00B86B3F" w:rsidP="00B86B3F">
      <w:pPr>
        <w:jc w:val="center"/>
        <w:rPr>
          <w:rFonts w:ascii="Arial Narrow" w:hAnsi="Arial Narrow"/>
          <w:b/>
          <w:sz w:val="20"/>
        </w:rPr>
      </w:pPr>
    </w:p>
    <w:p w14:paraId="37967023" w14:textId="66D2070D" w:rsidR="00EC635A" w:rsidRPr="005B6EC0" w:rsidRDefault="0038511D" w:rsidP="0038511D">
      <w:pPr>
        <w:pStyle w:val="Corpodeltesto21"/>
        <w:numPr>
          <w:ilvl w:val="0"/>
          <w:numId w:val="4"/>
        </w:numPr>
        <w:spacing w:line="240" w:lineRule="auto"/>
        <w:ind w:left="142" w:hanging="142"/>
        <w:rPr>
          <w:rFonts w:ascii="Arial Narrow" w:hAnsi="Arial Narrow" w:cstheme="minorHAnsi"/>
          <w:color w:val="auto"/>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CD424A">
        <w:rPr>
          <w:rFonts w:ascii="Arial Narrow" w:hAnsi="Arial Narrow" w:cs="Calibri"/>
          <w:b/>
          <w:sz w:val="20"/>
        </w:rPr>
      </w:r>
      <w:r w:rsidR="00CD424A">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SI</w:t>
      </w:r>
      <w:r w:rsidRPr="005B6EC0">
        <w:rPr>
          <w:rFonts w:ascii="Arial Narrow" w:hAnsi="Arial Narrow" w:cstheme="minorHAnsi"/>
          <w:b/>
          <w:sz w:val="20"/>
        </w:rPr>
        <w:t xml:space="preserve"> </w:t>
      </w:r>
      <w:r w:rsidR="00B86B3F" w:rsidRPr="005B6EC0">
        <w:rPr>
          <w:rFonts w:ascii="Arial Narrow" w:hAnsi="Arial Narrow" w:cstheme="minorHAnsi"/>
          <w:b/>
          <w:sz w:val="20"/>
        </w:rPr>
        <w:t xml:space="preserve">CHIEDE di partecipare alla gara in oggetto </w:t>
      </w:r>
    </w:p>
    <w:p w14:paraId="2158CE07" w14:textId="77777777" w:rsidR="00EC635A" w:rsidRPr="005B6EC0" w:rsidRDefault="00EC635A" w:rsidP="00C173A0">
      <w:pPr>
        <w:jc w:val="center"/>
        <w:rPr>
          <w:rFonts w:ascii="Arial Narrow" w:hAnsi="Arial Narrow" w:cstheme="minorHAnsi"/>
          <w:color w:val="auto"/>
          <w:sz w:val="20"/>
        </w:rPr>
      </w:pPr>
    </w:p>
    <w:p w14:paraId="4736E932" w14:textId="2329C0FB" w:rsidR="00C32D3B" w:rsidRPr="005B6EC0" w:rsidRDefault="00C32D3B" w:rsidP="00C173A0">
      <w:pPr>
        <w:jc w:val="center"/>
        <w:rPr>
          <w:rFonts w:ascii="Arial Narrow" w:hAnsi="Arial Narrow"/>
          <w:color w:val="auto"/>
          <w:sz w:val="20"/>
        </w:rPr>
      </w:pPr>
    </w:p>
    <w:tbl>
      <w:tblPr>
        <w:tblW w:w="9664" w:type="dxa"/>
        <w:tblInd w:w="-30" w:type="dxa"/>
        <w:tblLayout w:type="fixed"/>
        <w:tblCellMar>
          <w:left w:w="93" w:type="dxa"/>
        </w:tblCellMar>
        <w:tblLook w:val="0000" w:firstRow="0" w:lastRow="0" w:firstColumn="0" w:lastColumn="0" w:noHBand="0" w:noVBand="0"/>
      </w:tblPr>
      <w:tblGrid>
        <w:gridCol w:w="2093"/>
        <w:gridCol w:w="7571"/>
      </w:tblGrid>
      <w:tr w:rsidR="00C173A0" w:rsidRPr="005B6EC0" w14:paraId="161CF92D" w14:textId="77777777" w:rsidTr="001109D0">
        <w:tc>
          <w:tcPr>
            <w:tcW w:w="2093" w:type="dxa"/>
            <w:tcBorders>
              <w:top w:val="single" w:sz="4" w:space="0" w:color="00000A"/>
              <w:left w:val="single" w:sz="4" w:space="0" w:color="00000A"/>
              <w:bottom w:val="single" w:sz="4" w:space="0" w:color="00000A"/>
            </w:tcBorders>
            <w:shd w:val="clear" w:color="auto" w:fill="FFFF00"/>
          </w:tcPr>
          <w:p w14:paraId="209D059F" w14:textId="77777777" w:rsidR="00C173A0" w:rsidRPr="005B6EC0" w:rsidRDefault="00C173A0" w:rsidP="003337E4">
            <w:pPr>
              <w:snapToGrid w:val="0"/>
              <w:rPr>
                <w:rFonts w:ascii="Arial Narrow" w:hAnsi="Arial Narrow"/>
                <w:color w:val="auto"/>
                <w:sz w:val="20"/>
              </w:rPr>
            </w:pPr>
          </w:p>
          <w:p w14:paraId="42ED722A" w14:textId="0A670150" w:rsidR="00C173A0" w:rsidRPr="005B6EC0" w:rsidRDefault="00C173A0" w:rsidP="003337E4">
            <w:pPr>
              <w:rPr>
                <w:rFonts w:ascii="Arial Narrow" w:hAnsi="Arial Narrow" w:cstheme="minorHAnsi"/>
                <w:b/>
                <w:sz w:val="20"/>
              </w:rPr>
            </w:pPr>
            <w:r w:rsidRPr="00CD424A">
              <w:rPr>
                <w:rFonts w:ascii="Arial Narrow" w:hAnsi="Arial Narrow" w:cstheme="minorHAnsi"/>
                <w:b/>
                <w:sz w:val="20"/>
              </w:rPr>
              <w:t xml:space="preserve">SEZIONE </w:t>
            </w:r>
            <w:r w:rsidR="00B86B3F" w:rsidRPr="00CD424A">
              <w:rPr>
                <w:rFonts w:ascii="Arial Narrow" w:hAnsi="Arial Narrow" w:cstheme="minorHAnsi"/>
                <w:b/>
                <w:sz w:val="20"/>
              </w:rPr>
              <w:t>B</w:t>
            </w:r>
          </w:p>
          <w:p w14:paraId="2A418116" w14:textId="77777777" w:rsidR="00C173A0" w:rsidRPr="005B6EC0" w:rsidRDefault="00C173A0" w:rsidP="003337E4">
            <w:pPr>
              <w:rPr>
                <w:rFonts w:ascii="Arial Narrow" w:hAnsi="Arial Narrow"/>
                <w:sz w:val="20"/>
              </w:rPr>
            </w:pPr>
          </w:p>
        </w:tc>
        <w:tc>
          <w:tcPr>
            <w:tcW w:w="7571" w:type="dxa"/>
            <w:tcBorders>
              <w:top w:val="single" w:sz="4" w:space="0" w:color="00000A"/>
              <w:left w:val="single" w:sz="4" w:space="0" w:color="00000A"/>
              <w:bottom w:val="single" w:sz="4" w:space="0" w:color="00000A"/>
              <w:right w:val="single" w:sz="4" w:space="0" w:color="00000A"/>
            </w:tcBorders>
            <w:shd w:val="clear" w:color="auto" w:fill="FFFFFF"/>
          </w:tcPr>
          <w:p w14:paraId="2E01FBF0" w14:textId="77777777" w:rsidR="00C173A0" w:rsidRPr="005B6EC0" w:rsidRDefault="00C173A0" w:rsidP="003337E4">
            <w:pPr>
              <w:snapToGrid w:val="0"/>
              <w:jc w:val="center"/>
              <w:rPr>
                <w:rFonts w:ascii="Arial Narrow" w:hAnsi="Arial Narrow"/>
                <w:color w:val="auto"/>
                <w:sz w:val="20"/>
              </w:rPr>
            </w:pPr>
          </w:p>
          <w:p w14:paraId="1D2B02F4" w14:textId="77777777" w:rsidR="00C173A0" w:rsidRPr="005B6EC0" w:rsidRDefault="00C173A0" w:rsidP="003337E4">
            <w:pPr>
              <w:rPr>
                <w:rFonts w:ascii="Arial Narrow" w:hAnsi="Arial Narrow"/>
                <w:sz w:val="20"/>
              </w:rPr>
            </w:pPr>
            <w:r w:rsidRPr="005B6EC0">
              <w:rPr>
                <w:rFonts w:ascii="Arial Narrow" w:hAnsi="Arial Narrow"/>
                <w:b/>
                <w:color w:val="auto"/>
                <w:sz w:val="20"/>
              </w:rPr>
              <w:t xml:space="preserve">Dichiarazioni </w:t>
            </w:r>
          </w:p>
        </w:tc>
      </w:tr>
    </w:tbl>
    <w:p w14:paraId="708FDF1A" w14:textId="77777777" w:rsidR="00C173A0" w:rsidRPr="005B6EC0" w:rsidRDefault="00C173A0" w:rsidP="00C173A0">
      <w:pPr>
        <w:jc w:val="center"/>
        <w:rPr>
          <w:rFonts w:ascii="Arial Narrow" w:hAnsi="Arial Narrow"/>
          <w:b/>
          <w:color w:val="auto"/>
          <w:sz w:val="20"/>
        </w:rPr>
      </w:pPr>
    </w:p>
    <w:p w14:paraId="5A6EEBA5" w14:textId="77777777" w:rsidR="00C32D3B" w:rsidRPr="005B6EC0" w:rsidRDefault="00C32D3B" w:rsidP="00C173A0">
      <w:pPr>
        <w:jc w:val="center"/>
        <w:rPr>
          <w:rFonts w:ascii="Arial Narrow" w:hAnsi="Arial Narrow"/>
          <w:b/>
          <w:color w:val="auto"/>
          <w:sz w:val="20"/>
        </w:rPr>
      </w:pPr>
    </w:p>
    <w:p w14:paraId="6C52F4E0" w14:textId="454061D0" w:rsidR="00C173A0" w:rsidRDefault="0038511D" w:rsidP="0038511D">
      <w:pPr>
        <w:pStyle w:val="Corpodeltesto21"/>
        <w:spacing w:line="240" w:lineRule="auto"/>
        <w:ind w:left="720" w:hanging="720"/>
        <w:rPr>
          <w:rFonts w:ascii="Arial Narrow" w:hAnsi="Arial Narrow"/>
          <w:b/>
          <w:color w:val="auto"/>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CD424A">
        <w:rPr>
          <w:rFonts w:ascii="Arial Narrow" w:hAnsi="Arial Narrow" w:cs="Calibri"/>
          <w:b/>
          <w:sz w:val="20"/>
        </w:rPr>
      </w:r>
      <w:r w:rsidR="00CD424A">
        <w:rPr>
          <w:rFonts w:ascii="Arial Narrow" w:hAnsi="Arial Narrow" w:cs="Calibri"/>
          <w:b/>
          <w:sz w:val="20"/>
        </w:rPr>
        <w:fldChar w:fldCharType="separate"/>
      </w:r>
      <w:r w:rsidRPr="005B6EC0">
        <w:rPr>
          <w:rFonts w:ascii="Arial Narrow" w:hAnsi="Arial Narrow" w:cs="Calibri"/>
          <w:b/>
          <w:sz w:val="20"/>
        </w:rPr>
        <w:fldChar w:fldCharType="end"/>
      </w:r>
      <w:r>
        <w:rPr>
          <w:rFonts w:ascii="Arial Narrow" w:hAnsi="Arial Narrow" w:cs="Calibri"/>
          <w:b/>
          <w:sz w:val="20"/>
        </w:rPr>
        <w:t xml:space="preserve"> </w:t>
      </w:r>
      <w:r w:rsidRPr="005B6EC0">
        <w:rPr>
          <w:rFonts w:ascii="Arial Narrow" w:hAnsi="Arial Narrow"/>
          <w:b/>
          <w:color w:val="auto"/>
          <w:sz w:val="20"/>
        </w:rPr>
        <w:t xml:space="preserve"> </w:t>
      </w:r>
      <w:r w:rsidR="00C173A0" w:rsidRPr="005B6EC0">
        <w:rPr>
          <w:rFonts w:ascii="Arial Narrow" w:hAnsi="Arial Narrow"/>
          <w:b/>
          <w:color w:val="auto"/>
          <w:sz w:val="20"/>
        </w:rPr>
        <w:t>DICHIARA</w:t>
      </w:r>
      <w:r w:rsidR="00C173A0" w:rsidRPr="005B6EC0">
        <w:rPr>
          <w:rFonts w:ascii="Arial Narrow" w:hAnsi="Arial Narrow"/>
          <w:color w:val="auto"/>
          <w:sz w:val="20"/>
        </w:rPr>
        <w:t xml:space="preserve"> </w:t>
      </w:r>
      <w:r w:rsidR="00C173A0" w:rsidRPr="005B6EC0">
        <w:rPr>
          <w:rFonts w:ascii="Arial Narrow" w:hAnsi="Arial Narrow"/>
          <w:b/>
          <w:color w:val="auto"/>
          <w:sz w:val="20"/>
        </w:rPr>
        <w:t xml:space="preserve">ai sensi </w:t>
      </w:r>
      <w:r w:rsidR="003958DA" w:rsidRPr="005B6EC0">
        <w:rPr>
          <w:rFonts w:ascii="Arial Narrow" w:hAnsi="Arial Narrow"/>
          <w:b/>
          <w:color w:val="auto"/>
          <w:sz w:val="20"/>
        </w:rPr>
        <w:t>degli artt.  46 e 47 D.P.R.</w:t>
      </w:r>
      <w:r w:rsidR="00C173A0" w:rsidRPr="005B6EC0">
        <w:rPr>
          <w:rFonts w:ascii="Arial Narrow" w:hAnsi="Arial Narrow"/>
          <w:b/>
          <w:color w:val="auto"/>
          <w:sz w:val="20"/>
        </w:rPr>
        <w:t xml:space="preserve"> 28.12.2000 n°445:</w:t>
      </w:r>
    </w:p>
    <w:p w14:paraId="0EC6E37B" w14:textId="77777777" w:rsidR="00A341EB" w:rsidRPr="005B6EC0" w:rsidRDefault="00A341EB" w:rsidP="00A341EB">
      <w:pPr>
        <w:pStyle w:val="Corpodeltesto21"/>
        <w:spacing w:line="240" w:lineRule="auto"/>
        <w:ind w:left="360"/>
        <w:rPr>
          <w:rFonts w:ascii="Arial Narrow" w:hAnsi="Arial Narrow"/>
          <w:b/>
          <w:color w:val="auto"/>
          <w:sz w:val="20"/>
        </w:rPr>
      </w:pPr>
    </w:p>
    <w:p w14:paraId="458930B5" w14:textId="76ECBCF8" w:rsidR="00C173A0" w:rsidRPr="00D51F84" w:rsidRDefault="0038511D" w:rsidP="0038511D">
      <w:pPr>
        <w:pStyle w:val="Corpodeltesto21"/>
        <w:spacing w:line="240" w:lineRule="auto"/>
        <w:rPr>
          <w:rFonts w:ascii="Arial Narrow" w:hAnsi="Arial Narrow"/>
          <w:color w:val="auto"/>
          <w:sz w:val="22"/>
          <w:szCs w:val="22"/>
        </w:rPr>
      </w:pPr>
      <w:r>
        <w:rPr>
          <w:rFonts w:ascii="Arial Narrow" w:hAnsi="Arial Narrow"/>
          <w:color w:val="auto"/>
          <w:sz w:val="22"/>
          <w:szCs w:val="22"/>
        </w:rPr>
        <w:t>C</w:t>
      </w:r>
      <w:r w:rsidR="00A341EB" w:rsidRPr="00D51F84">
        <w:rPr>
          <w:rFonts w:ascii="Arial Narrow" w:hAnsi="Arial Narrow"/>
          <w:color w:val="auto"/>
          <w:sz w:val="22"/>
          <w:szCs w:val="22"/>
        </w:rPr>
        <w:t xml:space="preserve">he </w:t>
      </w:r>
      <w:r w:rsidR="00993AD4">
        <w:rPr>
          <w:rFonts w:ascii="Arial Narrow" w:hAnsi="Arial Narrow"/>
          <w:color w:val="auto"/>
          <w:sz w:val="22"/>
          <w:szCs w:val="22"/>
        </w:rPr>
        <w:t>quanto offerto</w:t>
      </w:r>
      <w:r w:rsidR="00A341EB" w:rsidRPr="00D51F84">
        <w:rPr>
          <w:rFonts w:ascii="Arial Narrow" w:hAnsi="Arial Narrow"/>
          <w:color w:val="auto"/>
          <w:sz w:val="22"/>
          <w:szCs w:val="22"/>
        </w:rPr>
        <w:t xml:space="preserve"> corrisponde</w:t>
      </w:r>
      <w:r w:rsidR="009657F9">
        <w:rPr>
          <w:rFonts w:ascii="Arial Narrow" w:hAnsi="Arial Narrow"/>
          <w:color w:val="auto"/>
          <w:sz w:val="22"/>
          <w:szCs w:val="22"/>
        </w:rPr>
        <w:t xml:space="preserve"> alle prescrizioni normative vigenti in materia di costruzione, sicurezza, omologazione ed esercizio al momento del collaudo non saranno apportate modifiche assemblaggi successivi al collaudo originale che alterino le caratteristiche tecniche o la conformità del bene.</w:t>
      </w:r>
    </w:p>
    <w:p w14:paraId="36700E91" w14:textId="77777777" w:rsidR="00A341EB" w:rsidRPr="00D51F84" w:rsidRDefault="00A341EB" w:rsidP="0038511D">
      <w:pPr>
        <w:pStyle w:val="Corpodeltesto21"/>
        <w:spacing w:line="240" w:lineRule="auto"/>
        <w:rPr>
          <w:rFonts w:ascii="Arial Narrow" w:hAnsi="Arial Narrow"/>
          <w:color w:val="auto"/>
          <w:sz w:val="20"/>
        </w:rPr>
      </w:pPr>
    </w:p>
    <w:p w14:paraId="3B1E68FE" w14:textId="77777777" w:rsidR="0019407D" w:rsidRPr="005B6EC0" w:rsidRDefault="0019407D" w:rsidP="00C173A0">
      <w:pPr>
        <w:pStyle w:val="Corpodeltesto21"/>
        <w:spacing w:line="240" w:lineRule="auto"/>
        <w:rPr>
          <w:rFonts w:ascii="Arial Narrow" w:hAnsi="Arial Narrow"/>
          <w:color w:val="auto"/>
          <w:sz w:val="20"/>
        </w:rPr>
      </w:pPr>
    </w:p>
    <w:p w14:paraId="18AEBEEE" w14:textId="77777777" w:rsidR="00C173A0" w:rsidRPr="005B6EC0" w:rsidRDefault="00C173A0" w:rsidP="00C173A0">
      <w:pPr>
        <w:jc w:val="center"/>
        <w:rPr>
          <w:rFonts w:ascii="Arial Narrow" w:hAnsi="Arial Narrow"/>
          <w:i/>
          <w:color w:val="auto"/>
          <w:sz w:val="20"/>
        </w:rPr>
      </w:pPr>
      <w:r w:rsidRPr="005B6EC0">
        <w:rPr>
          <w:rFonts w:ascii="Arial Narrow" w:hAnsi="Arial Narrow"/>
          <w:b/>
          <w:color w:val="auto"/>
          <w:sz w:val="20"/>
        </w:rPr>
        <w:t>&gt;&gt;&gt;&gt;&gt; ----------------- PARTE PRIMA ----------------- &lt;&lt;&lt;&lt;</w:t>
      </w:r>
    </w:p>
    <w:p w14:paraId="02DF5E19" w14:textId="77777777" w:rsidR="00C173A0" w:rsidRPr="005B6EC0" w:rsidRDefault="00C173A0" w:rsidP="00C173A0">
      <w:pPr>
        <w:pStyle w:val="Titolo3"/>
        <w:spacing w:line="240" w:lineRule="auto"/>
        <w:rPr>
          <w:rFonts w:ascii="Arial Narrow" w:hAnsi="Arial Narrow"/>
          <w:b w:val="0"/>
          <w:i/>
          <w:color w:val="auto"/>
          <w:sz w:val="20"/>
        </w:rPr>
      </w:pPr>
      <w:r w:rsidRPr="005B6EC0">
        <w:rPr>
          <w:rFonts w:ascii="Arial Narrow" w:hAnsi="Arial Narrow"/>
          <w:b w:val="0"/>
          <w:i/>
          <w:color w:val="auto"/>
          <w:sz w:val="20"/>
        </w:rPr>
        <w:t>(obbligatoria per tutti gli operatori ad integrazione delle dichiarazioni del DGUE)</w:t>
      </w:r>
    </w:p>
    <w:p w14:paraId="5B0FC5F2" w14:textId="16C3C9B8" w:rsidR="00B02D37" w:rsidRPr="005B6EC0" w:rsidRDefault="00B02D37" w:rsidP="00B02D37">
      <w:pPr>
        <w:pStyle w:val="Paragrafoelenco1"/>
        <w:tabs>
          <w:tab w:val="left" w:pos="284"/>
        </w:tabs>
        <w:ind w:left="0"/>
        <w:jc w:val="both"/>
        <w:rPr>
          <w:rFonts w:ascii="Arial Narrow" w:hAnsi="Arial Narrow"/>
          <w:sz w:val="20"/>
        </w:rPr>
      </w:pPr>
    </w:p>
    <w:p w14:paraId="13E101D4" w14:textId="77777777" w:rsidR="00EB5192" w:rsidRPr="005B6EC0" w:rsidRDefault="00EB5192" w:rsidP="00EB5192">
      <w:pPr>
        <w:pStyle w:val="Corpodeltesto2"/>
        <w:spacing w:line="240" w:lineRule="auto"/>
        <w:rPr>
          <w:rFonts w:ascii="Arial Narrow" w:hAnsi="Arial Narrow"/>
          <w:b/>
          <w:sz w:val="20"/>
        </w:rPr>
      </w:pPr>
    </w:p>
    <w:p w14:paraId="3A0FE0A8" w14:textId="218B8547" w:rsidR="00EB5192" w:rsidRPr="005B6EC0" w:rsidRDefault="00EB5192" w:rsidP="00EB5192">
      <w:pPr>
        <w:pStyle w:val="Paragrafoelenco1"/>
        <w:numPr>
          <w:ilvl w:val="0"/>
          <w:numId w:val="2"/>
        </w:numPr>
        <w:ind w:left="284" w:right="-285" w:hanging="284"/>
        <w:jc w:val="both"/>
        <w:rPr>
          <w:rFonts w:ascii="Arial Narrow" w:hAnsi="Arial Narrow"/>
          <w:color w:val="auto"/>
          <w:sz w:val="20"/>
        </w:rPr>
      </w:pPr>
      <w:r w:rsidRPr="005B6EC0">
        <w:rPr>
          <w:rFonts w:ascii="Arial Narrow" w:hAnsi="Arial Narrow"/>
          <w:color w:val="auto"/>
          <w:sz w:val="20"/>
        </w:rPr>
        <w:t xml:space="preserve">di applicare all’affidamento in parola il seguente CCNL ______________________________ con codice alfanumerico unico n. __________________________ </w:t>
      </w:r>
    </w:p>
    <w:p w14:paraId="0084A68D" w14:textId="77777777" w:rsidR="00EB5192" w:rsidRPr="005B6EC0" w:rsidRDefault="00EB5192" w:rsidP="00EB5192">
      <w:pPr>
        <w:pStyle w:val="Paragrafoelenco1"/>
        <w:ind w:left="284"/>
        <w:jc w:val="both"/>
        <w:rPr>
          <w:rFonts w:ascii="Arial Narrow" w:hAnsi="Arial Narrow"/>
          <w:color w:val="auto"/>
          <w:sz w:val="20"/>
        </w:rPr>
      </w:pPr>
    </w:p>
    <w:p w14:paraId="0729C90F" w14:textId="3EAFD852" w:rsidR="00B02D37" w:rsidRPr="005B6EC0" w:rsidRDefault="00B02D37" w:rsidP="00B02D37">
      <w:pPr>
        <w:pStyle w:val="Paragrafoelenco1"/>
        <w:numPr>
          <w:ilvl w:val="0"/>
          <w:numId w:val="2"/>
        </w:numPr>
        <w:ind w:left="284" w:hanging="284"/>
        <w:jc w:val="both"/>
        <w:rPr>
          <w:rFonts w:ascii="Arial Narrow" w:hAnsi="Arial Narrow"/>
          <w:color w:val="auto"/>
          <w:sz w:val="20"/>
        </w:rPr>
      </w:pPr>
      <w:r w:rsidRPr="005B6EC0">
        <w:rPr>
          <w:rFonts w:ascii="Arial Narrow" w:hAnsi="Arial Narrow"/>
          <w:color w:val="auto"/>
          <w:sz w:val="20"/>
        </w:rPr>
        <w:t>(</w:t>
      </w:r>
      <w:r w:rsidRPr="005B6EC0">
        <w:rPr>
          <w:rFonts w:ascii="Arial Narrow" w:hAnsi="Arial Narrow"/>
          <w:i/>
          <w:color w:val="auto"/>
          <w:sz w:val="20"/>
          <w:u w:val="single"/>
        </w:rPr>
        <w:t xml:space="preserve">art. </w:t>
      </w:r>
      <w:r w:rsidR="007A4AE9" w:rsidRPr="005B6EC0">
        <w:rPr>
          <w:rFonts w:ascii="Arial Narrow" w:hAnsi="Arial Narrow"/>
          <w:i/>
          <w:color w:val="auto"/>
          <w:sz w:val="20"/>
          <w:u w:val="single"/>
        </w:rPr>
        <w:t>98</w:t>
      </w:r>
      <w:r w:rsidRPr="005B6EC0">
        <w:rPr>
          <w:rFonts w:ascii="Arial Narrow" w:hAnsi="Arial Narrow"/>
          <w:i/>
          <w:color w:val="auto"/>
          <w:sz w:val="20"/>
          <w:u w:val="single"/>
        </w:rPr>
        <w:t xml:space="preserve">, comma </w:t>
      </w:r>
      <w:r w:rsidR="007A4AE9" w:rsidRPr="005B6EC0">
        <w:rPr>
          <w:rFonts w:ascii="Arial Narrow" w:hAnsi="Arial Narrow"/>
          <w:i/>
          <w:color w:val="auto"/>
          <w:sz w:val="20"/>
          <w:u w:val="single"/>
        </w:rPr>
        <w:t>3</w:t>
      </w:r>
      <w:r w:rsidRPr="005B6EC0">
        <w:rPr>
          <w:rFonts w:ascii="Arial Narrow" w:hAnsi="Arial Narrow"/>
          <w:i/>
          <w:color w:val="auto"/>
          <w:sz w:val="20"/>
          <w:u w:val="single"/>
        </w:rPr>
        <w:t xml:space="preserve">, lett. </w:t>
      </w:r>
      <w:r w:rsidR="007A4AE9" w:rsidRPr="005B6EC0">
        <w:rPr>
          <w:rFonts w:ascii="Arial Narrow" w:hAnsi="Arial Narrow"/>
          <w:i/>
          <w:color w:val="auto"/>
          <w:sz w:val="20"/>
          <w:u w:val="single"/>
        </w:rPr>
        <w:t>b)</w:t>
      </w:r>
      <w:r w:rsidRPr="005B6EC0">
        <w:rPr>
          <w:rFonts w:ascii="Arial Narrow" w:hAnsi="Arial Narrow"/>
          <w:color w:val="auto"/>
          <w:sz w:val="20"/>
          <w:u w:val="single"/>
        </w:rPr>
        <w:t xml:space="preserve"> </w:t>
      </w:r>
      <w:r w:rsidRPr="005B6EC0">
        <w:rPr>
          <w:rFonts w:ascii="Arial Narrow" w:hAnsi="Arial Narrow"/>
          <w:i/>
          <w:color w:val="auto"/>
          <w:sz w:val="20"/>
          <w:u w:val="single"/>
        </w:rPr>
        <w:t>del Codice</w:t>
      </w:r>
      <w:r w:rsidRPr="005B6EC0">
        <w:rPr>
          <w:rFonts w:ascii="Arial Narrow" w:hAnsi="Arial Narrow"/>
          <w:color w:val="auto"/>
          <w:sz w:val="20"/>
        </w:rPr>
        <w:t xml:space="preserve">) </w:t>
      </w:r>
    </w:p>
    <w:p w14:paraId="6912E664" w14:textId="77777777" w:rsidR="00B02D37" w:rsidRPr="005B6EC0" w:rsidRDefault="00B02D37" w:rsidP="00B02D37">
      <w:pPr>
        <w:pStyle w:val="Paragrafoelenco1"/>
        <w:ind w:left="0"/>
        <w:jc w:val="both"/>
        <w:rPr>
          <w:rFonts w:ascii="Arial Narrow" w:hAnsi="Arial Narrow"/>
          <w:color w:val="auto"/>
          <w:sz w:val="20"/>
        </w:rPr>
      </w:pPr>
    </w:p>
    <w:tbl>
      <w:tblPr>
        <w:tblStyle w:val="Grigliatabella"/>
        <w:tblW w:w="9242" w:type="dxa"/>
        <w:tblInd w:w="392" w:type="dxa"/>
        <w:tblLayout w:type="fixed"/>
        <w:tblLook w:val="04A0" w:firstRow="1" w:lastRow="0" w:firstColumn="1" w:lastColumn="0" w:noHBand="0" w:noVBand="1"/>
      </w:tblPr>
      <w:tblGrid>
        <w:gridCol w:w="5340"/>
        <w:gridCol w:w="2198"/>
        <w:gridCol w:w="1704"/>
      </w:tblGrid>
      <w:tr w:rsidR="00B02D37" w:rsidRPr="005B6EC0" w14:paraId="27AC35D8" w14:textId="77777777" w:rsidTr="001109D0">
        <w:trPr>
          <w:cantSplit/>
          <w:trHeight w:val="397"/>
        </w:trPr>
        <w:tc>
          <w:tcPr>
            <w:tcW w:w="5340" w:type="dxa"/>
            <w:shd w:val="clear" w:color="auto" w:fill="F2F2F2" w:themeFill="background1" w:themeFillShade="F2"/>
            <w:vAlign w:val="center"/>
          </w:tcPr>
          <w:p w14:paraId="151D6F09" w14:textId="07A4AFB5" w:rsidR="00B02D37" w:rsidRPr="005B6EC0" w:rsidRDefault="00B02D37" w:rsidP="00402C68">
            <w:pPr>
              <w:jc w:val="both"/>
              <w:rPr>
                <w:rFonts w:ascii="Arial Narrow" w:hAnsi="Arial Narrow"/>
                <w:b/>
                <w:bCs/>
                <w:spacing w:val="-4"/>
                <w:sz w:val="20"/>
              </w:rPr>
            </w:pPr>
            <w:r w:rsidRPr="005B6EC0">
              <w:rPr>
                <w:rFonts w:ascii="Arial Narrow" w:hAnsi="Arial Narrow" w:cs="Calibri"/>
                <w:b/>
                <w:spacing w:val="-4"/>
                <w:sz w:val="20"/>
              </w:rPr>
              <w:t xml:space="preserve">L'operatore economico si è reso colpevole delle fattispecie di cui </w:t>
            </w:r>
            <w:r w:rsidR="007A4AE9" w:rsidRPr="005B6EC0">
              <w:rPr>
                <w:rFonts w:ascii="Arial Narrow" w:hAnsi="Arial Narrow" w:cs="Calibri"/>
                <w:b/>
                <w:spacing w:val="-4"/>
                <w:sz w:val="20"/>
              </w:rPr>
              <w:t>all’art. 98</w:t>
            </w:r>
            <w:r w:rsidR="007A4AE9" w:rsidRPr="005B6EC0">
              <w:rPr>
                <w:rFonts w:ascii="Arial Narrow" w:hAnsi="Arial Narrow"/>
                <w:i/>
                <w:color w:val="auto"/>
                <w:sz w:val="20"/>
              </w:rPr>
              <w:t xml:space="preserve">, </w:t>
            </w:r>
            <w:r w:rsidR="007A4AE9" w:rsidRPr="005B6EC0">
              <w:rPr>
                <w:rFonts w:ascii="Arial Narrow" w:hAnsi="Arial Narrow" w:cs="Calibri"/>
                <w:b/>
                <w:spacing w:val="-4"/>
                <w:sz w:val="20"/>
              </w:rPr>
              <w:t>comma 3, lett. b) del Codice</w:t>
            </w:r>
            <w:r w:rsidRPr="005B6EC0">
              <w:rPr>
                <w:rFonts w:ascii="Arial Narrow" w:hAnsi="Arial Narrow" w:cs="Calibri"/>
                <w:b/>
                <w:spacing w:val="-4"/>
                <w:sz w:val="20"/>
              </w:rPr>
              <w:t>?</w:t>
            </w:r>
          </w:p>
        </w:tc>
        <w:tc>
          <w:tcPr>
            <w:tcW w:w="2198" w:type="dxa"/>
            <w:vAlign w:val="center"/>
          </w:tcPr>
          <w:p w14:paraId="2539648B" w14:textId="77777777" w:rsidR="00B02D37" w:rsidRPr="005B6EC0" w:rsidRDefault="00B02D37" w:rsidP="00402C68">
            <w:pPr>
              <w:spacing w:before="120"/>
              <w:jc w:val="center"/>
              <w:rPr>
                <w:rFonts w:ascii="Arial Narrow" w:hAnsi="Arial Narrow" w:cs="Calibri"/>
                <w:b/>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CD424A">
              <w:rPr>
                <w:rFonts w:ascii="Arial Narrow" w:hAnsi="Arial Narrow" w:cs="Calibri"/>
                <w:b/>
                <w:sz w:val="20"/>
              </w:rPr>
            </w:r>
            <w:r w:rsidR="00CD424A">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SI</w:t>
            </w:r>
          </w:p>
        </w:tc>
        <w:tc>
          <w:tcPr>
            <w:tcW w:w="1704" w:type="dxa"/>
            <w:vAlign w:val="center"/>
          </w:tcPr>
          <w:p w14:paraId="25D2EBC9" w14:textId="77777777" w:rsidR="00B02D37" w:rsidRPr="005B6EC0" w:rsidRDefault="00B02D37" w:rsidP="00402C68">
            <w:pPr>
              <w:spacing w:before="120"/>
              <w:jc w:val="center"/>
              <w:rPr>
                <w:rFonts w:ascii="Arial Narrow" w:hAnsi="Arial Narrow" w:cs="Calibri"/>
                <w:b/>
                <w:sz w:val="20"/>
              </w:rPr>
            </w:pPr>
            <w:r w:rsidRPr="005B6EC0">
              <w:rPr>
                <w:rFonts w:ascii="Arial Narrow" w:hAnsi="Arial Narrow" w:cs="Calibri"/>
                <w:b/>
                <w:sz w:val="20"/>
              </w:rPr>
              <w:fldChar w:fldCharType="begin">
                <w:ffData>
                  <w:name w:val="Controllo48"/>
                  <w:enabled/>
                  <w:calcOnExit w:val="0"/>
                  <w:checkBox>
                    <w:sizeAuto/>
                    <w:default w:val="0"/>
                  </w:checkBox>
                </w:ffData>
              </w:fldChar>
            </w:r>
            <w:r w:rsidRPr="005B6EC0">
              <w:rPr>
                <w:rFonts w:ascii="Arial Narrow" w:hAnsi="Arial Narrow" w:cs="Calibri"/>
                <w:b/>
                <w:sz w:val="20"/>
              </w:rPr>
              <w:instrText xml:space="preserve"> FORMCHECKBOX </w:instrText>
            </w:r>
            <w:r w:rsidR="00CD424A">
              <w:rPr>
                <w:rFonts w:ascii="Arial Narrow" w:hAnsi="Arial Narrow" w:cs="Calibri"/>
                <w:b/>
                <w:sz w:val="20"/>
              </w:rPr>
            </w:r>
            <w:r w:rsidR="00CD424A">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NO</w:t>
            </w:r>
          </w:p>
        </w:tc>
      </w:tr>
      <w:tr w:rsidR="00B02D37" w:rsidRPr="005B6EC0" w14:paraId="222C96D8" w14:textId="77777777" w:rsidTr="001109D0">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14:paraId="149A5F50" w14:textId="77777777" w:rsidR="00B02D37" w:rsidRPr="005B6EC0" w:rsidRDefault="00B02D37" w:rsidP="00402C68">
            <w:pPr>
              <w:autoSpaceDE w:val="0"/>
              <w:autoSpaceDN w:val="0"/>
              <w:adjustRightInd w:val="0"/>
              <w:jc w:val="both"/>
              <w:rPr>
                <w:rFonts w:ascii="Arial Narrow" w:hAnsi="Arial Narrow" w:cs="Calibri"/>
                <w:b/>
                <w:sz w:val="20"/>
              </w:rPr>
            </w:pPr>
            <w:r w:rsidRPr="005B6EC0">
              <w:rPr>
                <w:rFonts w:ascii="Arial Narrow" w:hAnsi="Arial Narrow" w:cs="Calibri"/>
                <w:b/>
                <w:sz w:val="20"/>
              </w:rPr>
              <w:t>In caso affermativo fornire informazioni dettagliate, specificando nel dettaglio la sanzione ricevuta e la data in cui è stata comminata:</w:t>
            </w:r>
          </w:p>
        </w:tc>
        <w:tc>
          <w:tcPr>
            <w:tcW w:w="3902" w:type="dxa"/>
            <w:gridSpan w:val="2"/>
            <w:tcBorders>
              <w:top w:val="dotted" w:sz="4" w:space="0" w:color="auto"/>
              <w:bottom w:val="dotted" w:sz="4" w:space="0" w:color="auto"/>
            </w:tcBorders>
            <w:vAlign w:val="center"/>
          </w:tcPr>
          <w:p w14:paraId="01472A40" w14:textId="77777777" w:rsidR="00B02D37" w:rsidRPr="005B6EC0" w:rsidRDefault="00B02D37" w:rsidP="00402C68">
            <w:pPr>
              <w:jc w:val="center"/>
              <w:rPr>
                <w:rFonts w:ascii="Arial Narrow" w:hAnsi="Arial Narrow" w:cs="Calibri"/>
                <w:b/>
                <w:sz w:val="20"/>
              </w:rPr>
            </w:pPr>
          </w:p>
        </w:tc>
      </w:tr>
      <w:tr w:rsidR="00B02D37" w:rsidRPr="005B6EC0" w14:paraId="759C199D" w14:textId="77777777" w:rsidTr="001109D0">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14:paraId="23A39BC9" w14:textId="77777777" w:rsidR="00B02D37" w:rsidRPr="005B6EC0" w:rsidRDefault="00B02D37" w:rsidP="00402C68">
            <w:pPr>
              <w:jc w:val="both"/>
              <w:rPr>
                <w:rFonts w:ascii="Arial Narrow" w:hAnsi="Arial Narrow"/>
                <w:b/>
                <w:bCs/>
                <w:sz w:val="20"/>
              </w:rPr>
            </w:pPr>
            <w:r w:rsidRPr="005B6EC0">
              <w:rPr>
                <w:rFonts w:ascii="Arial Narrow" w:hAnsi="Arial Narrow" w:cs="Calibri"/>
                <w:b/>
                <w:sz w:val="20"/>
              </w:rPr>
              <w:t>In caso affermativo, ha adottato misure di autodisciplina?</w:t>
            </w:r>
          </w:p>
        </w:tc>
        <w:tc>
          <w:tcPr>
            <w:tcW w:w="2198" w:type="dxa"/>
            <w:tcBorders>
              <w:top w:val="dotted" w:sz="4" w:space="0" w:color="auto"/>
              <w:bottom w:val="dotted" w:sz="4" w:space="0" w:color="auto"/>
              <w:right w:val="nil"/>
            </w:tcBorders>
            <w:vAlign w:val="center"/>
          </w:tcPr>
          <w:p w14:paraId="569C3FA7"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CD424A">
              <w:rPr>
                <w:rFonts w:ascii="Arial Narrow" w:hAnsi="Arial Narrow" w:cs="Calibri"/>
                <w:b/>
                <w:sz w:val="20"/>
              </w:rPr>
            </w:r>
            <w:r w:rsidR="00CD424A">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SI</w:t>
            </w:r>
          </w:p>
        </w:tc>
        <w:tc>
          <w:tcPr>
            <w:tcW w:w="1704" w:type="dxa"/>
            <w:tcBorders>
              <w:top w:val="dotted" w:sz="4" w:space="0" w:color="auto"/>
              <w:left w:val="nil"/>
              <w:bottom w:val="dotted" w:sz="4" w:space="0" w:color="auto"/>
            </w:tcBorders>
            <w:vAlign w:val="center"/>
          </w:tcPr>
          <w:p w14:paraId="4342D2C1"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8"/>
                  <w:enabled/>
                  <w:calcOnExit w:val="0"/>
                  <w:checkBox>
                    <w:sizeAuto/>
                    <w:default w:val="0"/>
                  </w:checkBox>
                </w:ffData>
              </w:fldChar>
            </w:r>
            <w:r w:rsidRPr="005B6EC0">
              <w:rPr>
                <w:rFonts w:ascii="Arial Narrow" w:hAnsi="Arial Narrow" w:cs="Calibri"/>
                <w:b/>
                <w:sz w:val="20"/>
              </w:rPr>
              <w:instrText xml:space="preserve"> FORMCHECKBOX </w:instrText>
            </w:r>
            <w:r w:rsidR="00CD424A">
              <w:rPr>
                <w:rFonts w:ascii="Arial Narrow" w:hAnsi="Arial Narrow" w:cs="Calibri"/>
                <w:b/>
                <w:sz w:val="20"/>
              </w:rPr>
            </w:r>
            <w:r w:rsidR="00CD424A">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NO</w:t>
            </w:r>
          </w:p>
        </w:tc>
      </w:tr>
      <w:tr w:rsidR="00B02D37" w:rsidRPr="005B6EC0" w14:paraId="4E437565" w14:textId="77777777" w:rsidTr="001109D0">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008FA4A2" w14:textId="77777777" w:rsidR="00B02D37" w:rsidRPr="005B6EC0" w:rsidRDefault="00B02D37" w:rsidP="00402C68">
            <w:pPr>
              <w:rPr>
                <w:rFonts w:ascii="Arial Narrow" w:hAnsi="Arial Narrow" w:cs="Calibri"/>
                <w:b/>
                <w:sz w:val="20"/>
              </w:rPr>
            </w:pPr>
            <w:r w:rsidRPr="005B6EC0">
              <w:rPr>
                <w:rFonts w:ascii="Arial Narrow" w:hAnsi="Arial Narrow" w:cs="Calibri"/>
                <w:b/>
                <w:sz w:val="20"/>
              </w:rPr>
              <w:t>In caso affermativo, indicare:</w:t>
            </w:r>
          </w:p>
        </w:tc>
        <w:tc>
          <w:tcPr>
            <w:tcW w:w="3902" w:type="dxa"/>
            <w:gridSpan w:val="2"/>
            <w:tcBorders>
              <w:top w:val="dotted" w:sz="4" w:space="0" w:color="auto"/>
              <w:bottom w:val="dotted" w:sz="4" w:space="0" w:color="auto"/>
            </w:tcBorders>
            <w:vAlign w:val="center"/>
          </w:tcPr>
          <w:p w14:paraId="21AB936D" w14:textId="77777777" w:rsidR="00B02D37" w:rsidRPr="005B6EC0" w:rsidRDefault="00B02D37" w:rsidP="00402C68">
            <w:pPr>
              <w:rPr>
                <w:rFonts w:ascii="Arial Narrow" w:hAnsi="Arial Narrow" w:cs="Calibri"/>
                <w:b/>
                <w:sz w:val="20"/>
              </w:rPr>
            </w:pPr>
          </w:p>
        </w:tc>
      </w:tr>
      <w:tr w:rsidR="00B02D37" w:rsidRPr="005B6EC0" w14:paraId="5A1A7085" w14:textId="77777777" w:rsidTr="001109D0">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0CFB7CE6" w14:textId="77777777" w:rsidR="00B02D37" w:rsidRPr="005B6EC0" w:rsidRDefault="00B02D37" w:rsidP="00402C68">
            <w:pPr>
              <w:ind w:left="254" w:hanging="254"/>
              <w:rPr>
                <w:rFonts w:ascii="Arial Narrow" w:hAnsi="Arial Narrow" w:cs="Calibri"/>
                <w:sz w:val="20"/>
              </w:rPr>
            </w:pPr>
            <w:r w:rsidRPr="005B6EC0">
              <w:rPr>
                <w:rFonts w:ascii="Arial Narrow" w:hAnsi="Arial Narrow" w:cs="Calibri"/>
                <w:sz w:val="20"/>
              </w:rPr>
              <w:t>1) L’operatore economico:</w:t>
            </w:r>
          </w:p>
        </w:tc>
        <w:tc>
          <w:tcPr>
            <w:tcW w:w="3902" w:type="dxa"/>
            <w:gridSpan w:val="2"/>
            <w:tcBorders>
              <w:top w:val="dotted" w:sz="4" w:space="0" w:color="auto"/>
              <w:bottom w:val="dotted" w:sz="4" w:space="0" w:color="auto"/>
            </w:tcBorders>
            <w:vAlign w:val="center"/>
          </w:tcPr>
          <w:p w14:paraId="26F32D37" w14:textId="77777777" w:rsidR="00B02D37" w:rsidRPr="005B6EC0" w:rsidRDefault="00B02D37" w:rsidP="00402C68">
            <w:pPr>
              <w:jc w:val="center"/>
              <w:rPr>
                <w:rFonts w:ascii="Arial Narrow" w:hAnsi="Arial Narrow" w:cs="Calibri"/>
                <w:b/>
                <w:sz w:val="20"/>
              </w:rPr>
            </w:pPr>
          </w:p>
        </w:tc>
      </w:tr>
      <w:tr w:rsidR="00B02D37" w:rsidRPr="005B6EC0" w14:paraId="6C0B8AAA" w14:textId="77777777" w:rsidTr="001109D0">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435B7A7A" w14:textId="77777777" w:rsidR="00B02D37" w:rsidRPr="005B6EC0" w:rsidRDefault="00B02D37" w:rsidP="00402C68">
            <w:pPr>
              <w:ind w:left="537" w:hanging="283"/>
              <w:rPr>
                <w:rFonts w:ascii="Arial Narrow" w:hAnsi="Arial Narrow" w:cs="Calibri"/>
                <w:sz w:val="20"/>
              </w:rPr>
            </w:pPr>
            <w:r w:rsidRPr="005B6EC0">
              <w:rPr>
                <w:rFonts w:ascii="Arial Narrow" w:hAnsi="Arial Narrow" w:cs="Calibri"/>
                <w:sz w:val="20"/>
              </w:rPr>
              <w:t>-</w:t>
            </w:r>
            <w:r w:rsidRPr="005B6EC0">
              <w:rPr>
                <w:rFonts w:ascii="Arial Narrow" w:hAnsi="Arial Narrow" w:cs="Calibri"/>
                <w:sz w:val="20"/>
              </w:rPr>
              <w:tab/>
              <w:t>ha risarcito interamente il danno?</w:t>
            </w:r>
          </w:p>
        </w:tc>
        <w:tc>
          <w:tcPr>
            <w:tcW w:w="2198" w:type="dxa"/>
            <w:tcBorders>
              <w:top w:val="dotted" w:sz="4" w:space="0" w:color="auto"/>
              <w:bottom w:val="dotted" w:sz="4" w:space="0" w:color="auto"/>
              <w:right w:val="nil"/>
            </w:tcBorders>
            <w:vAlign w:val="center"/>
          </w:tcPr>
          <w:p w14:paraId="27768432"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CD424A">
              <w:rPr>
                <w:rFonts w:ascii="Arial Narrow" w:hAnsi="Arial Narrow" w:cs="Calibri"/>
                <w:b/>
                <w:sz w:val="20"/>
              </w:rPr>
            </w:r>
            <w:r w:rsidR="00CD424A">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SI</w:t>
            </w:r>
          </w:p>
        </w:tc>
        <w:tc>
          <w:tcPr>
            <w:tcW w:w="1704" w:type="dxa"/>
            <w:tcBorders>
              <w:top w:val="dotted" w:sz="4" w:space="0" w:color="auto"/>
              <w:left w:val="nil"/>
              <w:bottom w:val="dotted" w:sz="4" w:space="0" w:color="auto"/>
            </w:tcBorders>
            <w:vAlign w:val="center"/>
          </w:tcPr>
          <w:p w14:paraId="08BA3EE5"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8"/>
                  <w:enabled/>
                  <w:calcOnExit w:val="0"/>
                  <w:checkBox>
                    <w:sizeAuto/>
                    <w:default w:val="0"/>
                  </w:checkBox>
                </w:ffData>
              </w:fldChar>
            </w:r>
            <w:r w:rsidRPr="005B6EC0">
              <w:rPr>
                <w:rFonts w:ascii="Arial Narrow" w:hAnsi="Arial Narrow" w:cs="Calibri"/>
                <w:b/>
                <w:sz w:val="20"/>
              </w:rPr>
              <w:instrText xml:space="preserve"> FORMCHECKBOX </w:instrText>
            </w:r>
            <w:r w:rsidR="00CD424A">
              <w:rPr>
                <w:rFonts w:ascii="Arial Narrow" w:hAnsi="Arial Narrow" w:cs="Calibri"/>
                <w:b/>
                <w:sz w:val="20"/>
              </w:rPr>
            </w:r>
            <w:r w:rsidR="00CD424A">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NO</w:t>
            </w:r>
          </w:p>
        </w:tc>
      </w:tr>
      <w:tr w:rsidR="00B02D37" w:rsidRPr="005B6EC0" w14:paraId="09F8253D" w14:textId="77777777" w:rsidTr="001109D0">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11D393CC" w14:textId="77777777" w:rsidR="00B02D37" w:rsidRPr="005B6EC0" w:rsidRDefault="00B02D37" w:rsidP="00402C68">
            <w:pPr>
              <w:ind w:left="537" w:hanging="283"/>
              <w:rPr>
                <w:rFonts w:ascii="Arial Narrow" w:hAnsi="Arial Narrow" w:cs="Calibri"/>
                <w:sz w:val="20"/>
              </w:rPr>
            </w:pPr>
            <w:r w:rsidRPr="005B6EC0">
              <w:rPr>
                <w:rFonts w:ascii="Arial Narrow" w:hAnsi="Arial Narrow" w:cs="Calibri"/>
                <w:sz w:val="20"/>
              </w:rPr>
              <w:t>-</w:t>
            </w:r>
            <w:r w:rsidRPr="005B6EC0">
              <w:rPr>
                <w:rFonts w:ascii="Arial Narrow" w:hAnsi="Arial Narrow" w:cs="Calibri"/>
                <w:sz w:val="20"/>
              </w:rPr>
              <w:tab/>
              <w:t>si è impegnato formalmente a risarcire il danno?</w:t>
            </w:r>
          </w:p>
        </w:tc>
        <w:tc>
          <w:tcPr>
            <w:tcW w:w="2198" w:type="dxa"/>
            <w:tcBorders>
              <w:top w:val="dotted" w:sz="4" w:space="0" w:color="auto"/>
              <w:bottom w:val="dotted" w:sz="4" w:space="0" w:color="auto"/>
              <w:right w:val="nil"/>
            </w:tcBorders>
            <w:vAlign w:val="center"/>
          </w:tcPr>
          <w:p w14:paraId="7CD9AC48"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CD424A">
              <w:rPr>
                <w:rFonts w:ascii="Arial Narrow" w:hAnsi="Arial Narrow" w:cs="Calibri"/>
                <w:b/>
                <w:sz w:val="20"/>
              </w:rPr>
            </w:r>
            <w:r w:rsidR="00CD424A">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SI</w:t>
            </w:r>
          </w:p>
        </w:tc>
        <w:tc>
          <w:tcPr>
            <w:tcW w:w="1704" w:type="dxa"/>
            <w:tcBorders>
              <w:top w:val="dotted" w:sz="4" w:space="0" w:color="auto"/>
              <w:left w:val="nil"/>
              <w:bottom w:val="dotted" w:sz="4" w:space="0" w:color="auto"/>
            </w:tcBorders>
            <w:vAlign w:val="center"/>
          </w:tcPr>
          <w:p w14:paraId="45B348AE"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8"/>
                  <w:enabled/>
                  <w:calcOnExit w:val="0"/>
                  <w:checkBox>
                    <w:sizeAuto/>
                    <w:default w:val="0"/>
                  </w:checkBox>
                </w:ffData>
              </w:fldChar>
            </w:r>
            <w:r w:rsidRPr="005B6EC0">
              <w:rPr>
                <w:rFonts w:ascii="Arial Narrow" w:hAnsi="Arial Narrow" w:cs="Calibri"/>
                <w:b/>
                <w:sz w:val="20"/>
              </w:rPr>
              <w:instrText xml:space="preserve"> FORMCHECKBOX </w:instrText>
            </w:r>
            <w:r w:rsidR="00CD424A">
              <w:rPr>
                <w:rFonts w:ascii="Arial Narrow" w:hAnsi="Arial Narrow" w:cs="Calibri"/>
                <w:b/>
                <w:sz w:val="20"/>
              </w:rPr>
            </w:r>
            <w:r w:rsidR="00CD424A">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NO</w:t>
            </w:r>
          </w:p>
        </w:tc>
      </w:tr>
      <w:tr w:rsidR="00B02D37" w:rsidRPr="005B6EC0" w14:paraId="0C2B7105" w14:textId="77777777" w:rsidTr="001109D0">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0FB94977" w14:textId="77777777" w:rsidR="00B02D37" w:rsidRPr="005B6EC0" w:rsidRDefault="00B02D37" w:rsidP="00402C68">
            <w:pPr>
              <w:ind w:left="254" w:hanging="254"/>
              <w:rPr>
                <w:rFonts w:ascii="Arial Narrow" w:hAnsi="Arial Narrow" w:cs="Calibri"/>
                <w:sz w:val="20"/>
              </w:rPr>
            </w:pPr>
            <w:r w:rsidRPr="005B6EC0">
              <w:rPr>
                <w:rFonts w:ascii="Arial Narrow" w:hAnsi="Arial Narrow" w:cs="Calibri"/>
                <w:sz w:val="20"/>
              </w:rPr>
              <w:t>2)</w:t>
            </w:r>
            <w:r w:rsidRPr="005B6EC0">
              <w:rPr>
                <w:rFonts w:ascii="Arial Narrow" w:hAnsi="Arial Narrow" w:cs="Calibri"/>
                <w:sz w:val="20"/>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14:paraId="52440577" w14:textId="77777777" w:rsidR="00B02D37" w:rsidRPr="005B6EC0" w:rsidRDefault="00B02D37" w:rsidP="00402C68">
            <w:pPr>
              <w:spacing w:before="120"/>
              <w:jc w:val="center"/>
              <w:rPr>
                <w:rFonts w:ascii="Arial Narrow" w:hAnsi="Arial Narrow" w:cs="Calibri"/>
                <w:b/>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CD424A">
              <w:rPr>
                <w:rFonts w:ascii="Arial Narrow" w:hAnsi="Arial Narrow" w:cs="Calibri"/>
                <w:b/>
                <w:sz w:val="20"/>
              </w:rPr>
            </w:r>
            <w:r w:rsidR="00CD424A">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SI</w:t>
            </w:r>
          </w:p>
        </w:tc>
        <w:tc>
          <w:tcPr>
            <w:tcW w:w="1704" w:type="dxa"/>
            <w:tcBorders>
              <w:top w:val="dotted" w:sz="4" w:space="0" w:color="auto"/>
              <w:left w:val="nil"/>
              <w:bottom w:val="dotted" w:sz="4" w:space="0" w:color="auto"/>
            </w:tcBorders>
          </w:tcPr>
          <w:p w14:paraId="169278A8" w14:textId="77777777" w:rsidR="00B02D37" w:rsidRPr="005B6EC0" w:rsidRDefault="00B02D37" w:rsidP="00402C68">
            <w:pPr>
              <w:spacing w:before="120"/>
              <w:jc w:val="center"/>
              <w:rPr>
                <w:rFonts w:ascii="Arial Narrow" w:hAnsi="Arial Narrow" w:cs="Calibri"/>
                <w:b/>
                <w:sz w:val="20"/>
              </w:rPr>
            </w:pPr>
            <w:r w:rsidRPr="005B6EC0">
              <w:rPr>
                <w:rFonts w:ascii="Arial Narrow" w:hAnsi="Arial Narrow" w:cs="Calibri"/>
                <w:b/>
                <w:sz w:val="20"/>
              </w:rPr>
              <w:fldChar w:fldCharType="begin">
                <w:ffData>
                  <w:name w:val="Controllo48"/>
                  <w:enabled/>
                  <w:calcOnExit w:val="0"/>
                  <w:checkBox>
                    <w:sizeAuto/>
                    <w:default w:val="0"/>
                  </w:checkBox>
                </w:ffData>
              </w:fldChar>
            </w:r>
            <w:r w:rsidRPr="005B6EC0">
              <w:rPr>
                <w:rFonts w:ascii="Arial Narrow" w:hAnsi="Arial Narrow" w:cs="Calibri"/>
                <w:b/>
                <w:sz w:val="20"/>
              </w:rPr>
              <w:instrText xml:space="preserve"> FORMCHECKBOX </w:instrText>
            </w:r>
            <w:r w:rsidR="00CD424A">
              <w:rPr>
                <w:rFonts w:ascii="Arial Narrow" w:hAnsi="Arial Narrow" w:cs="Calibri"/>
                <w:b/>
                <w:sz w:val="20"/>
              </w:rPr>
            </w:r>
            <w:r w:rsidR="00CD424A">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NO</w:t>
            </w:r>
          </w:p>
        </w:tc>
      </w:tr>
      <w:tr w:rsidR="00B02D37" w:rsidRPr="005B6EC0" w14:paraId="2A82D1F0" w14:textId="77777777" w:rsidTr="001109D0">
        <w:trPr>
          <w:cantSplit/>
          <w:trHeight w:val="397"/>
        </w:trPr>
        <w:tc>
          <w:tcPr>
            <w:tcW w:w="5340" w:type="dxa"/>
            <w:tcBorders>
              <w:top w:val="dotted" w:sz="4" w:space="0" w:color="auto"/>
            </w:tcBorders>
            <w:shd w:val="clear" w:color="auto" w:fill="F2F2F2" w:themeFill="background1" w:themeFillShade="F2"/>
            <w:vAlign w:val="center"/>
          </w:tcPr>
          <w:p w14:paraId="799B71D4" w14:textId="77777777" w:rsidR="00B02D37" w:rsidRPr="005B6EC0" w:rsidRDefault="00B02D37" w:rsidP="00402C68">
            <w:pPr>
              <w:jc w:val="both"/>
              <w:rPr>
                <w:rFonts w:ascii="Arial Narrow" w:hAnsi="Arial Narrow" w:cs="Calibri"/>
                <w:sz w:val="20"/>
              </w:rPr>
            </w:pPr>
            <w:r w:rsidRPr="005B6EC0">
              <w:rPr>
                <w:rFonts w:ascii="Arial Narrow" w:hAnsi="Arial Narrow" w:cs="Calibri"/>
                <w:sz w:val="20"/>
              </w:rPr>
              <w:t>In caso affermativo elencare la documentazione pertinente e, se disponibile elettronicamente, indicare: (indirizzo web, autorità o organismo di emanazione, riferimento preciso della documentazione):</w:t>
            </w:r>
          </w:p>
        </w:tc>
        <w:tc>
          <w:tcPr>
            <w:tcW w:w="3902" w:type="dxa"/>
            <w:gridSpan w:val="2"/>
            <w:tcBorders>
              <w:top w:val="dotted" w:sz="4" w:space="0" w:color="auto"/>
            </w:tcBorders>
            <w:vAlign w:val="center"/>
          </w:tcPr>
          <w:p w14:paraId="5B6AC7E0" w14:textId="77777777" w:rsidR="00B02D37" w:rsidRPr="005B6EC0" w:rsidRDefault="00B02D37" w:rsidP="00402C68">
            <w:pPr>
              <w:spacing w:before="120" w:after="120"/>
              <w:rPr>
                <w:rFonts w:ascii="Arial Narrow" w:hAnsi="Arial Narrow" w:cs="Calibri"/>
                <w:b/>
                <w:sz w:val="20"/>
              </w:rPr>
            </w:pPr>
          </w:p>
        </w:tc>
      </w:tr>
    </w:tbl>
    <w:p w14:paraId="77BCBDCC" w14:textId="77777777" w:rsidR="00B02D37" w:rsidRPr="005B6EC0" w:rsidRDefault="00B02D37" w:rsidP="00B02D37">
      <w:pPr>
        <w:pStyle w:val="Paragrafoelenco1"/>
        <w:ind w:left="0"/>
        <w:jc w:val="both"/>
        <w:rPr>
          <w:rFonts w:ascii="Arial Narrow" w:hAnsi="Arial Narrow"/>
          <w:color w:val="auto"/>
          <w:sz w:val="20"/>
        </w:rPr>
      </w:pPr>
    </w:p>
    <w:p w14:paraId="1ECA449B" w14:textId="77777777" w:rsidR="00B02D37" w:rsidRPr="005B6EC0" w:rsidRDefault="00B02D37" w:rsidP="00B02D37">
      <w:pPr>
        <w:pStyle w:val="Paragrafoelenco1"/>
        <w:ind w:left="0"/>
        <w:jc w:val="both"/>
        <w:rPr>
          <w:rFonts w:ascii="Arial Narrow" w:hAnsi="Arial Narrow"/>
          <w:color w:val="auto"/>
          <w:sz w:val="20"/>
        </w:rPr>
      </w:pPr>
    </w:p>
    <w:p w14:paraId="192AF8B7" w14:textId="77777777" w:rsidR="004C4670" w:rsidRPr="005B6EC0" w:rsidRDefault="004C4670" w:rsidP="004C4670">
      <w:pPr>
        <w:pStyle w:val="Paragrafoelenco1"/>
        <w:numPr>
          <w:ilvl w:val="0"/>
          <w:numId w:val="2"/>
        </w:numPr>
        <w:ind w:left="284" w:hanging="284"/>
        <w:jc w:val="both"/>
        <w:rPr>
          <w:rFonts w:ascii="Arial Narrow" w:hAnsi="Arial Narrow"/>
          <w:color w:val="auto"/>
          <w:sz w:val="20"/>
        </w:rPr>
      </w:pPr>
      <w:r w:rsidRPr="005B6EC0">
        <w:rPr>
          <w:rFonts w:ascii="Arial Narrow" w:hAnsi="Arial Narrow"/>
          <w:color w:val="auto"/>
          <w:sz w:val="20"/>
        </w:rPr>
        <w:t>(</w:t>
      </w:r>
      <w:r w:rsidRPr="005B6EC0">
        <w:rPr>
          <w:rFonts w:ascii="Arial Narrow" w:hAnsi="Arial Narrow"/>
          <w:i/>
          <w:color w:val="auto"/>
          <w:sz w:val="20"/>
          <w:u w:val="single"/>
        </w:rPr>
        <w:t>art. 98, comma 3, lett. c)</w:t>
      </w:r>
      <w:r w:rsidRPr="005B6EC0">
        <w:rPr>
          <w:rFonts w:ascii="Arial Narrow" w:hAnsi="Arial Narrow"/>
          <w:color w:val="auto"/>
          <w:sz w:val="20"/>
          <w:u w:val="single"/>
        </w:rPr>
        <w:t xml:space="preserve"> </w:t>
      </w:r>
      <w:r w:rsidRPr="005B6EC0">
        <w:rPr>
          <w:rFonts w:ascii="Arial Narrow" w:hAnsi="Arial Narrow"/>
          <w:i/>
          <w:color w:val="auto"/>
          <w:sz w:val="20"/>
          <w:u w:val="single"/>
        </w:rPr>
        <w:t>del Codice</w:t>
      </w:r>
      <w:r w:rsidRPr="005B6EC0">
        <w:rPr>
          <w:rFonts w:ascii="Arial Narrow" w:hAnsi="Arial Narrow"/>
          <w:color w:val="auto"/>
          <w:sz w:val="20"/>
        </w:rPr>
        <w:t xml:space="preserve">) </w:t>
      </w:r>
    </w:p>
    <w:p w14:paraId="1AACDDD6" w14:textId="77777777" w:rsidR="00B02D37" w:rsidRPr="005B6EC0" w:rsidRDefault="00B02D37" w:rsidP="00B02D37">
      <w:pPr>
        <w:tabs>
          <w:tab w:val="left" w:pos="284"/>
        </w:tabs>
        <w:rPr>
          <w:rFonts w:ascii="Arial Narrow" w:hAnsi="Arial Narrow"/>
          <w:color w:val="auto"/>
          <w:sz w:val="20"/>
        </w:rPr>
      </w:pPr>
    </w:p>
    <w:tbl>
      <w:tblPr>
        <w:tblStyle w:val="Grigliatabella"/>
        <w:tblW w:w="9242" w:type="dxa"/>
        <w:tblInd w:w="392" w:type="dxa"/>
        <w:tblLayout w:type="fixed"/>
        <w:tblLook w:val="04A0" w:firstRow="1" w:lastRow="0" w:firstColumn="1" w:lastColumn="0" w:noHBand="0" w:noVBand="1"/>
      </w:tblPr>
      <w:tblGrid>
        <w:gridCol w:w="5340"/>
        <w:gridCol w:w="2198"/>
        <w:gridCol w:w="1704"/>
      </w:tblGrid>
      <w:tr w:rsidR="00B02D37" w:rsidRPr="005B6EC0" w14:paraId="1CAACB6F" w14:textId="77777777" w:rsidTr="001109D0">
        <w:trPr>
          <w:trHeight w:val="397"/>
        </w:trPr>
        <w:tc>
          <w:tcPr>
            <w:tcW w:w="5340" w:type="dxa"/>
            <w:shd w:val="clear" w:color="auto" w:fill="F2F2F2" w:themeFill="background1" w:themeFillShade="F2"/>
            <w:vAlign w:val="center"/>
          </w:tcPr>
          <w:p w14:paraId="74C72930" w14:textId="74DADB4B" w:rsidR="00B02D37" w:rsidRPr="005B6EC0" w:rsidRDefault="00B02D37" w:rsidP="00402C68">
            <w:pPr>
              <w:jc w:val="both"/>
              <w:rPr>
                <w:rFonts w:ascii="Arial Narrow" w:hAnsi="Arial Narrow"/>
                <w:b/>
                <w:bCs/>
                <w:spacing w:val="-4"/>
                <w:sz w:val="20"/>
              </w:rPr>
            </w:pPr>
            <w:r w:rsidRPr="005B6EC0">
              <w:rPr>
                <w:rFonts w:ascii="Arial Narrow" w:hAnsi="Arial Narrow" w:cs="Calibri"/>
                <w:b/>
                <w:spacing w:val="-4"/>
                <w:sz w:val="20"/>
              </w:rPr>
              <w:t xml:space="preserve">L'operatore economico si è reso colpevole delle fattispecie di cui </w:t>
            </w:r>
            <w:r w:rsidR="004C4670" w:rsidRPr="005B6EC0">
              <w:rPr>
                <w:rFonts w:ascii="Arial Narrow" w:hAnsi="Arial Narrow" w:cs="Calibri"/>
                <w:b/>
                <w:spacing w:val="-4"/>
                <w:sz w:val="20"/>
              </w:rPr>
              <w:t>all’art. 98</w:t>
            </w:r>
            <w:r w:rsidR="004C4670" w:rsidRPr="005B6EC0">
              <w:rPr>
                <w:rFonts w:ascii="Arial Narrow" w:hAnsi="Arial Narrow"/>
                <w:i/>
                <w:color w:val="auto"/>
                <w:sz w:val="20"/>
              </w:rPr>
              <w:t xml:space="preserve">, </w:t>
            </w:r>
            <w:r w:rsidR="004C4670" w:rsidRPr="005B6EC0">
              <w:rPr>
                <w:rFonts w:ascii="Arial Narrow" w:hAnsi="Arial Narrow" w:cs="Calibri"/>
                <w:b/>
                <w:spacing w:val="-4"/>
                <w:sz w:val="20"/>
              </w:rPr>
              <w:t>comma 3, lett. c) del Codice?</w:t>
            </w:r>
          </w:p>
        </w:tc>
        <w:tc>
          <w:tcPr>
            <w:tcW w:w="2198" w:type="dxa"/>
            <w:vAlign w:val="center"/>
          </w:tcPr>
          <w:p w14:paraId="17841D76" w14:textId="77777777" w:rsidR="00B02D37" w:rsidRPr="005B6EC0" w:rsidRDefault="00B02D37" w:rsidP="00402C68">
            <w:pPr>
              <w:spacing w:before="120"/>
              <w:jc w:val="center"/>
              <w:rPr>
                <w:rFonts w:ascii="Arial Narrow" w:hAnsi="Arial Narrow" w:cs="Calibri"/>
                <w:b/>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CD424A">
              <w:rPr>
                <w:rFonts w:ascii="Arial Narrow" w:hAnsi="Arial Narrow" w:cs="Calibri"/>
                <w:b/>
                <w:sz w:val="20"/>
              </w:rPr>
            </w:r>
            <w:r w:rsidR="00CD424A">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SI</w:t>
            </w:r>
          </w:p>
        </w:tc>
        <w:tc>
          <w:tcPr>
            <w:tcW w:w="1704" w:type="dxa"/>
            <w:vAlign w:val="center"/>
          </w:tcPr>
          <w:p w14:paraId="426AF7A2" w14:textId="77777777" w:rsidR="00B02D37" w:rsidRPr="005B6EC0" w:rsidRDefault="00B02D37" w:rsidP="00402C68">
            <w:pPr>
              <w:spacing w:before="120"/>
              <w:jc w:val="center"/>
              <w:rPr>
                <w:rFonts w:ascii="Arial Narrow" w:hAnsi="Arial Narrow" w:cs="Calibri"/>
                <w:b/>
                <w:sz w:val="20"/>
              </w:rPr>
            </w:pPr>
            <w:r w:rsidRPr="005B6EC0">
              <w:rPr>
                <w:rFonts w:ascii="Arial Narrow" w:hAnsi="Arial Narrow" w:cs="Calibri"/>
                <w:b/>
                <w:sz w:val="20"/>
              </w:rPr>
              <w:fldChar w:fldCharType="begin">
                <w:ffData>
                  <w:name w:val="Controllo48"/>
                  <w:enabled/>
                  <w:calcOnExit w:val="0"/>
                  <w:checkBox>
                    <w:sizeAuto/>
                    <w:default w:val="0"/>
                  </w:checkBox>
                </w:ffData>
              </w:fldChar>
            </w:r>
            <w:r w:rsidRPr="005B6EC0">
              <w:rPr>
                <w:rFonts w:ascii="Arial Narrow" w:hAnsi="Arial Narrow" w:cs="Calibri"/>
                <w:b/>
                <w:sz w:val="20"/>
              </w:rPr>
              <w:instrText xml:space="preserve"> FORMCHECKBOX </w:instrText>
            </w:r>
            <w:r w:rsidR="00CD424A">
              <w:rPr>
                <w:rFonts w:ascii="Arial Narrow" w:hAnsi="Arial Narrow" w:cs="Calibri"/>
                <w:b/>
                <w:sz w:val="20"/>
              </w:rPr>
            </w:r>
            <w:r w:rsidR="00CD424A">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NO</w:t>
            </w:r>
          </w:p>
        </w:tc>
      </w:tr>
      <w:tr w:rsidR="00B02D37" w:rsidRPr="005B6EC0" w14:paraId="7458D20E" w14:textId="77777777" w:rsidTr="001109D0">
        <w:trPr>
          <w:trHeight w:val="454"/>
        </w:trPr>
        <w:tc>
          <w:tcPr>
            <w:tcW w:w="5340" w:type="dxa"/>
            <w:tcBorders>
              <w:top w:val="dotted" w:sz="4" w:space="0" w:color="auto"/>
              <w:bottom w:val="dotted" w:sz="4" w:space="0" w:color="auto"/>
            </w:tcBorders>
            <w:shd w:val="clear" w:color="auto" w:fill="F2F2F2" w:themeFill="background1" w:themeFillShade="F2"/>
            <w:vAlign w:val="center"/>
          </w:tcPr>
          <w:p w14:paraId="5F4B2309" w14:textId="77777777" w:rsidR="00B02D37" w:rsidRPr="005B6EC0" w:rsidRDefault="00B02D37" w:rsidP="00402C68">
            <w:pPr>
              <w:autoSpaceDE w:val="0"/>
              <w:autoSpaceDN w:val="0"/>
              <w:adjustRightInd w:val="0"/>
              <w:jc w:val="both"/>
              <w:rPr>
                <w:rFonts w:ascii="Arial Narrow" w:hAnsi="Arial Narrow" w:cs="Calibri"/>
                <w:b/>
                <w:sz w:val="20"/>
              </w:rPr>
            </w:pPr>
            <w:r w:rsidRPr="005B6EC0">
              <w:rPr>
                <w:rFonts w:ascii="Arial Narrow" w:hAnsi="Arial Narrow" w:cs="Calibri"/>
                <w:b/>
                <w:sz w:val="20"/>
              </w:rPr>
              <w:lastRenderedPageBreak/>
              <w:t>In caso affermativo fornire informazioni dettagliate, specificando nel dettaglio la sanzione ricevuta e la data in cui è stata comminata:</w:t>
            </w:r>
          </w:p>
        </w:tc>
        <w:tc>
          <w:tcPr>
            <w:tcW w:w="3902" w:type="dxa"/>
            <w:gridSpan w:val="2"/>
            <w:tcBorders>
              <w:top w:val="dotted" w:sz="4" w:space="0" w:color="auto"/>
              <w:bottom w:val="dotted" w:sz="4" w:space="0" w:color="auto"/>
            </w:tcBorders>
            <w:vAlign w:val="center"/>
          </w:tcPr>
          <w:p w14:paraId="608BF592" w14:textId="77777777" w:rsidR="00B02D37" w:rsidRPr="005B6EC0" w:rsidRDefault="00B02D37" w:rsidP="00402C68">
            <w:pPr>
              <w:jc w:val="center"/>
              <w:rPr>
                <w:rFonts w:ascii="Arial Narrow" w:hAnsi="Arial Narrow" w:cs="Calibri"/>
                <w:b/>
                <w:sz w:val="20"/>
              </w:rPr>
            </w:pPr>
          </w:p>
        </w:tc>
      </w:tr>
      <w:tr w:rsidR="00B02D37" w:rsidRPr="005B6EC0" w14:paraId="5B831164" w14:textId="77777777" w:rsidTr="001109D0">
        <w:trPr>
          <w:trHeight w:val="454"/>
        </w:trPr>
        <w:tc>
          <w:tcPr>
            <w:tcW w:w="5340" w:type="dxa"/>
            <w:tcBorders>
              <w:top w:val="dotted" w:sz="4" w:space="0" w:color="auto"/>
              <w:bottom w:val="dotted" w:sz="4" w:space="0" w:color="auto"/>
            </w:tcBorders>
            <w:shd w:val="clear" w:color="auto" w:fill="F2F2F2" w:themeFill="background1" w:themeFillShade="F2"/>
            <w:vAlign w:val="center"/>
          </w:tcPr>
          <w:p w14:paraId="0E7F5222" w14:textId="77777777" w:rsidR="00B02D37" w:rsidRPr="005B6EC0" w:rsidRDefault="00B02D37" w:rsidP="00402C68">
            <w:pPr>
              <w:jc w:val="both"/>
              <w:rPr>
                <w:rFonts w:ascii="Arial Narrow" w:hAnsi="Arial Narrow"/>
                <w:b/>
                <w:bCs/>
                <w:sz w:val="20"/>
              </w:rPr>
            </w:pPr>
            <w:r w:rsidRPr="005B6EC0">
              <w:rPr>
                <w:rFonts w:ascii="Arial Narrow" w:hAnsi="Arial Narrow" w:cs="Calibri"/>
                <w:b/>
                <w:sz w:val="20"/>
              </w:rPr>
              <w:t>In caso affermativo, ha adottato misure di autodisciplina?</w:t>
            </w:r>
          </w:p>
        </w:tc>
        <w:tc>
          <w:tcPr>
            <w:tcW w:w="2198" w:type="dxa"/>
            <w:tcBorders>
              <w:top w:val="dotted" w:sz="4" w:space="0" w:color="auto"/>
              <w:bottom w:val="dotted" w:sz="4" w:space="0" w:color="auto"/>
              <w:right w:val="nil"/>
            </w:tcBorders>
            <w:vAlign w:val="center"/>
          </w:tcPr>
          <w:p w14:paraId="457E9D52"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CD424A">
              <w:rPr>
                <w:rFonts w:ascii="Arial Narrow" w:hAnsi="Arial Narrow" w:cs="Calibri"/>
                <w:b/>
                <w:sz w:val="20"/>
              </w:rPr>
            </w:r>
            <w:r w:rsidR="00CD424A">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SI</w:t>
            </w:r>
          </w:p>
        </w:tc>
        <w:tc>
          <w:tcPr>
            <w:tcW w:w="1704" w:type="dxa"/>
            <w:tcBorders>
              <w:top w:val="dotted" w:sz="4" w:space="0" w:color="auto"/>
              <w:left w:val="nil"/>
              <w:bottom w:val="dotted" w:sz="4" w:space="0" w:color="auto"/>
            </w:tcBorders>
            <w:vAlign w:val="center"/>
          </w:tcPr>
          <w:p w14:paraId="25662AC2"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8"/>
                  <w:enabled/>
                  <w:calcOnExit w:val="0"/>
                  <w:checkBox>
                    <w:sizeAuto/>
                    <w:default w:val="0"/>
                  </w:checkBox>
                </w:ffData>
              </w:fldChar>
            </w:r>
            <w:r w:rsidRPr="005B6EC0">
              <w:rPr>
                <w:rFonts w:ascii="Arial Narrow" w:hAnsi="Arial Narrow" w:cs="Calibri"/>
                <w:b/>
                <w:sz w:val="20"/>
              </w:rPr>
              <w:instrText xml:space="preserve"> FORMCHECKBOX </w:instrText>
            </w:r>
            <w:r w:rsidR="00CD424A">
              <w:rPr>
                <w:rFonts w:ascii="Arial Narrow" w:hAnsi="Arial Narrow" w:cs="Calibri"/>
                <w:b/>
                <w:sz w:val="20"/>
              </w:rPr>
            </w:r>
            <w:r w:rsidR="00CD424A">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NO</w:t>
            </w:r>
          </w:p>
        </w:tc>
      </w:tr>
      <w:tr w:rsidR="00B02D37" w:rsidRPr="005B6EC0" w14:paraId="1B9E7CEB" w14:textId="77777777" w:rsidTr="001109D0">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14:paraId="4E3F1D04" w14:textId="77777777" w:rsidR="00B02D37" w:rsidRPr="005B6EC0" w:rsidRDefault="00B02D37" w:rsidP="00402C68">
            <w:pPr>
              <w:rPr>
                <w:rFonts w:ascii="Arial Narrow" w:hAnsi="Arial Narrow" w:cs="Calibri"/>
                <w:b/>
                <w:sz w:val="20"/>
              </w:rPr>
            </w:pPr>
            <w:r w:rsidRPr="005B6EC0">
              <w:rPr>
                <w:rFonts w:ascii="Arial Narrow" w:hAnsi="Arial Narrow" w:cs="Calibri"/>
                <w:b/>
                <w:sz w:val="20"/>
              </w:rPr>
              <w:t>In caso affermativo, indicare:</w:t>
            </w:r>
          </w:p>
        </w:tc>
        <w:tc>
          <w:tcPr>
            <w:tcW w:w="3902" w:type="dxa"/>
            <w:gridSpan w:val="2"/>
            <w:tcBorders>
              <w:top w:val="dotted" w:sz="4" w:space="0" w:color="auto"/>
              <w:bottom w:val="dotted" w:sz="4" w:space="0" w:color="auto"/>
            </w:tcBorders>
            <w:vAlign w:val="center"/>
          </w:tcPr>
          <w:p w14:paraId="66490DAC" w14:textId="77777777" w:rsidR="00B02D37" w:rsidRPr="005B6EC0" w:rsidRDefault="00B02D37" w:rsidP="00402C68">
            <w:pPr>
              <w:rPr>
                <w:rFonts w:ascii="Arial Narrow" w:hAnsi="Arial Narrow" w:cs="Calibri"/>
                <w:b/>
                <w:sz w:val="20"/>
              </w:rPr>
            </w:pPr>
          </w:p>
        </w:tc>
      </w:tr>
      <w:tr w:rsidR="00B02D37" w:rsidRPr="005B6EC0" w14:paraId="380FA289" w14:textId="77777777" w:rsidTr="001109D0">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14:paraId="2A2AF965" w14:textId="77777777" w:rsidR="00B02D37" w:rsidRPr="005B6EC0" w:rsidRDefault="00B02D37" w:rsidP="00402C68">
            <w:pPr>
              <w:ind w:left="254" w:hanging="254"/>
              <w:rPr>
                <w:rFonts w:ascii="Arial Narrow" w:hAnsi="Arial Narrow" w:cs="Calibri"/>
                <w:sz w:val="20"/>
              </w:rPr>
            </w:pPr>
            <w:r w:rsidRPr="005B6EC0">
              <w:rPr>
                <w:rFonts w:ascii="Arial Narrow" w:hAnsi="Arial Narrow" w:cs="Calibri"/>
                <w:sz w:val="20"/>
              </w:rPr>
              <w:t>1) L’operatore economico:</w:t>
            </w:r>
          </w:p>
        </w:tc>
        <w:tc>
          <w:tcPr>
            <w:tcW w:w="3902" w:type="dxa"/>
            <w:gridSpan w:val="2"/>
            <w:tcBorders>
              <w:top w:val="dotted" w:sz="4" w:space="0" w:color="auto"/>
              <w:bottom w:val="dotted" w:sz="4" w:space="0" w:color="auto"/>
            </w:tcBorders>
            <w:vAlign w:val="center"/>
          </w:tcPr>
          <w:p w14:paraId="4DAE701B" w14:textId="77777777" w:rsidR="00B02D37" w:rsidRPr="005B6EC0" w:rsidRDefault="00B02D37" w:rsidP="00402C68">
            <w:pPr>
              <w:jc w:val="center"/>
              <w:rPr>
                <w:rFonts w:ascii="Arial Narrow" w:hAnsi="Arial Narrow" w:cs="Calibri"/>
                <w:b/>
                <w:sz w:val="20"/>
              </w:rPr>
            </w:pPr>
          </w:p>
        </w:tc>
      </w:tr>
      <w:tr w:rsidR="00B02D37" w:rsidRPr="005B6EC0" w14:paraId="3613F8B0" w14:textId="77777777" w:rsidTr="001109D0">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14:paraId="4ADB3CBB" w14:textId="77777777" w:rsidR="00B02D37" w:rsidRPr="005B6EC0" w:rsidRDefault="00B02D37" w:rsidP="00402C68">
            <w:pPr>
              <w:ind w:left="537" w:hanging="283"/>
              <w:rPr>
                <w:rFonts w:ascii="Arial Narrow" w:hAnsi="Arial Narrow" w:cs="Calibri"/>
                <w:sz w:val="20"/>
              </w:rPr>
            </w:pPr>
            <w:r w:rsidRPr="005B6EC0">
              <w:rPr>
                <w:rFonts w:ascii="Arial Narrow" w:hAnsi="Arial Narrow" w:cs="Calibri"/>
                <w:sz w:val="20"/>
              </w:rPr>
              <w:t>-</w:t>
            </w:r>
            <w:r w:rsidRPr="005B6EC0">
              <w:rPr>
                <w:rFonts w:ascii="Arial Narrow" w:hAnsi="Arial Narrow" w:cs="Calibri"/>
                <w:sz w:val="20"/>
              </w:rPr>
              <w:tab/>
              <w:t>ha risarcito interamente il danno?</w:t>
            </w:r>
          </w:p>
        </w:tc>
        <w:tc>
          <w:tcPr>
            <w:tcW w:w="2198" w:type="dxa"/>
            <w:tcBorders>
              <w:top w:val="dotted" w:sz="4" w:space="0" w:color="auto"/>
              <w:bottom w:val="dotted" w:sz="4" w:space="0" w:color="auto"/>
              <w:right w:val="nil"/>
            </w:tcBorders>
            <w:vAlign w:val="center"/>
          </w:tcPr>
          <w:p w14:paraId="57B5BF67"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CD424A">
              <w:rPr>
                <w:rFonts w:ascii="Arial Narrow" w:hAnsi="Arial Narrow" w:cs="Calibri"/>
                <w:b/>
                <w:sz w:val="20"/>
              </w:rPr>
            </w:r>
            <w:r w:rsidR="00CD424A">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SI</w:t>
            </w:r>
          </w:p>
        </w:tc>
        <w:tc>
          <w:tcPr>
            <w:tcW w:w="1704" w:type="dxa"/>
            <w:tcBorders>
              <w:top w:val="dotted" w:sz="4" w:space="0" w:color="auto"/>
              <w:left w:val="nil"/>
              <w:bottom w:val="dotted" w:sz="4" w:space="0" w:color="auto"/>
            </w:tcBorders>
            <w:vAlign w:val="center"/>
          </w:tcPr>
          <w:p w14:paraId="727CBAB7"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8"/>
                  <w:enabled/>
                  <w:calcOnExit w:val="0"/>
                  <w:checkBox>
                    <w:sizeAuto/>
                    <w:default w:val="0"/>
                  </w:checkBox>
                </w:ffData>
              </w:fldChar>
            </w:r>
            <w:r w:rsidRPr="005B6EC0">
              <w:rPr>
                <w:rFonts w:ascii="Arial Narrow" w:hAnsi="Arial Narrow" w:cs="Calibri"/>
                <w:b/>
                <w:sz w:val="20"/>
              </w:rPr>
              <w:instrText xml:space="preserve"> FORMCHECKBOX </w:instrText>
            </w:r>
            <w:r w:rsidR="00CD424A">
              <w:rPr>
                <w:rFonts w:ascii="Arial Narrow" w:hAnsi="Arial Narrow" w:cs="Calibri"/>
                <w:b/>
                <w:sz w:val="20"/>
              </w:rPr>
            </w:r>
            <w:r w:rsidR="00CD424A">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NO</w:t>
            </w:r>
          </w:p>
        </w:tc>
      </w:tr>
      <w:tr w:rsidR="00B02D37" w:rsidRPr="005B6EC0" w14:paraId="5888A740" w14:textId="77777777" w:rsidTr="001109D0">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14:paraId="37385BAB" w14:textId="77777777" w:rsidR="00B02D37" w:rsidRPr="005B6EC0" w:rsidRDefault="00B02D37" w:rsidP="00402C68">
            <w:pPr>
              <w:ind w:left="537" w:hanging="283"/>
              <w:rPr>
                <w:rFonts w:ascii="Arial Narrow" w:hAnsi="Arial Narrow" w:cs="Calibri"/>
                <w:sz w:val="20"/>
              </w:rPr>
            </w:pPr>
            <w:r w:rsidRPr="005B6EC0">
              <w:rPr>
                <w:rFonts w:ascii="Arial Narrow" w:hAnsi="Arial Narrow" w:cs="Calibri"/>
                <w:sz w:val="20"/>
              </w:rPr>
              <w:t>-</w:t>
            </w:r>
            <w:r w:rsidRPr="005B6EC0">
              <w:rPr>
                <w:rFonts w:ascii="Arial Narrow" w:hAnsi="Arial Narrow" w:cs="Calibri"/>
                <w:sz w:val="20"/>
              </w:rPr>
              <w:tab/>
              <w:t>si è impegnato formalmente a risarcire il danno?</w:t>
            </w:r>
          </w:p>
        </w:tc>
        <w:tc>
          <w:tcPr>
            <w:tcW w:w="2198" w:type="dxa"/>
            <w:tcBorders>
              <w:top w:val="dotted" w:sz="4" w:space="0" w:color="auto"/>
              <w:bottom w:val="dotted" w:sz="4" w:space="0" w:color="auto"/>
              <w:right w:val="nil"/>
            </w:tcBorders>
            <w:vAlign w:val="center"/>
          </w:tcPr>
          <w:p w14:paraId="08217FE6"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CD424A">
              <w:rPr>
                <w:rFonts w:ascii="Arial Narrow" w:hAnsi="Arial Narrow" w:cs="Calibri"/>
                <w:b/>
                <w:sz w:val="20"/>
              </w:rPr>
            </w:r>
            <w:r w:rsidR="00CD424A">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SI</w:t>
            </w:r>
          </w:p>
        </w:tc>
        <w:tc>
          <w:tcPr>
            <w:tcW w:w="1704" w:type="dxa"/>
            <w:tcBorders>
              <w:top w:val="dotted" w:sz="4" w:space="0" w:color="auto"/>
              <w:left w:val="nil"/>
              <w:bottom w:val="dotted" w:sz="4" w:space="0" w:color="auto"/>
            </w:tcBorders>
            <w:vAlign w:val="center"/>
          </w:tcPr>
          <w:p w14:paraId="083446B1" w14:textId="77777777" w:rsidR="00B02D37" w:rsidRPr="005B6EC0" w:rsidRDefault="00B02D37" w:rsidP="00402C68">
            <w:pPr>
              <w:jc w:val="center"/>
              <w:rPr>
                <w:rFonts w:ascii="Arial Narrow" w:hAnsi="Arial Narrow" w:cs="Calibri"/>
                <w:b/>
                <w:sz w:val="20"/>
              </w:rPr>
            </w:pPr>
            <w:r w:rsidRPr="005B6EC0">
              <w:rPr>
                <w:rFonts w:ascii="Arial Narrow" w:hAnsi="Arial Narrow" w:cs="Calibri"/>
                <w:b/>
                <w:sz w:val="20"/>
              </w:rPr>
              <w:fldChar w:fldCharType="begin">
                <w:ffData>
                  <w:name w:val="Controllo48"/>
                  <w:enabled/>
                  <w:calcOnExit w:val="0"/>
                  <w:checkBox>
                    <w:sizeAuto/>
                    <w:default w:val="0"/>
                  </w:checkBox>
                </w:ffData>
              </w:fldChar>
            </w:r>
            <w:r w:rsidRPr="005B6EC0">
              <w:rPr>
                <w:rFonts w:ascii="Arial Narrow" w:hAnsi="Arial Narrow" w:cs="Calibri"/>
                <w:b/>
                <w:sz w:val="20"/>
              </w:rPr>
              <w:instrText xml:space="preserve"> FORMCHECKBOX </w:instrText>
            </w:r>
            <w:r w:rsidR="00CD424A">
              <w:rPr>
                <w:rFonts w:ascii="Arial Narrow" w:hAnsi="Arial Narrow" w:cs="Calibri"/>
                <w:b/>
                <w:sz w:val="20"/>
              </w:rPr>
            </w:r>
            <w:r w:rsidR="00CD424A">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NO</w:t>
            </w:r>
          </w:p>
        </w:tc>
      </w:tr>
      <w:tr w:rsidR="00B02D37" w:rsidRPr="005B6EC0" w14:paraId="39607595" w14:textId="77777777" w:rsidTr="001109D0">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14:paraId="0D852FE0" w14:textId="77777777" w:rsidR="00B02D37" w:rsidRPr="005B6EC0" w:rsidRDefault="00B02D37" w:rsidP="00402C68">
            <w:pPr>
              <w:ind w:left="254" w:hanging="254"/>
              <w:jc w:val="both"/>
              <w:rPr>
                <w:rFonts w:ascii="Arial Narrow" w:hAnsi="Arial Narrow" w:cs="Calibri"/>
                <w:sz w:val="20"/>
              </w:rPr>
            </w:pPr>
            <w:r w:rsidRPr="005B6EC0">
              <w:rPr>
                <w:rFonts w:ascii="Arial Narrow" w:hAnsi="Arial Narrow" w:cs="Calibri"/>
                <w:sz w:val="20"/>
              </w:rPr>
              <w:t>2)</w:t>
            </w:r>
            <w:r w:rsidRPr="005B6EC0">
              <w:rPr>
                <w:rFonts w:ascii="Arial Narrow" w:hAnsi="Arial Narrow" w:cs="Calibri"/>
                <w:sz w:val="20"/>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14:paraId="498A4DE3" w14:textId="77777777" w:rsidR="00B02D37" w:rsidRPr="005B6EC0" w:rsidRDefault="00B02D37" w:rsidP="00402C68">
            <w:pPr>
              <w:spacing w:before="120"/>
              <w:jc w:val="center"/>
              <w:rPr>
                <w:rFonts w:ascii="Arial Narrow" w:hAnsi="Arial Narrow" w:cs="Calibri"/>
                <w:b/>
                <w:sz w:val="20"/>
              </w:rPr>
            </w:pPr>
            <w:r w:rsidRPr="005B6EC0">
              <w:rPr>
                <w:rFonts w:ascii="Arial Narrow" w:hAnsi="Arial Narrow" w:cs="Calibri"/>
                <w:b/>
                <w:sz w:val="20"/>
              </w:rPr>
              <w:fldChar w:fldCharType="begin">
                <w:ffData>
                  <w:name w:val="Controllo47"/>
                  <w:enabled/>
                  <w:calcOnExit w:val="0"/>
                  <w:checkBox>
                    <w:sizeAuto/>
                    <w:default w:val="0"/>
                  </w:checkBox>
                </w:ffData>
              </w:fldChar>
            </w:r>
            <w:r w:rsidRPr="005B6EC0">
              <w:rPr>
                <w:rFonts w:ascii="Arial Narrow" w:hAnsi="Arial Narrow" w:cs="Calibri"/>
                <w:b/>
                <w:sz w:val="20"/>
              </w:rPr>
              <w:instrText xml:space="preserve"> FORMCHECKBOX </w:instrText>
            </w:r>
            <w:r w:rsidR="00CD424A">
              <w:rPr>
                <w:rFonts w:ascii="Arial Narrow" w:hAnsi="Arial Narrow" w:cs="Calibri"/>
                <w:b/>
                <w:sz w:val="20"/>
              </w:rPr>
            </w:r>
            <w:r w:rsidR="00CD424A">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SI</w:t>
            </w:r>
          </w:p>
        </w:tc>
        <w:tc>
          <w:tcPr>
            <w:tcW w:w="1704" w:type="dxa"/>
            <w:tcBorders>
              <w:top w:val="dotted" w:sz="4" w:space="0" w:color="auto"/>
              <w:left w:val="nil"/>
              <w:bottom w:val="dotted" w:sz="4" w:space="0" w:color="auto"/>
            </w:tcBorders>
          </w:tcPr>
          <w:p w14:paraId="59DAC911" w14:textId="77777777" w:rsidR="00B02D37" w:rsidRPr="005B6EC0" w:rsidRDefault="00B02D37" w:rsidP="00402C68">
            <w:pPr>
              <w:spacing w:before="120"/>
              <w:jc w:val="center"/>
              <w:rPr>
                <w:rFonts w:ascii="Arial Narrow" w:hAnsi="Arial Narrow" w:cs="Calibri"/>
                <w:b/>
                <w:sz w:val="20"/>
              </w:rPr>
            </w:pPr>
            <w:r w:rsidRPr="005B6EC0">
              <w:rPr>
                <w:rFonts w:ascii="Arial Narrow" w:hAnsi="Arial Narrow" w:cs="Calibri"/>
                <w:b/>
                <w:sz w:val="20"/>
              </w:rPr>
              <w:fldChar w:fldCharType="begin">
                <w:ffData>
                  <w:name w:val="Controllo48"/>
                  <w:enabled/>
                  <w:calcOnExit w:val="0"/>
                  <w:checkBox>
                    <w:sizeAuto/>
                    <w:default w:val="0"/>
                  </w:checkBox>
                </w:ffData>
              </w:fldChar>
            </w:r>
            <w:r w:rsidRPr="005B6EC0">
              <w:rPr>
                <w:rFonts w:ascii="Arial Narrow" w:hAnsi="Arial Narrow" w:cs="Calibri"/>
                <w:b/>
                <w:sz w:val="20"/>
              </w:rPr>
              <w:instrText xml:space="preserve"> FORMCHECKBOX </w:instrText>
            </w:r>
            <w:r w:rsidR="00CD424A">
              <w:rPr>
                <w:rFonts w:ascii="Arial Narrow" w:hAnsi="Arial Narrow" w:cs="Calibri"/>
                <w:b/>
                <w:sz w:val="20"/>
              </w:rPr>
            </w:r>
            <w:r w:rsidR="00CD424A">
              <w:rPr>
                <w:rFonts w:ascii="Arial Narrow" w:hAnsi="Arial Narrow" w:cs="Calibri"/>
                <w:b/>
                <w:sz w:val="20"/>
              </w:rPr>
              <w:fldChar w:fldCharType="separate"/>
            </w:r>
            <w:r w:rsidRPr="005B6EC0">
              <w:rPr>
                <w:rFonts w:ascii="Arial Narrow" w:hAnsi="Arial Narrow" w:cs="Calibri"/>
                <w:b/>
                <w:sz w:val="20"/>
              </w:rPr>
              <w:fldChar w:fldCharType="end"/>
            </w:r>
            <w:r w:rsidRPr="005B6EC0">
              <w:rPr>
                <w:rFonts w:ascii="Arial Narrow" w:hAnsi="Arial Narrow" w:cs="Calibri"/>
                <w:b/>
                <w:sz w:val="20"/>
              </w:rPr>
              <w:t xml:space="preserve"> NO</w:t>
            </w:r>
          </w:p>
        </w:tc>
      </w:tr>
      <w:tr w:rsidR="00B02D37" w:rsidRPr="005B6EC0" w14:paraId="7DFE9F44" w14:textId="77777777" w:rsidTr="001109D0">
        <w:trPr>
          <w:trHeight w:val="397"/>
        </w:trPr>
        <w:tc>
          <w:tcPr>
            <w:tcW w:w="5340" w:type="dxa"/>
            <w:tcBorders>
              <w:top w:val="dotted" w:sz="4" w:space="0" w:color="auto"/>
            </w:tcBorders>
            <w:shd w:val="clear" w:color="auto" w:fill="F2F2F2" w:themeFill="background1" w:themeFillShade="F2"/>
            <w:vAlign w:val="center"/>
          </w:tcPr>
          <w:p w14:paraId="448B97E4" w14:textId="77777777" w:rsidR="00B02D37" w:rsidRPr="005B6EC0" w:rsidRDefault="00B02D37" w:rsidP="00402C68">
            <w:pPr>
              <w:jc w:val="both"/>
              <w:rPr>
                <w:rFonts w:ascii="Arial Narrow" w:hAnsi="Arial Narrow" w:cs="Calibri"/>
                <w:sz w:val="20"/>
              </w:rPr>
            </w:pPr>
            <w:r w:rsidRPr="005B6EC0">
              <w:rPr>
                <w:rFonts w:ascii="Arial Narrow" w:hAnsi="Arial Narrow" w:cs="Calibri"/>
                <w:sz w:val="20"/>
              </w:rPr>
              <w:t>In caso affermativo elencare la documentazione pertinente e, se disponibile elettronicamente, indicare: (indirizzo web, autorità o organismo di emanazione, riferimento preciso della documentazione):</w:t>
            </w:r>
          </w:p>
        </w:tc>
        <w:tc>
          <w:tcPr>
            <w:tcW w:w="3902" w:type="dxa"/>
            <w:gridSpan w:val="2"/>
            <w:tcBorders>
              <w:top w:val="dotted" w:sz="4" w:space="0" w:color="auto"/>
            </w:tcBorders>
            <w:vAlign w:val="center"/>
          </w:tcPr>
          <w:p w14:paraId="3A4ED999" w14:textId="77777777" w:rsidR="00B02D37" w:rsidRPr="005B6EC0" w:rsidRDefault="00B02D37" w:rsidP="00402C68">
            <w:pPr>
              <w:spacing w:before="120" w:after="120"/>
              <w:rPr>
                <w:rFonts w:ascii="Arial Narrow" w:hAnsi="Arial Narrow" w:cs="Calibri"/>
                <w:b/>
                <w:sz w:val="20"/>
              </w:rPr>
            </w:pPr>
          </w:p>
        </w:tc>
      </w:tr>
    </w:tbl>
    <w:p w14:paraId="2C30E7FE" w14:textId="77777777" w:rsidR="00B02D37" w:rsidRPr="005B6EC0" w:rsidRDefault="00B02D37" w:rsidP="00B02D37">
      <w:pPr>
        <w:tabs>
          <w:tab w:val="left" w:pos="284"/>
        </w:tabs>
        <w:ind w:left="644" w:hanging="644"/>
        <w:rPr>
          <w:rFonts w:ascii="Arial Narrow" w:hAnsi="Arial Narrow"/>
          <w:color w:val="auto"/>
          <w:sz w:val="20"/>
        </w:rPr>
      </w:pPr>
    </w:p>
    <w:p w14:paraId="0AF6EA29" w14:textId="77777777" w:rsidR="00017A98" w:rsidRPr="005B6EC0" w:rsidRDefault="00017A98" w:rsidP="00017A98">
      <w:pPr>
        <w:pStyle w:val="Paragrafoelenco1"/>
        <w:numPr>
          <w:ilvl w:val="0"/>
          <w:numId w:val="2"/>
        </w:numPr>
        <w:ind w:left="284" w:hanging="284"/>
        <w:jc w:val="both"/>
        <w:rPr>
          <w:rFonts w:ascii="Arial Narrow" w:hAnsi="Arial Narrow"/>
          <w:color w:val="auto"/>
          <w:sz w:val="20"/>
        </w:rPr>
      </w:pPr>
      <w:r w:rsidRPr="005B6EC0">
        <w:rPr>
          <w:rFonts w:ascii="Arial Narrow" w:hAnsi="Arial Narrow"/>
          <w:color w:val="auto"/>
          <w:sz w:val="20"/>
        </w:rPr>
        <w:t>(</w:t>
      </w:r>
      <w:r w:rsidRPr="005B6EC0">
        <w:rPr>
          <w:rFonts w:ascii="Arial Narrow" w:hAnsi="Arial Narrow"/>
          <w:i/>
          <w:color w:val="auto"/>
          <w:sz w:val="20"/>
          <w:u w:val="single"/>
        </w:rPr>
        <w:t>art. 98, comma 3, lett. d)</w:t>
      </w:r>
      <w:r w:rsidRPr="005B6EC0">
        <w:rPr>
          <w:rFonts w:ascii="Arial Narrow" w:hAnsi="Arial Narrow"/>
          <w:color w:val="auto"/>
          <w:sz w:val="20"/>
          <w:u w:val="single"/>
        </w:rPr>
        <w:t xml:space="preserve"> </w:t>
      </w:r>
      <w:r w:rsidRPr="005B6EC0">
        <w:rPr>
          <w:rFonts w:ascii="Arial Narrow" w:hAnsi="Arial Narrow"/>
          <w:i/>
          <w:color w:val="auto"/>
          <w:sz w:val="20"/>
          <w:u w:val="single"/>
        </w:rPr>
        <w:t>del Codice</w:t>
      </w:r>
      <w:r w:rsidRPr="005B6EC0">
        <w:rPr>
          <w:rFonts w:ascii="Arial Narrow" w:hAnsi="Arial Narrow"/>
          <w:color w:val="auto"/>
          <w:sz w:val="20"/>
        </w:rPr>
        <w:t xml:space="preserve">) </w:t>
      </w:r>
    </w:p>
    <w:p w14:paraId="30B2916A" w14:textId="1987D4AF" w:rsidR="00B02D37" w:rsidRPr="005B6EC0" w:rsidRDefault="00B02D37" w:rsidP="00017A98">
      <w:pPr>
        <w:pStyle w:val="Paragrafoelenco1"/>
        <w:ind w:left="0"/>
        <w:jc w:val="both"/>
        <w:rPr>
          <w:rFonts w:ascii="Arial Narrow" w:hAnsi="Arial Narrow"/>
          <w:color w:val="auto"/>
          <w:sz w:val="20"/>
        </w:rPr>
      </w:pPr>
      <w:r w:rsidRPr="005B6EC0">
        <w:rPr>
          <w:rFonts w:ascii="Arial Narrow" w:hAnsi="Arial Narrow"/>
          <w:color w:val="auto"/>
          <w:sz w:val="20"/>
        </w:rPr>
        <w:t xml:space="preserve"> </w:t>
      </w:r>
    </w:p>
    <w:p w14:paraId="4D816F0A" w14:textId="77777777" w:rsidR="00B02D37" w:rsidRPr="005B6EC0" w:rsidRDefault="00B02D37" w:rsidP="00B02D37">
      <w:pPr>
        <w:tabs>
          <w:tab w:val="left" w:pos="284"/>
        </w:tabs>
        <w:rPr>
          <w:rFonts w:ascii="Arial Narrow" w:hAnsi="Arial Narrow"/>
          <w:color w:val="auto"/>
          <w:sz w:val="20"/>
        </w:rPr>
      </w:pPr>
    </w:p>
    <w:tbl>
      <w:tblPr>
        <w:tblStyle w:val="Grigliatabella"/>
        <w:tblW w:w="9213" w:type="dxa"/>
        <w:tblInd w:w="421" w:type="dxa"/>
        <w:tblLayout w:type="fixed"/>
        <w:tblLook w:val="04A0" w:firstRow="1" w:lastRow="0" w:firstColumn="1" w:lastColumn="0" w:noHBand="0" w:noVBand="1"/>
      </w:tblPr>
      <w:tblGrid>
        <w:gridCol w:w="5244"/>
        <w:gridCol w:w="2268"/>
        <w:gridCol w:w="1701"/>
      </w:tblGrid>
      <w:tr w:rsidR="00B02D37" w:rsidRPr="005B6EC0" w14:paraId="1FC0EF46" w14:textId="77777777" w:rsidTr="001109D0">
        <w:trPr>
          <w:trHeight w:val="397"/>
        </w:trPr>
        <w:tc>
          <w:tcPr>
            <w:tcW w:w="5244" w:type="dxa"/>
            <w:vAlign w:val="center"/>
          </w:tcPr>
          <w:p w14:paraId="798DC32C" w14:textId="6AB4A5B1" w:rsidR="00B02D37" w:rsidRPr="005B6EC0" w:rsidRDefault="00B02D37" w:rsidP="00402C68">
            <w:pPr>
              <w:jc w:val="both"/>
              <w:rPr>
                <w:rFonts w:ascii="Arial Narrow" w:hAnsi="Arial Narrow" w:cstheme="minorHAnsi"/>
                <w:b/>
                <w:bCs/>
                <w:color w:val="auto"/>
                <w:spacing w:val="-4"/>
                <w:sz w:val="20"/>
              </w:rPr>
            </w:pPr>
            <w:r w:rsidRPr="005B6EC0">
              <w:rPr>
                <w:rFonts w:ascii="Arial Narrow" w:hAnsi="Arial Narrow" w:cstheme="minorHAnsi"/>
                <w:b/>
                <w:color w:val="auto"/>
                <w:spacing w:val="-4"/>
                <w:sz w:val="20"/>
              </w:rPr>
              <w:t xml:space="preserve">L'operatore economico si è reso colpevole delle fattispecie di cui </w:t>
            </w:r>
            <w:r w:rsidR="00017A98" w:rsidRPr="005B6EC0">
              <w:rPr>
                <w:rFonts w:ascii="Arial Narrow" w:hAnsi="Arial Narrow" w:cstheme="minorHAnsi"/>
                <w:b/>
                <w:color w:val="auto"/>
                <w:spacing w:val="-4"/>
                <w:sz w:val="20"/>
              </w:rPr>
              <w:t>all’art. 98</w:t>
            </w:r>
            <w:r w:rsidR="00017A98" w:rsidRPr="005B6EC0">
              <w:rPr>
                <w:rFonts w:ascii="Arial Narrow" w:hAnsi="Arial Narrow" w:cstheme="minorHAnsi"/>
                <w:i/>
                <w:color w:val="auto"/>
                <w:sz w:val="20"/>
              </w:rPr>
              <w:t xml:space="preserve">, </w:t>
            </w:r>
            <w:r w:rsidR="00017A98" w:rsidRPr="005B6EC0">
              <w:rPr>
                <w:rFonts w:ascii="Arial Narrow" w:hAnsi="Arial Narrow" w:cstheme="minorHAnsi"/>
                <w:b/>
                <w:color w:val="auto"/>
                <w:spacing w:val="-4"/>
                <w:sz w:val="20"/>
              </w:rPr>
              <w:t>comma 3, lett. d) del Codice</w:t>
            </w:r>
            <w:r w:rsidR="00017A98" w:rsidRPr="005B6EC0">
              <w:rPr>
                <w:rFonts w:ascii="Arial Narrow" w:hAnsi="Arial Narrow" w:cstheme="minorHAnsi"/>
                <w:color w:val="auto"/>
                <w:spacing w:val="-4"/>
                <w:sz w:val="20"/>
              </w:rPr>
              <w:t xml:space="preserve"> </w:t>
            </w:r>
            <w:r w:rsidRPr="005B6EC0">
              <w:rPr>
                <w:rFonts w:ascii="Arial Narrow" w:hAnsi="Arial Narrow" w:cstheme="minorHAnsi"/>
                <w:color w:val="auto"/>
                <w:spacing w:val="-4"/>
                <w:sz w:val="20"/>
              </w:rPr>
              <w:t xml:space="preserve">(ovvero </w:t>
            </w:r>
            <w:r w:rsidRPr="005B6EC0">
              <w:rPr>
                <w:rFonts w:ascii="Arial Narrow" w:hAnsi="Arial Narrow" w:cstheme="minorHAnsi"/>
                <w:color w:val="auto"/>
                <w:sz w:val="20"/>
              </w:rPr>
              <w:t xml:space="preserve">aver </w:t>
            </w:r>
            <w:r w:rsidRPr="005B6EC0">
              <w:rPr>
                <w:rFonts w:ascii="Arial Narrow" w:hAnsi="Arial Narrow" w:cstheme="minorHAnsi"/>
                <w:color w:val="auto"/>
                <w:spacing w:val="-4"/>
                <w:sz w:val="20"/>
              </w:rPr>
              <w:t>commesso grave inadempimento nei confronti di uno o più subappaltatori, riconosciuto o accertato con sentenza passata in giudicato)</w:t>
            </w:r>
          </w:p>
        </w:tc>
        <w:tc>
          <w:tcPr>
            <w:tcW w:w="2268" w:type="dxa"/>
            <w:vAlign w:val="center"/>
          </w:tcPr>
          <w:p w14:paraId="4E856871" w14:textId="77777777" w:rsidR="00B02D37" w:rsidRPr="005B6EC0" w:rsidRDefault="00B02D37" w:rsidP="00402C68">
            <w:pPr>
              <w:spacing w:before="120"/>
              <w:jc w:val="center"/>
              <w:rPr>
                <w:rFonts w:ascii="Arial Narrow" w:hAnsi="Arial Narrow" w:cstheme="minorHAnsi"/>
                <w:b/>
                <w:color w:val="auto"/>
                <w:sz w:val="20"/>
              </w:rPr>
            </w:pPr>
            <w:r w:rsidRPr="005B6EC0">
              <w:rPr>
                <w:rFonts w:ascii="Arial Narrow" w:hAnsi="Arial Narrow" w:cstheme="minorHAnsi"/>
                <w:b/>
                <w:color w:val="auto"/>
                <w:sz w:val="20"/>
              </w:rPr>
              <w:fldChar w:fldCharType="begin">
                <w:ffData>
                  <w:name w:val="Controllo47"/>
                  <w:enabled/>
                  <w:calcOnExit w:val="0"/>
                  <w:checkBox>
                    <w:sizeAuto/>
                    <w:default w:val="0"/>
                  </w:checkBox>
                </w:ffData>
              </w:fldChar>
            </w:r>
            <w:r w:rsidRPr="005B6EC0">
              <w:rPr>
                <w:rFonts w:ascii="Arial Narrow" w:hAnsi="Arial Narrow" w:cstheme="minorHAnsi"/>
                <w:b/>
                <w:color w:val="auto"/>
                <w:sz w:val="20"/>
              </w:rPr>
              <w:instrText xml:space="preserve"> FORMCHECKBOX </w:instrText>
            </w:r>
            <w:r w:rsidR="00CD424A">
              <w:rPr>
                <w:rFonts w:ascii="Arial Narrow" w:hAnsi="Arial Narrow" w:cstheme="minorHAnsi"/>
                <w:b/>
                <w:color w:val="auto"/>
                <w:sz w:val="20"/>
              </w:rPr>
            </w:r>
            <w:r w:rsidR="00CD424A">
              <w:rPr>
                <w:rFonts w:ascii="Arial Narrow" w:hAnsi="Arial Narrow" w:cstheme="minorHAnsi"/>
                <w:b/>
                <w:color w:val="auto"/>
                <w:sz w:val="20"/>
              </w:rPr>
              <w:fldChar w:fldCharType="separate"/>
            </w:r>
            <w:r w:rsidRPr="005B6EC0">
              <w:rPr>
                <w:rFonts w:ascii="Arial Narrow" w:hAnsi="Arial Narrow" w:cstheme="minorHAnsi"/>
                <w:b/>
                <w:color w:val="auto"/>
                <w:sz w:val="20"/>
              </w:rPr>
              <w:fldChar w:fldCharType="end"/>
            </w:r>
            <w:r w:rsidRPr="005B6EC0">
              <w:rPr>
                <w:rFonts w:ascii="Arial Narrow" w:hAnsi="Arial Narrow" w:cstheme="minorHAnsi"/>
                <w:b/>
                <w:color w:val="auto"/>
                <w:sz w:val="20"/>
              </w:rPr>
              <w:t xml:space="preserve"> SI</w:t>
            </w:r>
          </w:p>
        </w:tc>
        <w:tc>
          <w:tcPr>
            <w:tcW w:w="1701" w:type="dxa"/>
            <w:vAlign w:val="center"/>
          </w:tcPr>
          <w:p w14:paraId="6F04A1D2" w14:textId="77777777" w:rsidR="00B02D37" w:rsidRPr="005B6EC0" w:rsidRDefault="00B02D37" w:rsidP="00402C68">
            <w:pPr>
              <w:spacing w:before="120"/>
              <w:jc w:val="center"/>
              <w:rPr>
                <w:rFonts w:ascii="Arial Narrow" w:hAnsi="Arial Narrow" w:cstheme="minorHAnsi"/>
                <w:b/>
                <w:color w:val="auto"/>
                <w:sz w:val="20"/>
              </w:rPr>
            </w:pPr>
            <w:r w:rsidRPr="005B6EC0">
              <w:rPr>
                <w:rFonts w:ascii="Arial Narrow" w:hAnsi="Arial Narrow" w:cstheme="minorHAnsi"/>
                <w:b/>
                <w:color w:val="auto"/>
                <w:sz w:val="20"/>
              </w:rPr>
              <w:fldChar w:fldCharType="begin">
                <w:ffData>
                  <w:name w:val="Controllo48"/>
                  <w:enabled/>
                  <w:calcOnExit w:val="0"/>
                  <w:checkBox>
                    <w:sizeAuto/>
                    <w:default w:val="0"/>
                  </w:checkBox>
                </w:ffData>
              </w:fldChar>
            </w:r>
            <w:r w:rsidRPr="005B6EC0">
              <w:rPr>
                <w:rFonts w:ascii="Arial Narrow" w:hAnsi="Arial Narrow" w:cstheme="minorHAnsi"/>
                <w:b/>
                <w:color w:val="auto"/>
                <w:sz w:val="20"/>
              </w:rPr>
              <w:instrText xml:space="preserve"> FORMCHECKBOX </w:instrText>
            </w:r>
            <w:r w:rsidR="00CD424A">
              <w:rPr>
                <w:rFonts w:ascii="Arial Narrow" w:hAnsi="Arial Narrow" w:cstheme="minorHAnsi"/>
                <w:b/>
                <w:color w:val="auto"/>
                <w:sz w:val="20"/>
              </w:rPr>
            </w:r>
            <w:r w:rsidR="00CD424A">
              <w:rPr>
                <w:rFonts w:ascii="Arial Narrow" w:hAnsi="Arial Narrow" w:cstheme="minorHAnsi"/>
                <w:b/>
                <w:color w:val="auto"/>
                <w:sz w:val="20"/>
              </w:rPr>
              <w:fldChar w:fldCharType="separate"/>
            </w:r>
            <w:r w:rsidRPr="005B6EC0">
              <w:rPr>
                <w:rFonts w:ascii="Arial Narrow" w:hAnsi="Arial Narrow" w:cstheme="minorHAnsi"/>
                <w:b/>
                <w:color w:val="auto"/>
                <w:sz w:val="20"/>
              </w:rPr>
              <w:fldChar w:fldCharType="end"/>
            </w:r>
            <w:r w:rsidRPr="005B6EC0">
              <w:rPr>
                <w:rFonts w:ascii="Arial Narrow" w:hAnsi="Arial Narrow" w:cstheme="minorHAnsi"/>
                <w:b/>
                <w:color w:val="auto"/>
                <w:sz w:val="20"/>
              </w:rPr>
              <w:t xml:space="preserve"> NO</w:t>
            </w:r>
          </w:p>
        </w:tc>
      </w:tr>
      <w:tr w:rsidR="00B02D37" w:rsidRPr="005B6EC0" w14:paraId="61D8763B" w14:textId="77777777" w:rsidTr="001109D0">
        <w:trPr>
          <w:trHeight w:val="454"/>
        </w:trPr>
        <w:tc>
          <w:tcPr>
            <w:tcW w:w="5244" w:type="dxa"/>
            <w:tcBorders>
              <w:top w:val="dotted" w:sz="4" w:space="0" w:color="auto"/>
              <w:bottom w:val="dotted" w:sz="4" w:space="0" w:color="auto"/>
            </w:tcBorders>
            <w:vAlign w:val="center"/>
          </w:tcPr>
          <w:p w14:paraId="47A81F2E" w14:textId="77777777" w:rsidR="00B02D37" w:rsidRPr="005B6EC0" w:rsidRDefault="00B02D37" w:rsidP="00402C68">
            <w:pPr>
              <w:autoSpaceDE w:val="0"/>
              <w:autoSpaceDN w:val="0"/>
              <w:adjustRightInd w:val="0"/>
              <w:jc w:val="both"/>
              <w:rPr>
                <w:rFonts w:ascii="Arial Narrow" w:hAnsi="Arial Narrow" w:cstheme="minorHAnsi"/>
                <w:b/>
                <w:color w:val="auto"/>
                <w:sz w:val="20"/>
              </w:rPr>
            </w:pPr>
            <w:r w:rsidRPr="005B6EC0">
              <w:rPr>
                <w:rFonts w:ascii="Arial Narrow" w:hAnsi="Arial Narrow" w:cstheme="minorHAnsi"/>
                <w:b/>
                <w:color w:val="auto"/>
                <w:sz w:val="20"/>
              </w:rPr>
              <w:t>In caso affermativo fornire informazioni dettagliate, specificando nel dettaglio la sanzione ricevuta e la data in cui è stata comminata:</w:t>
            </w:r>
          </w:p>
        </w:tc>
        <w:tc>
          <w:tcPr>
            <w:tcW w:w="3969" w:type="dxa"/>
            <w:gridSpan w:val="2"/>
            <w:tcBorders>
              <w:top w:val="dotted" w:sz="4" w:space="0" w:color="auto"/>
              <w:bottom w:val="dotted" w:sz="4" w:space="0" w:color="auto"/>
            </w:tcBorders>
            <w:vAlign w:val="center"/>
          </w:tcPr>
          <w:p w14:paraId="17C0FDE2" w14:textId="77777777" w:rsidR="00B02D37" w:rsidRPr="005B6EC0" w:rsidRDefault="00B02D37" w:rsidP="00402C68">
            <w:pPr>
              <w:jc w:val="center"/>
              <w:rPr>
                <w:rFonts w:ascii="Arial Narrow" w:hAnsi="Arial Narrow" w:cstheme="minorHAnsi"/>
                <w:b/>
                <w:color w:val="auto"/>
                <w:sz w:val="20"/>
              </w:rPr>
            </w:pPr>
          </w:p>
        </w:tc>
      </w:tr>
      <w:tr w:rsidR="00B02D37" w:rsidRPr="005B6EC0" w14:paraId="17712221" w14:textId="77777777" w:rsidTr="001109D0">
        <w:trPr>
          <w:trHeight w:val="454"/>
        </w:trPr>
        <w:tc>
          <w:tcPr>
            <w:tcW w:w="5244" w:type="dxa"/>
            <w:tcBorders>
              <w:top w:val="dotted" w:sz="4" w:space="0" w:color="auto"/>
              <w:bottom w:val="dotted" w:sz="4" w:space="0" w:color="auto"/>
            </w:tcBorders>
            <w:vAlign w:val="center"/>
          </w:tcPr>
          <w:p w14:paraId="483C98F0" w14:textId="77777777" w:rsidR="00B02D37" w:rsidRPr="005B6EC0" w:rsidRDefault="00B02D37" w:rsidP="00402C68">
            <w:pPr>
              <w:jc w:val="both"/>
              <w:rPr>
                <w:rFonts w:ascii="Arial Narrow" w:hAnsi="Arial Narrow" w:cstheme="minorHAnsi"/>
                <w:b/>
                <w:bCs/>
                <w:color w:val="auto"/>
                <w:sz w:val="20"/>
              </w:rPr>
            </w:pPr>
            <w:r w:rsidRPr="005B6EC0">
              <w:rPr>
                <w:rFonts w:ascii="Arial Narrow" w:hAnsi="Arial Narrow" w:cstheme="minorHAnsi"/>
                <w:b/>
                <w:color w:val="auto"/>
                <w:sz w:val="20"/>
              </w:rPr>
              <w:t>In caso affermativo, ha adottato misure di autodisciplina?</w:t>
            </w:r>
          </w:p>
        </w:tc>
        <w:tc>
          <w:tcPr>
            <w:tcW w:w="2268" w:type="dxa"/>
            <w:tcBorders>
              <w:top w:val="dotted" w:sz="4" w:space="0" w:color="auto"/>
              <w:bottom w:val="dotted" w:sz="4" w:space="0" w:color="auto"/>
              <w:right w:val="nil"/>
            </w:tcBorders>
            <w:vAlign w:val="center"/>
          </w:tcPr>
          <w:p w14:paraId="57C4116B" w14:textId="77777777" w:rsidR="00B02D37" w:rsidRPr="005B6EC0" w:rsidRDefault="00B02D37" w:rsidP="00402C68">
            <w:pPr>
              <w:jc w:val="center"/>
              <w:rPr>
                <w:rFonts w:ascii="Arial Narrow" w:hAnsi="Arial Narrow" w:cstheme="minorHAnsi"/>
                <w:b/>
                <w:color w:val="auto"/>
                <w:sz w:val="20"/>
              </w:rPr>
            </w:pPr>
            <w:r w:rsidRPr="005B6EC0">
              <w:rPr>
                <w:rFonts w:ascii="Arial Narrow" w:hAnsi="Arial Narrow" w:cstheme="minorHAnsi"/>
                <w:b/>
                <w:color w:val="auto"/>
                <w:sz w:val="20"/>
              </w:rPr>
              <w:fldChar w:fldCharType="begin">
                <w:ffData>
                  <w:name w:val="Controllo47"/>
                  <w:enabled/>
                  <w:calcOnExit w:val="0"/>
                  <w:checkBox>
                    <w:sizeAuto/>
                    <w:default w:val="0"/>
                  </w:checkBox>
                </w:ffData>
              </w:fldChar>
            </w:r>
            <w:r w:rsidRPr="005B6EC0">
              <w:rPr>
                <w:rFonts w:ascii="Arial Narrow" w:hAnsi="Arial Narrow" w:cstheme="minorHAnsi"/>
                <w:b/>
                <w:color w:val="auto"/>
                <w:sz w:val="20"/>
              </w:rPr>
              <w:instrText xml:space="preserve"> FORMCHECKBOX </w:instrText>
            </w:r>
            <w:r w:rsidR="00CD424A">
              <w:rPr>
                <w:rFonts w:ascii="Arial Narrow" w:hAnsi="Arial Narrow" w:cstheme="minorHAnsi"/>
                <w:b/>
                <w:color w:val="auto"/>
                <w:sz w:val="20"/>
              </w:rPr>
            </w:r>
            <w:r w:rsidR="00CD424A">
              <w:rPr>
                <w:rFonts w:ascii="Arial Narrow" w:hAnsi="Arial Narrow" w:cstheme="minorHAnsi"/>
                <w:b/>
                <w:color w:val="auto"/>
                <w:sz w:val="20"/>
              </w:rPr>
              <w:fldChar w:fldCharType="separate"/>
            </w:r>
            <w:r w:rsidRPr="005B6EC0">
              <w:rPr>
                <w:rFonts w:ascii="Arial Narrow" w:hAnsi="Arial Narrow" w:cstheme="minorHAnsi"/>
                <w:b/>
                <w:color w:val="auto"/>
                <w:sz w:val="20"/>
              </w:rPr>
              <w:fldChar w:fldCharType="end"/>
            </w:r>
            <w:r w:rsidRPr="005B6EC0">
              <w:rPr>
                <w:rFonts w:ascii="Arial Narrow" w:hAnsi="Arial Narrow" w:cstheme="minorHAnsi"/>
                <w:b/>
                <w:color w:val="auto"/>
                <w:sz w:val="20"/>
              </w:rPr>
              <w:t xml:space="preserve"> SI</w:t>
            </w:r>
          </w:p>
        </w:tc>
        <w:tc>
          <w:tcPr>
            <w:tcW w:w="1701" w:type="dxa"/>
            <w:tcBorders>
              <w:top w:val="dotted" w:sz="4" w:space="0" w:color="auto"/>
              <w:left w:val="nil"/>
              <w:bottom w:val="dotted" w:sz="4" w:space="0" w:color="auto"/>
            </w:tcBorders>
            <w:vAlign w:val="center"/>
          </w:tcPr>
          <w:p w14:paraId="17DD14BC" w14:textId="77777777" w:rsidR="00B02D37" w:rsidRPr="005B6EC0" w:rsidRDefault="00B02D37" w:rsidP="00402C68">
            <w:pPr>
              <w:jc w:val="center"/>
              <w:rPr>
                <w:rFonts w:ascii="Arial Narrow" w:hAnsi="Arial Narrow" w:cstheme="minorHAnsi"/>
                <w:b/>
                <w:color w:val="auto"/>
                <w:sz w:val="20"/>
              </w:rPr>
            </w:pPr>
            <w:r w:rsidRPr="005B6EC0">
              <w:rPr>
                <w:rFonts w:ascii="Arial Narrow" w:hAnsi="Arial Narrow" w:cstheme="minorHAnsi"/>
                <w:b/>
                <w:color w:val="auto"/>
                <w:sz w:val="20"/>
              </w:rPr>
              <w:fldChar w:fldCharType="begin">
                <w:ffData>
                  <w:name w:val="Controllo48"/>
                  <w:enabled/>
                  <w:calcOnExit w:val="0"/>
                  <w:checkBox>
                    <w:sizeAuto/>
                    <w:default w:val="0"/>
                  </w:checkBox>
                </w:ffData>
              </w:fldChar>
            </w:r>
            <w:r w:rsidRPr="005B6EC0">
              <w:rPr>
                <w:rFonts w:ascii="Arial Narrow" w:hAnsi="Arial Narrow" w:cstheme="minorHAnsi"/>
                <w:b/>
                <w:color w:val="auto"/>
                <w:sz w:val="20"/>
              </w:rPr>
              <w:instrText xml:space="preserve"> FORMCHECKBOX </w:instrText>
            </w:r>
            <w:r w:rsidR="00CD424A">
              <w:rPr>
                <w:rFonts w:ascii="Arial Narrow" w:hAnsi="Arial Narrow" w:cstheme="minorHAnsi"/>
                <w:b/>
                <w:color w:val="auto"/>
                <w:sz w:val="20"/>
              </w:rPr>
            </w:r>
            <w:r w:rsidR="00CD424A">
              <w:rPr>
                <w:rFonts w:ascii="Arial Narrow" w:hAnsi="Arial Narrow" w:cstheme="minorHAnsi"/>
                <w:b/>
                <w:color w:val="auto"/>
                <w:sz w:val="20"/>
              </w:rPr>
              <w:fldChar w:fldCharType="separate"/>
            </w:r>
            <w:r w:rsidRPr="005B6EC0">
              <w:rPr>
                <w:rFonts w:ascii="Arial Narrow" w:hAnsi="Arial Narrow" w:cstheme="minorHAnsi"/>
                <w:b/>
                <w:color w:val="auto"/>
                <w:sz w:val="20"/>
              </w:rPr>
              <w:fldChar w:fldCharType="end"/>
            </w:r>
            <w:r w:rsidRPr="005B6EC0">
              <w:rPr>
                <w:rFonts w:ascii="Arial Narrow" w:hAnsi="Arial Narrow" w:cstheme="minorHAnsi"/>
                <w:b/>
                <w:color w:val="auto"/>
                <w:sz w:val="20"/>
              </w:rPr>
              <w:t xml:space="preserve"> NO</w:t>
            </w:r>
          </w:p>
        </w:tc>
      </w:tr>
      <w:tr w:rsidR="00B02D37" w:rsidRPr="005B6EC0" w14:paraId="2AF8BA02" w14:textId="77777777" w:rsidTr="001109D0">
        <w:tblPrEx>
          <w:tblCellMar>
            <w:left w:w="28" w:type="dxa"/>
            <w:right w:w="28" w:type="dxa"/>
          </w:tblCellMar>
        </w:tblPrEx>
        <w:trPr>
          <w:trHeight w:val="397"/>
        </w:trPr>
        <w:tc>
          <w:tcPr>
            <w:tcW w:w="5244" w:type="dxa"/>
            <w:tcBorders>
              <w:top w:val="dotted" w:sz="4" w:space="0" w:color="auto"/>
              <w:bottom w:val="dotted" w:sz="4" w:space="0" w:color="auto"/>
            </w:tcBorders>
            <w:vAlign w:val="center"/>
          </w:tcPr>
          <w:p w14:paraId="6A36F772" w14:textId="77777777" w:rsidR="00B02D37" w:rsidRPr="005B6EC0" w:rsidRDefault="00B02D37" w:rsidP="00402C68">
            <w:pPr>
              <w:jc w:val="both"/>
              <w:rPr>
                <w:rFonts w:ascii="Arial Narrow" w:hAnsi="Arial Narrow" w:cstheme="minorHAnsi"/>
                <w:b/>
                <w:color w:val="auto"/>
                <w:sz w:val="20"/>
              </w:rPr>
            </w:pPr>
            <w:r w:rsidRPr="005B6EC0">
              <w:rPr>
                <w:rFonts w:ascii="Arial Narrow" w:hAnsi="Arial Narrow" w:cstheme="minorHAnsi"/>
                <w:b/>
                <w:color w:val="auto"/>
                <w:sz w:val="20"/>
              </w:rPr>
              <w:t>In caso affermativo, indicare:</w:t>
            </w:r>
          </w:p>
        </w:tc>
        <w:tc>
          <w:tcPr>
            <w:tcW w:w="3969" w:type="dxa"/>
            <w:gridSpan w:val="2"/>
            <w:tcBorders>
              <w:top w:val="dotted" w:sz="4" w:space="0" w:color="auto"/>
              <w:bottom w:val="dotted" w:sz="4" w:space="0" w:color="auto"/>
            </w:tcBorders>
            <w:vAlign w:val="center"/>
          </w:tcPr>
          <w:p w14:paraId="59BFB7BD" w14:textId="77777777" w:rsidR="00B02D37" w:rsidRPr="005B6EC0" w:rsidRDefault="00B02D37" w:rsidP="00402C68">
            <w:pPr>
              <w:rPr>
                <w:rFonts w:ascii="Arial Narrow" w:hAnsi="Arial Narrow" w:cstheme="minorHAnsi"/>
                <w:b/>
                <w:color w:val="auto"/>
                <w:sz w:val="20"/>
              </w:rPr>
            </w:pPr>
          </w:p>
        </w:tc>
      </w:tr>
      <w:tr w:rsidR="00B02D37" w:rsidRPr="005B6EC0" w14:paraId="2D05E32F" w14:textId="77777777" w:rsidTr="001109D0">
        <w:tblPrEx>
          <w:tblCellMar>
            <w:left w:w="28" w:type="dxa"/>
            <w:right w:w="28" w:type="dxa"/>
          </w:tblCellMar>
        </w:tblPrEx>
        <w:trPr>
          <w:trHeight w:val="397"/>
        </w:trPr>
        <w:tc>
          <w:tcPr>
            <w:tcW w:w="5244" w:type="dxa"/>
            <w:tcBorders>
              <w:top w:val="dotted" w:sz="4" w:space="0" w:color="auto"/>
              <w:bottom w:val="dotted" w:sz="4" w:space="0" w:color="auto"/>
            </w:tcBorders>
            <w:vAlign w:val="center"/>
          </w:tcPr>
          <w:p w14:paraId="2304AB3B" w14:textId="77777777" w:rsidR="00B02D37" w:rsidRPr="005B6EC0" w:rsidRDefault="00B02D37" w:rsidP="00402C68">
            <w:pPr>
              <w:ind w:left="254" w:hanging="254"/>
              <w:jc w:val="both"/>
              <w:rPr>
                <w:rFonts w:ascii="Arial Narrow" w:hAnsi="Arial Narrow" w:cstheme="minorHAnsi"/>
                <w:color w:val="auto"/>
                <w:sz w:val="20"/>
              </w:rPr>
            </w:pPr>
            <w:r w:rsidRPr="005B6EC0">
              <w:rPr>
                <w:rFonts w:ascii="Arial Narrow" w:hAnsi="Arial Narrow" w:cstheme="minorHAnsi"/>
                <w:color w:val="auto"/>
                <w:sz w:val="20"/>
              </w:rPr>
              <w:t>1) L’operatore economico:</w:t>
            </w:r>
          </w:p>
        </w:tc>
        <w:tc>
          <w:tcPr>
            <w:tcW w:w="3969" w:type="dxa"/>
            <w:gridSpan w:val="2"/>
            <w:tcBorders>
              <w:top w:val="dotted" w:sz="4" w:space="0" w:color="auto"/>
              <w:bottom w:val="dotted" w:sz="4" w:space="0" w:color="auto"/>
            </w:tcBorders>
            <w:vAlign w:val="center"/>
          </w:tcPr>
          <w:p w14:paraId="0529BB5F" w14:textId="77777777" w:rsidR="00B02D37" w:rsidRPr="005B6EC0" w:rsidRDefault="00B02D37" w:rsidP="00402C68">
            <w:pPr>
              <w:jc w:val="center"/>
              <w:rPr>
                <w:rFonts w:ascii="Arial Narrow" w:hAnsi="Arial Narrow" w:cstheme="minorHAnsi"/>
                <w:b/>
                <w:color w:val="auto"/>
                <w:sz w:val="20"/>
              </w:rPr>
            </w:pPr>
          </w:p>
        </w:tc>
      </w:tr>
      <w:tr w:rsidR="00B02D37" w:rsidRPr="005B6EC0" w14:paraId="482642EA" w14:textId="77777777" w:rsidTr="001109D0">
        <w:tblPrEx>
          <w:tblCellMar>
            <w:left w:w="28" w:type="dxa"/>
            <w:right w:w="28" w:type="dxa"/>
          </w:tblCellMar>
        </w:tblPrEx>
        <w:trPr>
          <w:trHeight w:val="397"/>
        </w:trPr>
        <w:tc>
          <w:tcPr>
            <w:tcW w:w="5244" w:type="dxa"/>
            <w:tcBorders>
              <w:top w:val="dotted" w:sz="4" w:space="0" w:color="auto"/>
              <w:bottom w:val="dotted" w:sz="4" w:space="0" w:color="auto"/>
            </w:tcBorders>
            <w:vAlign w:val="center"/>
          </w:tcPr>
          <w:p w14:paraId="55E95A57" w14:textId="77777777" w:rsidR="00B02D37" w:rsidRPr="005B6EC0" w:rsidRDefault="00B02D37" w:rsidP="00402C68">
            <w:pPr>
              <w:ind w:left="537" w:hanging="283"/>
              <w:jc w:val="both"/>
              <w:rPr>
                <w:rFonts w:ascii="Arial Narrow" w:hAnsi="Arial Narrow" w:cstheme="minorHAnsi"/>
                <w:color w:val="auto"/>
                <w:sz w:val="20"/>
              </w:rPr>
            </w:pPr>
            <w:r w:rsidRPr="005B6EC0">
              <w:rPr>
                <w:rFonts w:ascii="Arial Narrow" w:hAnsi="Arial Narrow" w:cstheme="minorHAnsi"/>
                <w:color w:val="auto"/>
                <w:sz w:val="20"/>
              </w:rPr>
              <w:t>-</w:t>
            </w:r>
            <w:r w:rsidRPr="005B6EC0">
              <w:rPr>
                <w:rFonts w:ascii="Arial Narrow" w:hAnsi="Arial Narrow" w:cstheme="minorHAnsi"/>
                <w:color w:val="auto"/>
                <w:sz w:val="20"/>
              </w:rPr>
              <w:tab/>
              <w:t>ha risarcito interamente il danno?</w:t>
            </w:r>
          </w:p>
        </w:tc>
        <w:tc>
          <w:tcPr>
            <w:tcW w:w="2268" w:type="dxa"/>
            <w:tcBorders>
              <w:top w:val="dotted" w:sz="4" w:space="0" w:color="auto"/>
              <w:bottom w:val="dotted" w:sz="4" w:space="0" w:color="auto"/>
              <w:right w:val="nil"/>
            </w:tcBorders>
            <w:vAlign w:val="center"/>
          </w:tcPr>
          <w:p w14:paraId="743B9465" w14:textId="77777777" w:rsidR="00B02D37" w:rsidRPr="005B6EC0" w:rsidRDefault="00B02D37" w:rsidP="00402C68">
            <w:pPr>
              <w:jc w:val="center"/>
              <w:rPr>
                <w:rFonts w:ascii="Arial Narrow" w:hAnsi="Arial Narrow" w:cstheme="minorHAnsi"/>
                <w:b/>
                <w:color w:val="auto"/>
                <w:sz w:val="20"/>
              </w:rPr>
            </w:pPr>
            <w:r w:rsidRPr="005B6EC0">
              <w:rPr>
                <w:rFonts w:ascii="Arial Narrow" w:hAnsi="Arial Narrow" w:cstheme="minorHAnsi"/>
                <w:b/>
                <w:color w:val="auto"/>
                <w:sz w:val="20"/>
              </w:rPr>
              <w:fldChar w:fldCharType="begin">
                <w:ffData>
                  <w:name w:val="Controllo47"/>
                  <w:enabled/>
                  <w:calcOnExit w:val="0"/>
                  <w:checkBox>
                    <w:sizeAuto/>
                    <w:default w:val="0"/>
                  </w:checkBox>
                </w:ffData>
              </w:fldChar>
            </w:r>
            <w:r w:rsidRPr="005B6EC0">
              <w:rPr>
                <w:rFonts w:ascii="Arial Narrow" w:hAnsi="Arial Narrow" w:cstheme="minorHAnsi"/>
                <w:b/>
                <w:color w:val="auto"/>
                <w:sz w:val="20"/>
              </w:rPr>
              <w:instrText xml:space="preserve"> FORMCHECKBOX </w:instrText>
            </w:r>
            <w:r w:rsidR="00CD424A">
              <w:rPr>
                <w:rFonts w:ascii="Arial Narrow" w:hAnsi="Arial Narrow" w:cstheme="minorHAnsi"/>
                <w:b/>
                <w:color w:val="auto"/>
                <w:sz w:val="20"/>
              </w:rPr>
            </w:r>
            <w:r w:rsidR="00CD424A">
              <w:rPr>
                <w:rFonts w:ascii="Arial Narrow" w:hAnsi="Arial Narrow" w:cstheme="minorHAnsi"/>
                <w:b/>
                <w:color w:val="auto"/>
                <w:sz w:val="20"/>
              </w:rPr>
              <w:fldChar w:fldCharType="separate"/>
            </w:r>
            <w:r w:rsidRPr="005B6EC0">
              <w:rPr>
                <w:rFonts w:ascii="Arial Narrow" w:hAnsi="Arial Narrow" w:cstheme="minorHAnsi"/>
                <w:b/>
                <w:color w:val="auto"/>
                <w:sz w:val="20"/>
              </w:rPr>
              <w:fldChar w:fldCharType="end"/>
            </w:r>
            <w:r w:rsidRPr="005B6EC0">
              <w:rPr>
                <w:rFonts w:ascii="Arial Narrow" w:hAnsi="Arial Narrow" w:cstheme="minorHAnsi"/>
                <w:b/>
                <w:color w:val="auto"/>
                <w:sz w:val="20"/>
              </w:rPr>
              <w:t xml:space="preserve"> SI</w:t>
            </w:r>
          </w:p>
        </w:tc>
        <w:tc>
          <w:tcPr>
            <w:tcW w:w="1701" w:type="dxa"/>
            <w:tcBorders>
              <w:top w:val="dotted" w:sz="4" w:space="0" w:color="auto"/>
              <w:left w:val="nil"/>
              <w:bottom w:val="dotted" w:sz="4" w:space="0" w:color="auto"/>
            </w:tcBorders>
            <w:vAlign w:val="center"/>
          </w:tcPr>
          <w:p w14:paraId="2CB8C9E6" w14:textId="77777777" w:rsidR="00B02D37" w:rsidRPr="005B6EC0" w:rsidRDefault="00B02D37" w:rsidP="00402C68">
            <w:pPr>
              <w:jc w:val="center"/>
              <w:rPr>
                <w:rFonts w:ascii="Arial Narrow" w:hAnsi="Arial Narrow" w:cstheme="minorHAnsi"/>
                <w:b/>
                <w:color w:val="auto"/>
                <w:sz w:val="20"/>
              </w:rPr>
            </w:pPr>
            <w:r w:rsidRPr="005B6EC0">
              <w:rPr>
                <w:rFonts w:ascii="Arial Narrow" w:hAnsi="Arial Narrow" w:cstheme="minorHAnsi"/>
                <w:b/>
                <w:color w:val="auto"/>
                <w:sz w:val="20"/>
              </w:rPr>
              <w:fldChar w:fldCharType="begin">
                <w:ffData>
                  <w:name w:val="Controllo48"/>
                  <w:enabled/>
                  <w:calcOnExit w:val="0"/>
                  <w:checkBox>
                    <w:sizeAuto/>
                    <w:default w:val="0"/>
                  </w:checkBox>
                </w:ffData>
              </w:fldChar>
            </w:r>
            <w:r w:rsidRPr="005B6EC0">
              <w:rPr>
                <w:rFonts w:ascii="Arial Narrow" w:hAnsi="Arial Narrow" w:cstheme="minorHAnsi"/>
                <w:b/>
                <w:color w:val="auto"/>
                <w:sz w:val="20"/>
              </w:rPr>
              <w:instrText xml:space="preserve"> FORMCHECKBOX </w:instrText>
            </w:r>
            <w:r w:rsidR="00CD424A">
              <w:rPr>
                <w:rFonts w:ascii="Arial Narrow" w:hAnsi="Arial Narrow" w:cstheme="minorHAnsi"/>
                <w:b/>
                <w:color w:val="auto"/>
                <w:sz w:val="20"/>
              </w:rPr>
            </w:r>
            <w:r w:rsidR="00CD424A">
              <w:rPr>
                <w:rFonts w:ascii="Arial Narrow" w:hAnsi="Arial Narrow" w:cstheme="minorHAnsi"/>
                <w:b/>
                <w:color w:val="auto"/>
                <w:sz w:val="20"/>
              </w:rPr>
              <w:fldChar w:fldCharType="separate"/>
            </w:r>
            <w:r w:rsidRPr="005B6EC0">
              <w:rPr>
                <w:rFonts w:ascii="Arial Narrow" w:hAnsi="Arial Narrow" w:cstheme="minorHAnsi"/>
                <w:b/>
                <w:color w:val="auto"/>
                <w:sz w:val="20"/>
              </w:rPr>
              <w:fldChar w:fldCharType="end"/>
            </w:r>
            <w:r w:rsidRPr="005B6EC0">
              <w:rPr>
                <w:rFonts w:ascii="Arial Narrow" w:hAnsi="Arial Narrow" w:cstheme="minorHAnsi"/>
                <w:b/>
                <w:color w:val="auto"/>
                <w:sz w:val="20"/>
              </w:rPr>
              <w:t xml:space="preserve"> NO</w:t>
            </w:r>
          </w:p>
        </w:tc>
      </w:tr>
      <w:tr w:rsidR="00B02D37" w:rsidRPr="005B6EC0" w14:paraId="302B9E17" w14:textId="77777777" w:rsidTr="001109D0">
        <w:tblPrEx>
          <w:tblCellMar>
            <w:left w:w="28" w:type="dxa"/>
            <w:right w:w="28" w:type="dxa"/>
          </w:tblCellMar>
        </w:tblPrEx>
        <w:trPr>
          <w:trHeight w:val="397"/>
        </w:trPr>
        <w:tc>
          <w:tcPr>
            <w:tcW w:w="5244" w:type="dxa"/>
            <w:tcBorders>
              <w:top w:val="dotted" w:sz="4" w:space="0" w:color="auto"/>
              <w:bottom w:val="dotted" w:sz="4" w:space="0" w:color="auto"/>
            </w:tcBorders>
            <w:vAlign w:val="center"/>
          </w:tcPr>
          <w:p w14:paraId="7EE1D3FC" w14:textId="77777777" w:rsidR="00B02D37" w:rsidRPr="005B6EC0" w:rsidRDefault="00B02D37" w:rsidP="00402C68">
            <w:pPr>
              <w:ind w:left="537" w:hanging="283"/>
              <w:jc w:val="both"/>
              <w:rPr>
                <w:rFonts w:ascii="Arial Narrow" w:hAnsi="Arial Narrow" w:cstheme="minorHAnsi"/>
                <w:color w:val="auto"/>
                <w:sz w:val="20"/>
              </w:rPr>
            </w:pPr>
            <w:r w:rsidRPr="005B6EC0">
              <w:rPr>
                <w:rFonts w:ascii="Arial Narrow" w:hAnsi="Arial Narrow" w:cstheme="minorHAnsi"/>
                <w:color w:val="auto"/>
                <w:sz w:val="20"/>
              </w:rPr>
              <w:t>-</w:t>
            </w:r>
            <w:r w:rsidRPr="005B6EC0">
              <w:rPr>
                <w:rFonts w:ascii="Arial Narrow" w:hAnsi="Arial Narrow" w:cstheme="minorHAnsi"/>
                <w:color w:val="auto"/>
                <w:sz w:val="20"/>
              </w:rPr>
              <w:tab/>
              <w:t>si è impegnato formalmente a risarcire il danno?</w:t>
            </w:r>
          </w:p>
        </w:tc>
        <w:tc>
          <w:tcPr>
            <w:tcW w:w="2268" w:type="dxa"/>
            <w:tcBorders>
              <w:top w:val="dotted" w:sz="4" w:space="0" w:color="auto"/>
              <w:bottom w:val="dotted" w:sz="4" w:space="0" w:color="auto"/>
              <w:right w:val="nil"/>
            </w:tcBorders>
            <w:vAlign w:val="center"/>
          </w:tcPr>
          <w:p w14:paraId="388E679A" w14:textId="77777777" w:rsidR="00B02D37" w:rsidRPr="005B6EC0" w:rsidRDefault="00B02D37" w:rsidP="00402C68">
            <w:pPr>
              <w:jc w:val="center"/>
              <w:rPr>
                <w:rFonts w:ascii="Arial Narrow" w:hAnsi="Arial Narrow" w:cstheme="minorHAnsi"/>
                <w:b/>
                <w:color w:val="auto"/>
                <w:sz w:val="20"/>
              </w:rPr>
            </w:pPr>
            <w:r w:rsidRPr="005B6EC0">
              <w:rPr>
                <w:rFonts w:ascii="Arial Narrow" w:hAnsi="Arial Narrow" w:cstheme="minorHAnsi"/>
                <w:b/>
                <w:color w:val="auto"/>
                <w:sz w:val="20"/>
              </w:rPr>
              <w:fldChar w:fldCharType="begin">
                <w:ffData>
                  <w:name w:val="Controllo47"/>
                  <w:enabled/>
                  <w:calcOnExit w:val="0"/>
                  <w:checkBox>
                    <w:sizeAuto/>
                    <w:default w:val="0"/>
                  </w:checkBox>
                </w:ffData>
              </w:fldChar>
            </w:r>
            <w:r w:rsidRPr="005B6EC0">
              <w:rPr>
                <w:rFonts w:ascii="Arial Narrow" w:hAnsi="Arial Narrow" w:cstheme="minorHAnsi"/>
                <w:b/>
                <w:color w:val="auto"/>
                <w:sz w:val="20"/>
              </w:rPr>
              <w:instrText xml:space="preserve"> FORMCHECKBOX </w:instrText>
            </w:r>
            <w:r w:rsidR="00CD424A">
              <w:rPr>
                <w:rFonts w:ascii="Arial Narrow" w:hAnsi="Arial Narrow" w:cstheme="minorHAnsi"/>
                <w:b/>
                <w:color w:val="auto"/>
                <w:sz w:val="20"/>
              </w:rPr>
            </w:r>
            <w:r w:rsidR="00CD424A">
              <w:rPr>
                <w:rFonts w:ascii="Arial Narrow" w:hAnsi="Arial Narrow" w:cstheme="minorHAnsi"/>
                <w:b/>
                <w:color w:val="auto"/>
                <w:sz w:val="20"/>
              </w:rPr>
              <w:fldChar w:fldCharType="separate"/>
            </w:r>
            <w:r w:rsidRPr="005B6EC0">
              <w:rPr>
                <w:rFonts w:ascii="Arial Narrow" w:hAnsi="Arial Narrow" w:cstheme="minorHAnsi"/>
                <w:b/>
                <w:color w:val="auto"/>
                <w:sz w:val="20"/>
              </w:rPr>
              <w:fldChar w:fldCharType="end"/>
            </w:r>
            <w:r w:rsidRPr="005B6EC0">
              <w:rPr>
                <w:rFonts w:ascii="Arial Narrow" w:hAnsi="Arial Narrow" w:cstheme="minorHAnsi"/>
                <w:b/>
                <w:color w:val="auto"/>
                <w:sz w:val="20"/>
              </w:rPr>
              <w:t xml:space="preserve"> SI</w:t>
            </w:r>
          </w:p>
        </w:tc>
        <w:tc>
          <w:tcPr>
            <w:tcW w:w="1701" w:type="dxa"/>
            <w:tcBorders>
              <w:top w:val="dotted" w:sz="4" w:space="0" w:color="auto"/>
              <w:left w:val="nil"/>
              <w:bottom w:val="dotted" w:sz="4" w:space="0" w:color="auto"/>
            </w:tcBorders>
            <w:vAlign w:val="center"/>
          </w:tcPr>
          <w:p w14:paraId="4A295EEE" w14:textId="77777777" w:rsidR="00B02D37" w:rsidRPr="005B6EC0" w:rsidRDefault="00B02D37" w:rsidP="00402C68">
            <w:pPr>
              <w:jc w:val="center"/>
              <w:rPr>
                <w:rFonts w:ascii="Arial Narrow" w:hAnsi="Arial Narrow" w:cstheme="minorHAnsi"/>
                <w:b/>
                <w:color w:val="auto"/>
                <w:sz w:val="20"/>
              </w:rPr>
            </w:pPr>
            <w:r w:rsidRPr="005B6EC0">
              <w:rPr>
                <w:rFonts w:ascii="Arial Narrow" w:hAnsi="Arial Narrow" w:cstheme="minorHAnsi"/>
                <w:b/>
                <w:color w:val="auto"/>
                <w:sz w:val="20"/>
              </w:rPr>
              <w:fldChar w:fldCharType="begin">
                <w:ffData>
                  <w:name w:val="Controllo48"/>
                  <w:enabled/>
                  <w:calcOnExit w:val="0"/>
                  <w:checkBox>
                    <w:sizeAuto/>
                    <w:default w:val="0"/>
                  </w:checkBox>
                </w:ffData>
              </w:fldChar>
            </w:r>
            <w:r w:rsidRPr="005B6EC0">
              <w:rPr>
                <w:rFonts w:ascii="Arial Narrow" w:hAnsi="Arial Narrow" w:cstheme="minorHAnsi"/>
                <w:b/>
                <w:color w:val="auto"/>
                <w:sz w:val="20"/>
              </w:rPr>
              <w:instrText xml:space="preserve"> FORMCHECKBOX </w:instrText>
            </w:r>
            <w:r w:rsidR="00CD424A">
              <w:rPr>
                <w:rFonts w:ascii="Arial Narrow" w:hAnsi="Arial Narrow" w:cstheme="minorHAnsi"/>
                <w:b/>
                <w:color w:val="auto"/>
                <w:sz w:val="20"/>
              </w:rPr>
            </w:r>
            <w:r w:rsidR="00CD424A">
              <w:rPr>
                <w:rFonts w:ascii="Arial Narrow" w:hAnsi="Arial Narrow" w:cstheme="minorHAnsi"/>
                <w:b/>
                <w:color w:val="auto"/>
                <w:sz w:val="20"/>
              </w:rPr>
              <w:fldChar w:fldCharType="separate"/>
            </w:r>
            <w:r w:rsidRPr="005B6EC0">
              <w:rPr>
                <w:rFonts w:ascii="Arial Narrow" w:hAnsi="Arial Narrow" w:cstheme="minorHAnsi"/>
                <w:b/>
                <w:color w:val="auto"/>
                <w:sz w:val="20"/>
              </w:rPr>
              <w:fldChar w:fldCharType="end"/>
            </w:r>
            <w:r w:rsidRPr="005B6EC0">
              <w:rPr>
                <w:rFonts w:ascii="Arial Narrow" w:hAnsi="Arial Narrow" w:cstheme="minorHAnsi"/>
                <w:b/>
                <w:color w:val="auto"/>
                <w:sz w:val="20"/>
              </w:rPr>
              <w:t xml:space="preserve"> NO</w:t>
            </w:r>
          </w:p>
        </w:tc>
      </w:tr>
      <w:tr w:rsidR="00B02D37" w:rsidRPr="005B6EC0" w14:paraId="75363169" w14:textId="77777777" w:rsidTr="001109D0">
        <w:tblPrEx>
          <w:tblCellMar>
            <w:left w:w="28" w:type="dxa"/>
            <w:right w:w="28" w:type="dxa"/>
          </w:tblCellMar>
        </w:tblPrEx>
        <w:trPr>
          <w:trHeight w:val="397"/>
        </w:trPr>
        <w:tc>
          <w:tcPr>
            <w:tcW w:w="5244" w:type="dxa"/>
            <w:tcBorders>
              <w:top w:val="dotted" w:sz="4" w:space="0" w:color="auto"/>
              <w:bottom w:val="dotted" w:sz="4" w:space="0" w:color="auto"/>
            </w:tcBorders>
            <w:vAlign w:val="center"/>
          </w:tcPr>
          <w:p w14:paraId="145C92BA" w14:textId="77777777" w:rsidR="00B02D37" w:rsidRPr="005B6EC0" w:rsidRDefault="00B02D37" w:rsidP="00402C68">
            <w:pPr>
              <w:ind w:left="254" w:hanging="254"/>
              <w:jc w:val="both"/>
              <w:rPr>
                <w:rFonts w:ascii="Arial Narrow" w:hAnsi="Arial Narrow" w:cstheme="minorHAnsi"/>
                <w:color w:val="auto"/>
                <w:sz w:val="20"/>
              </w:rPr>
            </w:pPr>
            <w:r w:rsidRPr="005B6EC0">
              <w:rPr>
                <w:rFonts w:ascii="Arial Narrow" w:hAnsi="Arial Narrow" w:cstheme="minorHAnsi"/>
                <w:color w:val="auto"/>
                <w:sz w:val="20"/>
              </w:rPr>
              <w:t>2)</w:t>
            </w:r>
            <w:r w:rsidRPr="005B6EC0">
              <w:rPr>
                <w:rFonts w:ascii="Arial Narrow" w:hAnsi="Arial Narrow" w:cstheme="minorHAnsi"/>
                <w:color w:val="auto"/>
                <w:sz w:val="20"/>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14:paraId="3E75B027" w14:textId="77777777" w:rsidR="00B02D37" w:rsidRPr="005B6EC0" w:rsidRDefault="00B02D37" w:rsidP="00402C68">
            <w:pPr>
              <w:spacing w:before="120"/>
              <w:jc w:val="center"/>
              <w:rPr>
                <w:rFonts w:ascii="Arial Narrow" w:hAnsi="Arial Narrow" w:cstheme="minorHAnsi"/>
                <w:b/>
                <w:color w:val="auto"/>
                <w:sz w:val="20"/>
              </w:rPr>
            </w:pPr>
            <w:r w:rsidRPr="005B6EC0">
              <w:rPr>
                <w:rFonts w:ascii="Arial Narrow" w:hAnsi="Arial Narrow" w:cstheme="minorHAnsi"/>
                <w:b/>
                <w:color w:val="auto"/>
                <w:sz w:val="20"/>
              </w:rPr>
              <w:fldChar w:fldCharType="begin">
                <w:ffData>
                  <w:name w:val="Controllo47"/>
                  <w:enabled/>
                  <w:calcOnExit w:val="0"/>
                  <w:checkBox>
                    <w:sizeAuto/>
                    <w:default w:val="0"/>
                  </w:checkBox>
                </w:ffData>
              </w:fldChar>
            </w:r>
            <w:r w:rsidRPr="005B6EC0">
              <w:rPr>
                <w:rFonts w:ascii="Arial Narrow" w:hAnsi="Arial Narrow" w:cstheme="minorHAnsi"/>
                <w:b/>
                <w:color w:val="auto"/>
                <w:sz w:val="20"/>
              </w:rPr>
              <w:instrText xml:space="preserve"> FORMCHECKBOX </w:instrText>
            </w:r>
            <w:r w:rsidR="00CD424A">
              <w:rPr>
                <w:rFonts w:ascii="Arial Narrow" w:hAnsi="Arial Narrow" w:cstheme="minorHAnsi"/>
                <w:b/>
                <w:color w:val="auto"/>
                <w:sz w:val="20"/>
              </w:rPr>
            </w:r>
            <w:r w:rsidR="00CD424A">
              <w:rPr>
                <w:rFonts w:ascii="Arial Narrow" w:hAnsi="Arial Narrow" w:cstheme="minorHAnsi"/>
                <w:b/>
                <w:color w:val="auto"/>
                <w:sz w:val="20"/>
              </w:rPr>
              <w:fldChar w:fldCharType="separate"/>
            </w:r>
            <w:r w:rsidRPr="005B6EC0">
              <w:rPr>
                <w:rFonts w:ascii="Arial Narrow" w:hAnsi="Arial Narrow" w:cstheme="minorHAnsi"/>
                <w:b/>
                <w:color w:val="auto"/>
                <w:sz w:val="20"/>
              </w:rPr>
              <w:fldChar w:fldCharType="end"/>
            </w:r>
            <w:r w:rsidRPr="005B6EC0">
              <w:rPr>
                <w:rFonts w:ascii="Arial Narrow" w:hAnsi="Arial Narrow" w:cstheme="minorHAnsi"/>
                <w:b/>
                <w:color w:val="auto"/>
                <w:sz w:val="20"/>
              </w:rPr>
              <w:t xml:space="preserve"> SI</w:t>
            </w:r>
          </w:p>
        </w:tc>
        <w:tc>
          <w:tcPr>
            <w:tcW w:w="1701" w:type="dxa"/>
            <w:tcBorders>
              <w:top w:val="dotted" w:sz="4" w:space="0" w:color="auto"/>
              <w:left w:val="nil"/>
              <w:bottom w:val="dotted" w:sz="4" w:space="0" w:color="auto"/>
            </w:tcBorders>
          </w:tcPr>
          <w:p w14:paraId="43F3A60E" w14:textId="77777777" w:rsidR="00B02D37" w:rsidRPr="005B6EC0" w:rsidRDefault="00B02D37" w:rsidP="00402C68">
            <w:pPr>
              <w:spacing w:before="120"/>
              <w:jc w:val="center"/>
              <w:rPr>
                <w:rFonts w:ascii="Arial Narrow" w:hAnsi="Arial Narrow" w:cstheme="minorHAnsi"/>
                <w:b/>
                <w:color w:val="auto"/>
                <w:sz w:val="20"/>
              </w:rPr>
            </w:pPr>
            <w:r w:rsidRPr="005B6EC0">
              <w:rPr>
                <w:rFonts w:ascii="Arial Narrow" w:hAnsi="Arial Narrow" w:cstheme="minorHAnsi"/>
                <w:b/>
                <w:color w:val="auto"/>
                <w:sz w:val="20"/>
              </w:rPr>
              <w:fldChar w:fldCharType="begin">
                <w:ffData>
                  <w:name w:val="Controllo48"/>
                  <w:enabled/>
                  <w:calcOnExit w:val="0"/>
                  <w:checkBox>
                    <w:sizeAuto/>
                    <w:default w:val="0"/>
                  </w:checkBox>
                </w:ffData>
              </w:fldChar>
            </w:r>
            <w:r w:rsidRPr="005B6EC0">
              <w:rPr>
                <w:rFonts w:ascii="Arial Narrow" w:hAnsi="Arial Narrow" w:cstheme="minorHAnsi"/>
                <w:b/>
                <w:color w:val="auto"/>
                <w:sz w:val="20"/>
              </w:rPr>
              <w:instrText xml:space="preserve"> FORMCHECKBOX </w:instrText>
            </w:r>
            <w:r w:rsidR="00CD424A">
              <w:rPr>
                <w:rFonts w:ascii="Arial Narrow" w:hAnsi="Arial Narrow" w:cstheme="minorHAnsi"/>
                <w:b/>
                <w:color w:val="auto"/>
                <w:sz w:val="20"/>
              </w:rPr>
            </w:r>
            <w:r w:rsidR="00CD424A">
              <w:rPr>
                <w:rFonts w:ascii="Arial Narrow" w:hAnsi="Arial Narrow" w:cstheme="minorHAnsi"/>
                <w:b/>
                <w:color w:val="auto"/>
                <w:sz w:val="20"/>
              </w:rPr>
              <w:fldChar w:fldCharType="separate"/>
            </w:r>
            <w:r w:rsidRPr="005B6EC0">
              <w:rPr>
                <w:rFonts w:ascii="Arial Narrow" w:hAnsi="Arial Narrow" w:cstheme="minorHAnsi"/>
                <w:b/>
                <w:color w:val="auto"/>
                <w:sz w:val="20"/>
              </w:rPr>
              <w:fldChar w:fldCharType="end"/>
            </w:r>
            <w:r w:rsidRPr="005B6EC0">
              <w:rPr>
                <w:rFonts w:ascii="Arial Narrow" w:hAnsi="Arial Narrow" w:cstheme="minorHAnsi"/>
                <w:b/>
                <w:color w:val="auto"/>
                <w:sz w:val="20"/>
              </w:rPr>
              <w:t xml:space="preserve"> NO</w:t>
            </w:r>
          </w:p>
        </w:tc>
      </w:tr>
      <w:tr w:rsidR="00B02D37" w:rsidRPr="005B6EC0" w14:paraId="779AAE20" w14:textId="77777777" w:rsidTr="001109D0">
        <w:trPr>
          <w:trHeight w:val="397"/>
        </w:trPr>
        <w:tc>
          <w:tcPr>
            <w:tcW w:w="5244" w:type="dxa"/>
            <w:tcBorders>
              <w:top w:val="dotted" w:sz="4" w:space="0" w:color="auto"/>
            </w:tcBorders>
            <w:vAlign w:val="center"/>
          </w:tcPr>
          <w:p w14:paraId="3B12908A" w14:textId="77777777" w:rsidR="00B02D37" w:rsidRPr="005B6EC0" w:rsidRDefault="00B02D37" w:rsidP="00402C68">
            <w:pPr>
              <w:jc w:val="both"/>
              <w:rPr>
                <w:rFonts w:ascii="Arial Narrow" w:hAnsi="Arial Narrow" w:cstheme="minorHAnsi"/>
                <w:color w:val="auto"/>
                <w:sz w:val="20"/>
              </w:rPr>
            </w:pPr>
            <w:r w:rsidRPr="005B6EC0">
              <w:rPr>
                <w:rFonts w:ascii="Arial Narrow" w:hAnsi="Arial Narrow" w:cstheme="minorHAnsi"/>
                <w:color w:val="auto"/>
                <w:sz w:val="20"/>
              </w:rPr>
              <w:t>In caso affermativo elencare la documentazione pertinente e, se disponibile elettronicamente, indicare: (indirizzo web, autorità o organismo di emanazione, riferimento preciso della documentazione):</w:t>
            </w:r>
          </w:p>
        </w:tc>
        <w:tc>
          <w:tcPr>
            <w:tcW w:w="3969" w:type="dxa"/>
            <w:gridSpan w:val="2"/>
            <w:tcBorders>
              <w:top w:val="dotted" w:sz="4" w:space="0" w:color="auto"/>
            </w:tcBorders>
            <w:vAlign w:val="center"/>
          </w:tcPr>
          <w:p w14:paraId="523FE0AA" w14:textId="77777777" w:rsidR="00B02D37" w:rsidRPr="005B6EC0" w:rsidRDefault="00B02D37" w:rsidP="00402C68">
            <w:pPr>
              <w:spacing w:before="120" w:after="120"/>
              <w:rPr>
                <w:rFonts w:ascii="Arial Narrow" w:hAnsi="Arial Narrow" w:cstheme="minorHAnsi"/>
                <w:b/>
                <w:color w:val="auto"/>
                <w:sz w:val="20"/>
              </w:rPr>
            </w:pPr>
          </w:p>
        </w:tc>
      </w:tr>
    </w:tbl>
    <w:p w14:paraId="0416EFB3" w14:textId="77777777" w:rsidR="00B02D37" w:rsidRPr="005B6EC0" w:rsidRDefault="00B02D37" w:rsidP="00B02D37">
      <w:pPr>
        <w:pStyle w:val="Paragrafoelenco1"/>
        <w:ind w:left="284"/>
        <w:jc w:val="both"/>
        <w:rPr>
          <w:rFonts w:ascii="Arial Narrow" w:hAnsi="Arial Narrow"/>
          <w:color w:val="auto"/>
          <w:sz w:val="20"/>
        </w:rPr>
      </w:pPr>
    </w:p>
    <w:p w14:paraId="0C1A04AA" w14:textId="77777777" w:rsidR="006042BD" w:rsidRPr="005B6EC0" w:rsidRDefault="006042BD" w:rsidP="00B02D37">
      <w:pPr>
        <w:pStyle w:val="Paragrafoelenco1"/>
        <w:ind w:left="284"/>
        <w:jc w:val="both"/>
        <w:rPr>
          <w:rFonts w:ascii="Arial Narrow" w:hAnsi="Arial Narrow"/>
          <w:color w:val="auto"/>
          <w:sz w:val="20"/>
        </w:rPr>
      </w:pPr>
    </w:p>
    <w:p w14:paraId="4ADD46A8" w14:textId="611FAEFA" w:rsidR="00B02D37" w:rsidRPr="005B6EC0" w:rsidRDefault="00B02D37" w:rsidP="00B02D37">
      <w:pPr>
        <w:pStyle w:val="Paragrafoelenco1"/>
        <w:numPr>
          <w:ilvl w:val="0"/>
          <w:numId w:val="2"/>
        </w:numPr>
        <w:ind w:left="284" w:hanging="284"/>
        <w:jc w:val="both"/>
        <w:rPr>
          <w:rFonts w:ascii="Arial Narrow" w:hAnsi="Arial Narrow"/>
          <w:color w:val="auto"/>
          <w:sz w:val="20"/>
        </w:rPr>
      </w:pPr>
      <w:r w:rsidRPr="005B6EC0">
        <w:rPr>
          <w:rFonts w:ascii="Arial Narrow" w:hAnsi="Arial Narrow"/>
          <w:color w:val="auto"/>
          <w:sz w:val="20"/>
        </w:rPr>
        <w:t>(</w:t>
      </w:r>
      <w:r w:rsidRPr="005B6EC0">
        <w:rPr>
          <w:rFonts w:ascii="Arial Narrow" w:hAnsi="Arial Narrow"/>
          <w:i/>
          <w:color w:val="auto"/>
          <w:sz w:val="20"/>
          <w:u w:val="single"/>
        </w:rPr>
        <w:t xml:space="preserve">art. </w:t>
      </w:r>
      <w:r w:rsidR="00EA42F8" w:rsidRPr="005B6EC0">
        <w:rPr>
          <w:rFonts w:ascii="Arial Narrow" w:hAnsi="Arial Narrow"/>
          <w:i/>
          <w:color w:val="auto"/>
          <w:sz w:val="20"/>
          <w:u w:val="single"/>
        </w:rPr>
        <w:t>94</w:t>
      </w:r>
      <w:r w:rsidRPr="005B6EC0">
        <w:rPr>
          <w:rFonts w:ascii="Arial Narrow" w:hAnsi="Arial Narrow"/>
          <w:i/>
          <w:color w:val="auto"/>
          <w:sz w:val="20"/>
          <w:u w:val="single"/>
        </w:rPr>
        <w:t xml:space="preserve">, comma 5, lett. </w:t>
      </w:r>
      <w:r w:rsidR="00EA42F8" w:rsidRPr="005B6EC0">
        <w:rPr>
          <w:rFonts w:ascii="Arial Narrow" w:hAnsi="Arial Narrow"/>
          <w:i/>
          <w:color w:val="auto"/>
          <w:sz w:val="20"/>
          <w:u w:val="single"/>
        </w:rPr>
        <w:t>e) ed f)</w:t>
      </w:r>
      <w:r w:rsidRPr="005B6EC0">
        <w:rPr>
          <w:rFonts w:ascii="Arial Narrow" w:hAnsi="Arial Narrow"/>
          <w:color w:val="auto"/>
          <w:sz w:val="20"/>
          <w:u w:val="single"/>
        </w:rPr>
        <w:t xml:space="preserve"> </w:t>
      </w:r>
      <w:r w:rsidRPr="005B6EC0">
        <w:rPr>
          <w:rFonts w:ascii="Arial Narrow" w:hAnsi="Arial Narrow"/>
          <w:i/>
          <w:color w:val="auto"/>
          <w:sz w:val="20"/>
          <w:u w:val="single"/>
        </w:rPr>
        <w:t>del Codice</w:t>
      </w:r>
      <w:r w:rsidRPr="005B6EC0">
        <w:rPr>
          <w:rFonts w:ascii="Arial Narrow" w:hAnsi="Arial Narrow"/>
          <w:color w:val="auto"/>
          <w:sz w:val="20"/>
        </w:rPr>
        <w:t xml:space="preserve">) </w:t>
      </w:r>
    </w:p>
    <w:p w14:paraId="25EC7D90" w14:textId="77777777" w:rsidR="00B02D37" w:rsidRPr="005B6EC0" w:rsidRDefault="00B02D37" w:rsidP="00B02D37">
      <w:pPr>
        <w:tabs>
          <w:tab w:val="left" w:pos="284"/>
        </w:tabs>
        <w:ind w:left="644" w:hanging="644"/>
        <w:rPr>
          <w:rFonts w:ascii="Arial Narrow" w:hAnsi="Arial Narrow"/>
          <w:color w:val="auto"/>
          <w:sz w:val="20"/>
        </w:rPr>
      </w:pPr>
    </w:p>
    <w:p w14:paraId="7C99D1AE" w14:textId="5C756503" w:rsidR="00B02D37" w:rsidRPr="005B6EC0" w:rsidRDefault="00AB4472" w:rsidP="00B02D37">
      <w:pPr>
        <w:pStyle w:val="Paragrafoelenco1"/>
        <w:ind w:left="709" w:hanging="425"/>
        <w:jc w:val="both"/>
        <w:rPr>
          <w:rFonts w:ascii="Arial Narrow" w:hAnsi="Arial Narrow"/>
          <w:color w:val="auto"/>
          <w:sz w:val="20"/>
        </w:rPr>
      </w:pPr>
      <w:r>
        <w:rPr>
          <w:rFonts w:ascii="Arial Narrow" w:hAnsi="Arial Narrow"/>
          <w:b/>
          <w:color w:val="auto"/>
          <w:sz w:val="20"/>
        </w:rPr>
        <w:t>5</w:t>
      </w:r>
      <w:r w:rsidR="00B02D37" w:rsidRPr="005B6EC0">
        <w:rPr>
          <w:rFonts w:ascii="Arial Narrow" w:hAnsi="Arial Narrow"/>
          <w:b/>
          <w:color w:val="auto"/>
          <w:sz w:val="20"/>
        </w:rPr>
        <w:t>.a)</w:t>
      </w:r>
      <w:r w:rsidR="00B02D37" w:rsidRPr="005B6EC0">
        <w:rPr>
          <w:rFonts w:ascii="Arial Narrow" w:hAnsi="Arial Narrow"/>
          <w:color w:val="auto"/>
          <w:sz w:val="20"/>
        </w:rPr>
        <w:tab/>
        <w:t>di non presentare nella procedura di gara in corso e negli affidamenti di subappalti documentazione o dichiarazioni non veritiere;</w:t>
      </w:r>
    </w:p>
    <w:p w14:paraId="340DEE48" w14:textId="77777777" w:rsidR="00B02D37" w:rsidRPr="005B6EC0" w:rsidRDefault="00B02D37" w:rsidP="00B02D37">
      <w:pPr>
        <w:pStyle w:val="Paragrafoelenco1"/>
        <w:tabs>
          <w:tab w:val="left" w:pos="284"/>
        </w:tabs>
        <w:ind w:left="644" w:hanging="644"/>
        <w:jc w:val="both"/>
        <w:rPr>
          <w:rFonts w:ascii="Arial Narrow" w:hAnsi="Arial Narrow"/>
          <w:color w:val="auto"/>
          <w:sz w:val="20"/>
        </w:rPr>
      </w:pPr>
    </w:p>
    <w:p w14:paraId="157B138E" w14:textId="66C369F9" w:rsidR="00B02D37" w:rsidRPr="005B6EC0" w:rsidRDefault="00AB4472" w:rsidP="00B02D37">
      <w:pPr>
        <w:pStyle w:val="Paragrafoelenco1"/>
        <w:ind w:left="709" w:hanging="425"/>
        <w:jc w:val="both"/>
        <w:rPr>
          <w:rFonts w:ascii="Arial Narrow" w:hAnsi="Arial Narrow"/>
          <w:color w:val="auto"/>
          <w:sz w:val="20"/>
        </w:rPr>
      </w:pPr>
      <w:r>
        <w:rPr>
          <w:rFonts w:ascii="Arial Narrow" w:hAnsi="Arial Narrow"/>
          <w:b/>
          <w:color w:val="auto"/>
          <w:sz w:val="20"/>
        </w:rPr>
        <w:t>5</w:t>
      </w:r>
      <w:r w:rsidR="00B02D37" w:rsidRPr="005B6EC0">
        <w:rPr>
          <w:rFonts w:ascii="Arial Narrow" w:hAnsi="Arial Narrow"/>
          <w:b/>
          <w:color w:val="auto"/>
          <w:sz w:val="20"/>
        </w:rPr>
        <w:t>.b)</w:t>
      </w:r>
      <w:r w:rsidR="00B02D37" w:rsidRPr="005B6EC0">
        <w:rPr>
          <w:rFonts w:ascii="Arial Narrow" w:hAnsi="Arial Narrow"/>
          <w:color w:val="auto"/>
          <w:sz w:val="20"/>
        </w:rPr>
        <w:tab/>
        <w:t>L’operatore economico si trova in una delle seguenti situazioni?</w:t>
      </w:r>
    </w:p>
    <w:p w14:paraId="2DA9E86F" w14:textId="77777777" w:rsidR="00B02D37" w:rsidRPr="005B6EC0" w:rsidRDefault="00B02D37" w:rsidP="00B02D37">
      <w:pPr>
        <w:pStyle w:val="Paragrafoelenco1"/>
        <w:ind w:left="709" w:hanging="425"/>
        <w:jc w:val="both"/>
        <w:rPr>
          <w:rFonts w:ascii="Arial Narrow" w:hAnsi="Arial Narrow"/>
          <w:color w:val="auto"/>
          <w:sz w:val="20"/>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B02D37" w:rsidRPr="005B6EC0" w14:paraId="267A34DE" w14:textId="77777777" w:rsidTr="00402C68">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14:paraId="4FBB4927" w14:textId="77777777" w:rsidR="00AB4472" w:rsidRDefault="00AB4472" w:rsidP="00AB4472">
            <w:pPr>
              <w:pStyle w:val="Paragrafoelenco1"/>
              <w:ind w:left="71"/>
              <w:jc w:val="both"/>
              <w:rPr>
                <w:rFonts w:ascii="Arial Narrow" w:hAnsi="Arial Narrow"/>
                <w:color w:val="auto"/>
                <w:sz w:val="20"/>
              </w:rPr>
            </w:pPr>
          </w:p>
          <w:p w14:paraId="336E0425" w14:textId="3F057737" w:rsidR="00B02D37" w:rsidRPr="005B6EC0" w:rsidRDefault="00B02D37" w:rsidP="00AB4472">
            <w:pPr>
              <w:pStyle w:val="Paragrafoelenco1"/>
              <w:ind w:left="71"/>
              <w:jc w:val="both"/>
              <w:rPr>
                <w:rFonts w:ascii="Arial Narrow" w:hAnsi="Arial Narrow"/>
                <w:color w:val="auto"/>
                <w:sz w:val="20"/>
              </w:rPr>
            </w:pPr>
            <w:r w:rsidRPr="005B6EC0">
              <w:rPr>
                <w:rFonts w:ascii="Arial Narrow" w:hAnsi="Arial Narrow"/>
                <w:color w:val="auto"/>
                <w:sz w:val="20"/>
              </w:rPr>
              <w:t xml:space="preserve">È iscritto </w:t>
            </w:r>
            <w:r w:rsidR="000205B6" w:rsidRPr="005B6EC0">
              <w:rPr>
                <w:rFonts w:ascii="Arial Narrow" w:hAnsi="Arial Narrow"/>
                <w:color w:val="auto"/>
                <w:sz w:val="20"/>
              </w:rPr>
              <w:t>nel casellario informatico tenuto dall'ANAC per aver presentato false dichiarazioni o falsa documentazione nelle procedure di gara e negli affidamenti di subappalti; (Ar</w:t>
            </w:r>
            <w:r w:rsidR="00AB4472">
              <w:rPr>
                <w:rFonts w:ascii="Arial Narrow" w:hAnsi="Arial Narrow"/>
                <w:color w:val="auto"/>
                <w:sz w:val="20"/>
              </w:rPr>
              <w:t>ticolo 94, comma 5, lettera e)?</w:t>
            </w:r>
          </w:p>
        </w:tc>
        <w:bookmarkStart w:id="6" w:name="__Fieldmark__42694_149139293"/>
        <w:bookmarkStart w:id="7" w:name="__Fieldmark__518_2058556643"/>
        <w:bookmarkStart w:id="8" w:name="__Fieldmark__661_2283232"/>
        <w:bookmarkEnd w:id="6"/>
        <w:bookmarkEnd w:id="7"/>
        <w:bookmarkEnd w:id="8"/>
        <w:tc>
          <w:tcPr>
            <w:tcW w:w="2152" w:type="dxa"/>
            <w:tcBorders>
              <w:top w:val="single" w:sz="4" w:space="0" w:color="00000A"/>
              <w:left w:val="single" w:sz="4" w:space="0" w:color="00000A"/>
              <w:bottom w:val="single" w:sz="4" w:space="0" w:color="00000A"/>
              <w:right w:val="single" w:sz="4" w:space="0" w:color="00000A"/>
            </w:tcBorders>
            <w:shd w:val="clear" w:color="auto" w:fill="FFFFFF"/>
          </w:tcPr>
          <w:p w14:paraId="1EA1C726" w14:textId="77777777" w:rsidR="00B02D37" w:rsidRPr="005B6EC0" w:rsidRDefault="00B02D37" w:rsidP="00402C68">
            <w:pPr>
              <w:spacing w:before="120"/>
              <w:jc w:val="center"/>
              <w:rPr>
                <w:rFonts w:ascii="Arial Narrow" w:hAnsi="Arial Narrow"/>
                <w:b/>
                <w:color w:val="auto"/>
                <w:sz w:val="20"/>
              </w:rPr>
            </w:pPr>
            <w:r w:rsidRPr="005B6EC0">
              <w:rPr>
                <w:rFonts w:ascii="Arial Narrow" w:hAnsi="Arial Narrow"/>
                <w:b/>
                <w:color w:val="auto"/>
                <w:sz w:val="20"/>
              </w:rPr>
              <w:fldChar w:fldCharType="begin">
                <w:ffData>
                  <w:name w:val=""/>
                  <w:enabled/>
                  <w:calcOnExit w:val="0"/>
                  <w:checkBox>
                    <w:sizeAuto/>
                    <w:default w:val="0"/>
                  </w:checkBox>
                </w:ffData>
              </w:fldChar>
            </w:r>
            <w:r w:rsidRPr="005B6EC0">
              <w:rPr>
                <w:rFonts w:ascii="Arial Narrow" w:hAnsi="Arial Narrow"/>
                <w:b/>
                <w:color w:val="auto"/>
                <w:sz w:val="20"/>
              </w:rPr>
              <w:instrText xml:space="preserve"> FORMCHECKBOX </w:instrText>
            </w:r>
            <w:r w:rsidR="00CD424A">
              <w:rPr>
                <w:rFonts w:ascii="Arial Narrow" w:hAnsi="Arial Narrow"/>
                <w:b/>
                <w:color w:val="auto"/>
                <w:sz w:val="20"/>
              </w:rPr>
            </w:r>
            <w:r w:rsidR="00CD424A">
              <w:rPr>
                <w:rFonts w:ascii="Arial Narrow" w:hAnsi="Arial Narrow"/>
                <w:b/>
                <w:color w:val="auto"/>
                <w:sz w:val="20"/>
              </w:rPr>
              <w:fldChar w:fldCharType="separate"/>
            </w:r>
            <w:r w:rsidRPr="005B6EC0">
              <w:rPr>
                <w:rFonts w:ascii="Arial Narrow" w:hAnsi="Arial Narrow"/>
                <w:b/>
                <w:color w:val="auto"/>
                <w:sz w:val="20"/>
              </w:rPr>
              <w:fldChar w:fldCharType="end"/>
            </w:r>
            <w:r w:rsidRPr="005B6EC0">
              <w:rPr>
                <w:rFonts w:ascii="Arial Narrow" w:hAnsi="Arial Narrow"/>
                <w:b/>
                <w:color w:val="auto"/>
                <w:sz w:val="20"/>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14:paraId="3F61D020" w14:textId="77777777" w:rsidR="00B02D37" w:rsidRPr="005B6EC0" w:rsidRDefault="00B02D37" w:rsidP="00402C68">
            <w:pPr>
              <w:spacing w:before="120"/>
              <w:jc w:val="center"/>
              <w:rPr>
                <w:rFonts w:ascii="Arial Narrow" w:hAnsi="Arial Narrow"/>
                <w:b/>
                <w:color w:val="auto"/>
                <w:sz w:val="20"/>
              </w:rPr>
            </w:pPr>
            <w:r w:rsidRPr="005B6EC0">
              <w:rPr>
                <w:rFonts w:ascii="Arial Narrow" w:hAnsi="Arial Narrow"/>
                <w:b/>
                <w:color w:val="auto"/>
                <w:sz w:val="20"/>
              </w:rPr>
              <w:fldChar w:fldCharType="begin">
                <w:ffData>
                  <w:name w:val="Controllo48"/>
                  <w:enabled/>
                  <w:calcOnExit w:val="0"/>
                  <w:checkBox>
                    <w:sizeAuto/>
                    <w:default w:val="0"/>
                  </w:checkBox>
                </w:ffData>
              </w:fldChar>
            </w:r>
            <w:r w:rsidRPr="005B6EC0">
              <w:rPr>
                <w:rFonts w:ascii="Arial Narrow" w:hAnsi="Arial Narrow"/>
                <w:b/>
                <w:color w:val="auto"/>
                <w:sz w:val="20"/>
              </w:rPr>
              <w:instrText xml:space="preserve"> FORMCHECKBOX </w:instrText>
            </w:r>
            <w:r w:rsidR="00CD424A">
              <w:rPr>
                <w:rFonts w:ascii="Arial Narrow" w:hAnsi="Arial Narrow"/>
                <w:b/>
                <w:color w:val="auto"/>
                <w:sz w:val="20"/>
              </w:rPr>
            </w:r>
            <w:r w:rsidR="00CD424A">
              <w:rPr>
                <w:rFonts w:ascii="Arial Narrow" w:hAnsi="Arial Narrow"/>
                <w:b/>
                <w:color w:val="auto"/>
                <w:sz w:val="20"/>
              </w:rPr>
              <w:fldChar w:fldCharType="separate"/>
            </w:r>
            <w:r w:rsidRPr="005B6EC0">
              <w:rPr>
                <w:rFonts w:ascii="Arial Narrow" w:hAnsi="Arial Narrow"/>
                <w:b/>
                <w:color w:val="auto"/>
                <w:sz w:val="20"/>
              </w:rPr>
              <w:fldChar w:fldCharType="end"/>
            </w:r>
            <w:r w:rsidRPr="005B6EC0">
              <w:rPr>
                <w:rFonts w:ascii="Arial Narrow" w:hAnsi="Arial Narrow"/>
                <w:b/>
                <w:color w:val="auto"/>
                <w:sz w:val="20"/>
              </w:rPr>
              <w:t xml:space="preserve"> NO</w:t>
            </w:r>
          </w:p>
        </w:tc>
      </w:tr>
      <w:tr w:rsidR="00B02D37" w:rsidRPr="005B6EC0" w14:paraId="1B07BD4E" w14:textId="77777777" w:rsidTr="00402C68">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14:paraId="394AE8F0" w14:textId="77777777" w:rsidR="00B02D37" w:rsidRPr="005B6EC0" w:rsidRDefault="00B02D37" w:rsidP="00402C68">
            <w:pPr>
              <w:snapToGrid w:val="0"/>
              <w:ind w:left="306" w:hanging="306"/>
              <w:rPr>
                <w:rFonts w:ascii="Arial Narrow" w:hAnsi="Arial Narrow"/>
                <w:sz w:val="20"/>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14:paraId="09D71330" w14:textId="77777777" w:rsidR="00B02D37" w:rsidRPr="005B6EC0" w:rsidRDefault="00B02D37" w:rsidP="00402C68">
            <w:pPr>
              <w:jc w:val="both"/>
              <w:rPr>
                <w:rFonts w:ascii="Arial Narrow" w:hAnsi="Arial Narrow"/>
                <w:sz w:val="20"/>
              </w:rPr>
            </w:pPr>
            <w:r w:rsidRPr="005B6EC0">
              <w:rPr>
                <w:rFonts w:ascii="Arial Narrow" w:hAnsi="Arial Narrow"/>
                <w:color w:val="auto"/>
                <w:sz w:val="20"/>
              </w:rPr>
              <w:t>Se la documentazione pertinente è disponibile elettronicamente, indicare: (indirizzo web, autorità o organismo di emanazione, riferimento preciso della documentazione):</w:t>
            </w:r>
          </w:p>
        </w:tc>
      </w:tr>
    </w:tbl>
    <w:p w14:paraId="2A78E1C9" w14:textId="30C59ABB" w:rsidR="00B02D37" w:rsidRPr="005B6EC0" w:rsidRDefault="00B02D37" w:rsidP="00B02D37">
      <w:pPr>
        <w:pStyle w:val="Paragrafoelenco1"/>
        <w:ind w:left="0"/>
        <w:jc w:val="both"/>
        <w:rPr>
          <w:rFonts w:ascii="Arial Narrow" w:hAnsi="Arial Narrow"/>
          <w:color w:val="auto"/>
          <w:sz w:val="20"/>
        </w:rPr>
      </w:pPr>
    </w:p>
    <w:p w14:paraId="7A7A9DE1" w14:textId="77777777" w:rsidR="00B02D37" w:rsidRPr="005B6EC0" w:rsidRDefault="00B02D37" w:rsidP="00B02D37">
      <w:pPr>
        <w:pStyle w:val="Paragrafoelenco1"/>
        <w:ind w:left="0"/>
        <w:jc w:val="both"/>
        <w:rPr>
          <w:rFonts w:ascii="Arial Narrow" w:hAnsi="Arial Narrow"/>
          <w:color w:val="auto"/>
          <w:sz w:val="20"/>
        </w:rPr>
      </w:pPr>
    </w:p>
    <w:p w14:paraId="4D07B3FA" w14:textId="7C06F4C6" w:rsidR="00B02D37" w:rsidRPr="005B6EC0" w:rsidRDefault="00B02D37" w:rsidP="00B02D37">
      <w:pPr>
        <w:pStyle w:val="Paragrafoelenco1"/>
        <w:numPr>
          <w:ilvl w:val="0"/>
          <w:numId w:val="2"/>
        </w:numPr>
        <w:ind w:left="426" w:hanging="426"/>
        <w:jc w:val="both"/>
        <w:rPr>
          <w:rFonts w:ascii="Arial Narrow" w:hAnsi="Arial Narrow"/>
          <w:color w:val="auto"/>
          <w:sz w:val="20"/>
        </w:rPr>
      </w:pPr>
      <w:r w:rsidRPr="005B6EC0">
        <w:rPr>
          <w:rFonts w:ascii="Arial Narrow" w:hAnsi="Arial Narrow"/>
          <w:color w:val="auto"/>
          <w:sz w:val="20"/>
        </w:rPr>
        <w:lastRenderedPageBreak/>
        <w:t xml:space="preserve">che i dati identificativi dei soggetti di cui all’art. </w:t>
      </w:r>
      <w:r w:rsidR="00891B70" w:rsidRPr="005B6EC0">
        <w:rPr>
          <w:rFonts w:ascii="Arial Narrow" w:hAnsi="Arial Narrow"/>
          <w:color w:val="auto"/>
          <w:sz w:val="20"/>
        </w:rPr>
        <w:t>94</w:t>
      </w:r>
      <w:r w:rsidRPr="005B6EC0">
        <w:rPr>
          <w:rFonts w:ascii="Arial Narrow" w:hAnsi="Arial Narrow"/>
          <w:color w:val="auto"/>
          <w:sz w:val="20"/>
        </w:rPr>
        <w:t>, comma 3 del Codice sono (</w:t>
      </w:r>
      <w:r w:rsidRPr="005B6EC0">
        <w:rPr>
          <w:rFonts w:ascii="Arial Narrow" w:hAnsi="Arial Narrow"/>
          <w:i/>
          <w:color w:val="auto"/>
          <w:sz w:val="20"/>
          <w:u w:val="single"/>
        </w:rPr>
        <w:t>per l’individuazione dei soggetti da dichiarare cfr. atti dell’ANAC tra cui il Comunicato del Presidente ANAC dell’08/11/2017</w:t>
      </w:r>
      <w:r w:rsidRPr="005B6EC0">
        <w:rPr>
          <w:rFonts w:ascii="Arial Narrow" w:hAnsi="Arial Narrow"/>
          <w:color w:val="auto"/>
          <w:sz w:val="20"/>
        </w:rPr>
        <w:t>):</w:t>
      </w:r>
    </w:p>
    <w:p w14:paraId="3B9065BF" w14:textId="77777777" w:rsidR="00B02D37" w:rsidRPr="005B6EC0" w:rsidRDefault="00B02D37" w:rsidP="00B02D37">
      <w:pPr>
        <w:pStyle w:val="Paragrafoelenco1"/>
        <w:tabs>
          <w:tab w:val="left" w:pos="120"/>
        </w:tabs>
        <w:ind w:left="0"/>
        <w:jc w:val="both"/>
        <w:rPr>
          <w:rFonts w:ascii="Arial Narrow" w:hAnsi="Arial Narrow"/>
          <w:color w:val="auto"/>
          <w:sz w:val="20"/>
        </w:rPr>
      </w:pPr>
    </w:p>
    <w:p w14:paraId="2D9C27C1" w14:textId="77777777" w:rsidR="00B02D37" w:rsidRPr="005B6EC0" w:rsidRDefault="00B02D37" w:rsidP="00B715D7">
      <w:pPr>
        <w:numPr>
          <w:ilvl w:val="0"/>
          <w:numId w:val="10"/>
        </w:numPr>
        <w:tabs>
          <w:tab w:val="clear" w:pos="1566"/>
        </w:tabs>
        <w:ind w:left="142" w:hanging="284"/>
        <w:jc w:val="both"/>
        <w:rPr>
          <w:rFonts w:ascii="Arial Narrow" w:hAnsi="Arial Narrow"/>
          <w:sz w:val="20"/>
        </w:rPr>
      </w:pPr>
      <w:r w:rsidRPr="005B6EC0">
        <w:rPr>
          <w:rFonts w:ascii="Arial Narrow" w:hAnsi="Arial Narrow"/>
          <w:sz w:val="20"/>
        </w:rPr>
        <w:t>i soggetti titolari di poteri di amministrazione e rappresentanza,</w:t>
      </w:r>
      <w:r w:rsidRPr="005B6EC0">
        <w:rPr>
          <w:rFonts w:ascii="Arial Narrow" w:hAnsi="Arial Narrow"/>
          <w:color w:val="000000"/>
          <w:sz w:val="20"/>
          <w:shd w:val="clear" w:color="auto" w:fill="F5FDFE"/>
        </w:rPr>
        <w:t xml:space="preserve"> </w:t>
      </w:r>
      <w:r w:rsidRPr="005B6EC0">
        <w:rPr>
          <w:rFonts w:ascii="Arial Narrow" w:hAnsi="Arial Narrow"/>
          <w:sz w:val="20"/>
        </w:rPr>
        <w:t>ivi compresi institori e procuratori generali</w:t>
      </w:r>
      <w:r w:rsidRPr="005B6EC0">
        <w:rPr>
          <w:rFonts w:ascii="Arial Narrow" w:hAnsi="Arial Narrow"/>
          <w:color w:val="000000"/>
          <w:sz w:val="20"/>
          <w:shd w:val="clear" w:color="auto" w:fill="F5FDFE"/>
        </w:rPr>
        <w:t xml:space="preserve">, </w:t>
      </w:r>
      <w:r w:rsidRPr="005B6EC0">
        <w:rPr>
          <w:rFonts w:ascii="Arial Narrow" w:hAnsi="Arial Narrow"/>
          <w:sz w:val="20"/>
        </w:rPr>
        <w:t xml:space="preserve">nonché i poteri loro conferiti, sono: </w:t>
      </w:r>
    </w:p>
    <w:p w14:paraId="5AADE902" w14:textId="77777777" w:rsidR="00B02D37" w:rsidRPr="005B6EC0" w:rsidRDefault="00B02D37" w:rsidP="00B02D37">
      <w:pPr>
        <w:rPr>
          <w:rFonts w:ascii="Arial Narrow" w:hAnsi="Arial Narrow"/>
          <w:sz w:val="20"/>
        </w:rPr>
      </w:pPr>
    </w:p>
    <w:tbl>
      <w:tblPr>
        <w:tblW w:w="5000" w:type="pct"/>
        <w:tblLook w:val="04A0" w:firstRow="1" w:lastRow="0" w:firstColumn="1" w:lastColumn="0" w:noHBand="0" w:noVBand="1"/>
      </w:tblPr>
      <w:tblGrid>
        <w:gridCol w:w="1849"/>
        <w:gridCol w:w="1340"/>
        <w:gridCol w:w="2012"/>
        <w:gridCol w:w="2012"/>
        <w:gridCol w:w="2415"/>
      </w:tblGrid>
      <w:tr w:rsidR="00B02D37" w:rsidRPr="005B6EC0" w14:paraId="02C23FB5" w14:textId="77777777" w:rsidTr="00402C68">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5CD0E005" w14:textId="77777777" w:rsidR="00B02D37" w:rsidRPr="005B6EC0" w:rsidRDefault="00B02D37" w:rsidP="00402C68">
            <w:pPr>
              <w:rPr>
                <w:rFonts w:ascii="Arial Narrow" w:hAnsi="Arial Narrow"/>
                <w:b/>
                <w:kern w:val="2"/>
                <w:sz w:val="20"/>
              </w:rPr>
            </w:pPr>
            <w:r w:rsidRPr="005B6EC0">
              <w:rPr>
                <w:rFonts w:ascii="Arial Narrow" w:hAnsi="Arial Narrow"/>
                <w:b/>
                <w:sz w:val="20"/>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542F080A" w14:textId="77777777" w:rsidR="00B02D37" w:rsidRPr="005B6EC0" w:rsidRDefault="00B02D37" w:rsidP="00402C68">
            <w:pPr>
              <w:rPr>
                <w:rFonts w:ascii="Arial Narrow" w:hAnsi="Arial Narrow"/>
                <w:b/>
                <w:kern w:val="2"/>
                <w:sz w:val="20"/>
              </w:rPr>
            </w:pPr>
            <w:r w:rsidRPr="005B6EC0">
              <w:rPr>
                <w:rFonts w:ascii="Arial Narrow" w:hAnsi="Arial Narrow"/>
                <w:b/>
                <w:sz w:val="20"/>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14:paraId="2B545AE0" w14:textId="77777777" w:rsidR="00B02D37" w:rsidRPr="005B6EC0" w:rsidRDefault="00B02D37" w:rsidP="00402C68">
            <w:pPr>
              <w:rPr>
                <w:rFonts w:ascii="Arial Narrow" w:hAnsi="Arial Narrow"/>
                <w:b/>
                <w:kern w:val="2"/>
                <w:sz w:val="20"/>
              </w:rPr>
            </w:pPr>
            <w:r w:rsidRPr="005B6EC0">
              <w:rPr>
                <w:rFonts w:ascii="Arial Narrow" w:hAnsi="Arial Narrow"/>
                <w:b/>
                <w:sz w:val="20"/>
              </w:rPr>
              <w:t>Residenza</w:t>
            </w:r>
          </w:p>
        </w:tc>
        <w:tc>
          <w:tcPr>
            <w:tcW w:w="1045" w:type="pct"/>
            <w:tcBorders>
              <w:top w:val="single" w:sz="4" w:space="0" w:color="auto"/>
              <w:left w:val="single" w:sz="4" w:space="0" w:color="auto"/>
              <w:bottom w:val="nil"/>
              <w:right w:val="single" w:sz="4" w:space="0" w:color="auto"/>
            </w:tcBorders>
            <w:vAlign w:val="center"/>
            <w:hideMark/>
          </w:tcPr>
          <w:p w14:paraId="5E2F04C9" w14:textId="77777777" w:rsidR="00B02D37" w:rsidRPr="005B6EC0" w:rsidRDefault="00B02D37" w:rsidP="00402C68">
            <w:pPr>
              <w:rPr>
                <w:rFonts w:ascii="Arial Narrow" w:hAnsi="Arial Narrow"/>
                <w:b/>
                <w:kern w:val="2"/>
                <w:sz w:val="20"/>
              </w:rPr>
            </w:pPr>
            <w:r w:rsidRPr="005B6EC0">
              <w:rPr>
                <w:rFonts w:ascii="Arial Narrow" w:hAnsi="Arial Narrow"/>
                <w:b/>
                <w:sz w:val="20"/>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14:paraId="4CD782D0" w14:textId="77777777" w:rsidR="00B02D37" w:rsidRPr="005B6EC0" w:rsidRDefault="00B02D37" w:rsidP="00402C68">
            <w:pPr>
              <w:rPr>
                <w:rFonts w:ascii="Arial Narrow" w:hAnsi="Arial Narrow"/>
                <w:b/>
                <w:kern w:val="2"/>
                <w:sz w:val="20"/>
              </w:rPr>
            </w:pPr>
            <w:r w:rsidRPr="005B6EC0">
              <w:rPr>
                <w:rFonts w:ascii="Arial Narrow" w:hAnsi="Arial Narrow"/>
                <w:b/>
                <w:sz w:val="20"/>
              </w:rPr>
              <w:t>Poteri conferiti / qualifica</w:t>
            </w:r>
          </w:p>
        </w:tc>
      </w:tr>
      <w:tr w:rsidR="00B02D37" w:rsidRPr="005B6EC0" w14:paraId="5A6333C6" w14:textId="77777777" w:rsidTr="00402C68">
        <w:tc>
          <w:tcPr>
            <w:tcW w:w="960" w:type="pct"/>
            <w:tcBorders>
              <w:top w:val="single" w:sz="4" w:space="0" w:color="auto"/>
              <w:left w:val="single" w:sz="4" w:space="0" w:color="auto"/>
              <w:bottom w:val="single" w:sz="4" w:space="0" w:color="auto"/>
              <w:right w:val="single" w:sz="4" w:space="0" w:color="auto"/>
            </w:tcBorders>
            <w:vAlign w:val="center"/>
          </w:tcPr>
          <w:p w14:paraId="7112A392" w14:textId="77777777" w:rsidR="00B02D37" w:rsidRPr="005B6EC0" w:rsidRDefault="00B02D37" w:rsidP="00402C68">
            <w:pPr>
              <w:jc w:val="both"/>
              <w:rPr>
                <w:rFonts w:ascii="Arial Narrow" w:hAnsi="Arial Narrow"/>
                <w:kern w:val="2"/>
                <w:sz w:val="20"/>
              </w:rPr>
            </w:pPr>
          </w:p>
          <w:p w14:paraId="731A074F" w14:textId="77777777" w:rsidR="00B02D37" w:rsidRPr="005B6EC0" w:rsidRDefault="00B02D37" w:rsidP="00402C68">
            <w:pPr>
              <w:jc w:val="both"/>
              <w:rPr>
                <w:rFonts w:ascii="Arial Narrow" w:hAnsi="Arial Narrow"/>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4897486D"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6EC258A2"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30CF334B" w14:textId="77777777" w:rsidR="00B02D37" w:rsidRPr="005B6EC0" w:rsidRDefault="00B02D37" w:rsidP="00402C68">
            <w:pPr>
              <w:jc w:val="both"/>
              <w:rPr>
                <w:rFonts w:ascii="Arial Narrow" w:hAnsi="Arial Narrow"/>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17EF8237" w14:textId="77777777" w:rsidR="00B02D37" w:rsidRPr="005B6EC0" w:rsidRDefault="00B02D37" w:rsidP="00402C68">
            <w:pPr>
              <w:jc w:val="both"/>
              <w:rPr>
                <w:rFonts w:ascii="Arial Narrow" w:hAnsi="Arial Narrow"/>
                <w:kern w:val="2"/>
                <w:sz w:val="20"/>
              </w:rPr>
            </w:pPr>
          </w:p>
        </w:tc>
      </w:tr>
      <w:tr w:rsidR="00B02D37" w:rsidRPr="005B6EC0" w14:paraId="61C7D378" w14:textId="77777777" w:rsidTr="00402C68">
        <w:tc>
          <w:tcPr>
            <w:tcW w:w="960" w:type="pct"/>
            <w:tcBorders>
              <w:top w:val="single" w:sz="4" w:space="0" w:color="auto"/>
              <w:left w:val="single" w:sz="4" w:space="0" w:color="auto"/>
              <w:bottom w:val="single" w:sz="4" w:space="0" w:color="auto"/>
              <w:right w:val="single" w:sz="4" w:space="0" w:color="auto"/>
            </w:tcBorders>
            <w:vAlign w:val="center"/>
          </w:tcPr>
          <w:p w14:paraId="2AC60AD2" w14:textId="77777777" w:rsidR="00B02D37" w:rsidRPr="005B6EC0" w:rsidRDefault="00B02D37" w:rsidP="00402C68">
            <w:pPr>
              <w:jc w:val="both"/>
              <w:rPr>
                <w:rFonts w:ascii="Arial Narrow" w:hAnsi="Arial Narrow"/>
                <w:kern w:val="2"/>
                <w:sz w:val="20"/>
              </w:rPr>
            </w:pPr>
          </w:p>
          <w:p w14:paraId="0A99F69B" w14:textId="77777777" w:rsidR="00B02D37" w:rsidRPr="005B6EC0" w:rsidRDefault="00B02D37" w:rsidP="00402C68">
            <w:pPr>
              <w:jc w:val="both"/>
              <w:rPr>
                <w:rFonts w:ascii="Arial Narrow" w:hAnsi="Arial Narrow"/>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4F964364"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52A43E2D"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01F21EF1" w14:textId="77777777" w:rsidR="00B02D37" w:rsidRPr="005B6EC0" w:rsidRDefault="00B02D37" w:rsidP="00402C68">
            <w:pPr>
              <w:jc w:val="both"/>
              <w:rPr>
                <w:rFonts w:ascii="Arial Narrow" w:hAnsi="Arial Narrow"/>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4099A7D1" w14:textId="77777777" w:rsidR="00B02D37" w:rsidRPr="005B6EC0" w:rsidRDefault="00B02D37" w:rsidP="00402C68">
            <w:pPr>
              <w:jc w:val="both"/>
              <w:rPr>
                <w:rFonts w:ascii="Arial Narrow" w:hAnsi="Arial Narrow"/>
                <w:kern w:val="2"/>
                <w:sz w:val="20"/>
              </w:rPr>
            </w:pPr>
          </w:p>
        </w:tc>
      </w:tr>
    </w:tbl>
    <w:p w14:paraId="4A088B91" w14:textId="77777777" w:rsidR="00B02D37" w:rsidRPr="005B6EC0" w:rsidRDefault="00B02D37" w:rsidP="00B02D37">
      <w:pPr>
        <w:rPr>
          <w:rFonts w:ascii="Arial Narrow" w:hAnsi="Arial Narrow"/>
          <w:sz w:val="20"/>
        </w:rPr>
      </w:pPr>
    </w:p>
    <w:p w14:paraId="44DF25DF" w14:textId="77777777" w:rsidR="00B02D37" w:rsidRPr="005B6EC0" w:rsidRDefault="00B02D37" w:rsidP="00B715D7">
      <w:pPr>
        <w:numPr>
          <w:ilvl w:val="0"/>
          <w:numId w:val="10"/>
        </w:numPr>
        <w:tabs>
          <w:tab w:val="clear" w:pos="1566"/>
        </w:tabs>
        <w:ind w:left="142" w:hanging="284"/>
        <w:jc w:val="both"/>
        <w:rPr>
          <w:rFonts w:ascii="Arial Narrow" w:hAnsi="Arial Narrow"/>
          <w:sz w:val="20"/>
        </w:rPr>
      </w:pPr>
      <w:r w:rsidRPr="005B6EC0">
        <w:rPr>
          <w:rFonts w:ascii="Arial Narrow" w:hAnsi="Arial Narrow"/>
          <w:sz w:val="20"/>
        </w:rPr>
        <w:t>i membri degli organi con poteri di direzione o di vigilanza sono:</w:t>
      </w:r>
    </w:p>
    <w:p w14:paraId="4742AABA" w14:textId="49E73146" w:rsidR="00B02D37" w:rsidRPr="005B6EC0" w:rsidRDefault="00B02D37" w:rsidP="00B02D37">
      <w:pPr>
        <w:ind w:left="-142"/>
        <w:jc w:val="both"/>
        <w:rPr>
          <w:rFonts w:ascii="Arial Narrow" w:hAnsi="Arial Narrow"/>
          <w:sz w:val="20"/>
        </w:rPr>
      </w:pPr>
    </w:p>
    <w:tbl>
      <w:tblPr>
        <w:tblW w:w="5000" w:type="pct"/>
        <w:tblLook w:val="04A0" w:firstRow="1" w:lastRow="0" w:firstColumn="1" w:lastColumn="0" w:noHBand="0" w:noVBand="1"/>
      </w:tblPr>
      <w:tblGrid>
        <w:gridCol w:w="1849"/>
        <w:gridCol w:w="1340"/>
        <w:gridCol w:w="2012"/>
        <w:gridCol w:w="2012"/>
        <w:gridCol w:w="2415"/>
      </w:tblGrid>
      <w:tr w:rsidR="00B02D37" w:rsidRPr="005B6EC0" w14:paraId="0C9956E9" w14:textId="77777777" w:rsidTr="00402C68">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639C7EDB" w14:textId="77777777" w:rsidR="00B02D37" w:rsidRPr="005B6EC0" w:rsidRDefault="00B02D37" w:rsidP="00402C68">
            <w:pPr>
              <w:rPr>
                <w:rFonts w:ascii="Arial Narrow" w:hAnsi="Arial Narrow"/>
                <w:b/>
                <w:kern w:val="2"/>
                <w:sz w:val="20"/>
              </w:rPr>
            </w:pPr>
            <w:r w:rsidRPr="005B6EC0">
              <w:rPr>
                <w:rFonts w:ascii="Arial Narrow" w:hAnsi="Arial Narrow"/>
                <w:b/>
                <w:sz w:val="20"/>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05BB76DF" w14:textId="77777777" w:rsidR="00B02D37" w:rsidRPr="005B6EC0" w:rsidRDefault="00B02D37" w:rsidP="00402C68">
            <w:pPr>
              <w:rPr>
                <w:rFonts w:ascii="Arial Narrow" w:hAnsi="Arial Narrow"/>
                <w:b/>
                <w:kern w:val="2"/>
                <w:sz w:val="20"/>
              </w:rPr>
            </w:pPr>
            <w:r w:rsidRPr="005B6EC0">
              <w:rPr>
                <w:rFonts w:ascii="Arial Narrow" w:hAnsi="Arial Narrow"/>
                <w:b/>
                <w:sz w:val="20"/>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14:paraId="03CBFE4A" w14:textId="77777777" w:rsidR="00B02D37" w:rsidRPr="005B6EC0" w:rsidRDefault="00B02D37" w:rsidP="00402C68">
            <w:pPr>
              <w:rPr>
                <w:rFonts w:ascii="Arial Narrow" w:hAnsi="Arial Narrow"/>
                <w:b/>
                <w:kern w:val="2"/>
                <w:sz w:val="20"/>
              </w:rPr>
            </w:pPr>
            <w:r w:rsidRPr="005B6EC0">
              <w:rPr>
                <w:rFonts w:ascii="Arial Narrow" w:hAnsi="Arial Narrow"/>
                <w:b/>
                <w:sz w:val="20"/>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14:paraId="43E715FA" w14:textId="77777777" w:rsidR="00B02D37" w:rsidRPr="005B6EC0" w:rsidRDefault="00B02D37" w:rsidP="00402C68">
            <w:pPr>
              <w:rPr>
                <w:rFonts w:ascii="Arial Narrow" w:hAnsi="Arial Narrow"/>
                <w:b/>
                <w:kern w:val="2"/>
                <w:sz w:val="20"/>
              </w:rPr>
            </w:pPr>
            <w:r w:rsidRPr="005B6EC0">
              <w:rPr>
                <w:rFonts w:ascii="Arial Narrow" w:hAnsi="Arial Narrow"/>
                <w:b/>
                <w:sz w:val="20"/>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14:paraId="13430166" w14:textId="77777777" w:rsidR="00B02D37" w:rsidRPr="005B6EC0" w:rsidRDefault="00B02D37" w:rsidP="00402C68">
            <w:pPr>
              <w:rPr>
                <w:rFonts w:ascii="Arial Narrow" w:hAnsi="Arial Narrow"/>
                <w:b/>
                <w:kern w:val="2"/>
                <w:sz w:val="20"/>
              </w:rPr>
            </w:pPr>
            <w:r w:rsidRPr="005B6EC0">
              <w:rPr>
                <w:rFonts w:ascii="Arial Narrow" w:hAnsi="Arial Narrow"/>
                <w:b/>
                <w:sz w:val="20"/>
              </w:rPr>
              <w:t>Poteri conferiti / qualifica</w:t>
            </w:r>
          </w:p>
        </w:tc>
      </w:tr>
      <w:tr w:rsidR="00B02D37" w:rsidRPr="005B6EC0" w14:paraId="0B4287FF" w14:textId="77777777" w:rsidTr="00402C68">
        <w:tc>
          <w:tcPr>
            <w:tcW w:w="960" w:type="pct"/>
            <w:tcBorders>
              <w:top w:val="single" w:sz="4" w:space="0" w:color="auto"/>
              <w:left w:val="single" w:sz="4" w:space="0" w:color="auto"/>
              <w:bottom w:val="single" w:sz="4" w:space="0" w:color="auto"/>
              <w:right w:val="single" w:sz="4" w:space="0" w:color="auto"/>
            </w:tcBorders>
            <w:vAlign w:val="center"/>
          </w:tcPr>
          <w:p w14:paraId="71A7EC9A" w14:textId="77777777" w:rsidR="00B02D37" w:rsidRPr="005B6EC0" w:rsidRDefault="00B02D37" w:rsidP="00402C68">
            <w:pPr>
              <w:jc w:val="both"/>
              <w:rPr>
                <w:rFonts w:ascii="Arial Narrow" w:hAnsi="Arial Narrow"/>
                <w:kern w:val="2"/>
                <w:sz w:val="20"/>
              </w:rPr>
            </w:pPr>
          </w:p>
          <w:p w14:paraId="522CC67B" w14:textId="77777777" w:rsidR="00B02D37" w:rsidRPr="005B6EC0" w:rsidRDefault="00B02D37" w:rsidP="00402C68">
            <w:pPr>
              <w:jc w:val="both"/>
              <w:rPr>
                <w:rFonts w:ascii="Arial Narrow" w:hAnsi="Arial Narrow"/>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1AC74450"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69946C8E"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7E1565F7" w14:textId="77777777" w:rsidR="00B02D37" w:rsidRPr="005B6EC0" w:rsidRDefault="00B02D37" w:rsidP="00402C68">
            <w:pPr>
              <w:jc w:val="both"/>
              <w:rPr>
                <w:rFonts w:ascii="Arial Narrow" w:hAnsi="Arial Narrow"/>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15F5A187" w14:textId="77777777" w:rsidR="00B02D37" w:rsidRPr="005B6EC0" w:rsidRDefault="00B02D37" w:rsidP="00402C68">
            <w:pPr>
              <w:jc w:val="both"/>
              <w:rPr>
                <w:rFonts w:ascii="Arial Narrow" w:hAnsi="Arial Narrow"/>
                <w:kern w:val="2"/>
                <w:sz w:val="20"/>
              </w:rPr>
            </w:pPr>
          </w:p>
        </w:tc>
      </w:tr>
      <w:tr w:rsidR="00B02D37" w:rsidRPr="005B6EC0" w14:paraId="4055B918" w14:textId="77777777" w:rsidTr="00402C68">
        <w:tc>
          <w:tcPr>
            <w:tcW w:w="960" w:type="pct"/>
            <w:tcBorders>
              <w:top w:val="single" w:sz="4" w:space="0" w:color="auto"/>
              <w:left w:val="single" w:sz="4" w:space="0" w:color="auto"/>
              <w:bottom w:val="single" w:sz="4" w:space="0" w:color="auto"/>
              <w:right w:val="single" w:sz="4" w:space="0" w:color="auto"/>
            </w:tcBorders>
            <w:vAlign w:val="center"/>
          </w:tcPr>
          <w:p w14:paraId="1267EDD9" w14:textId="77777777" w:rsidR="00B02D37" w:rsidRPr="005B6EC0" w:rsidRDefault="00B02D37" w:rsidP="00402C68">
            <w:pPr>
              <w:jc w:val="both"/>
              <w:rPr>
                <w:rFonts w:ascii="Arial Narrow" w:hAnsi="Arial Narrow"/>
                <w:kern w:val="2"/>
                <w:sz w:val="20"/>
              </w:rPr>
            </w:pPr>
          </w:p>
          <w:p w14:paraId="381C57C1" w14:textId="77777777" w:rsidR="00B02D37" w:rsidRPr="005B6EC0" w:rsidRDefault="00B02D37" w:rsidP="00402C68">
            <w:pPr>
              <w:jc w:val="both"/>
              <w:rPr>
                <w:rFonts w:ascii="Arial Narrow" w:hAnsi="Arial Narrow"/>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325F4A40"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0CB04980"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62007B94" w14:textId="77777777" w:rsidR="00B02D37" w:rsidRPr="005B6EC0" w:rsidRDefault="00B02D37" w:rsidP="00402C68">
            <w:pPr>
              <w:jc w:val="both"/>
              <w:rPr>
                <w:rFonts w:ascii="Arial Narrow" w:hAnsi="Arial Narrow"/>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4791D2ED" w14:textId="77777777" w:rsidR="00B02D37" w:rsidRPr="005B6EC0" w:rsidRDefault="00B02D37" w:rsidP="00402C68">
            <w:pPr>
              <w:jc w:val="both"/>
              <w:rPr>
                <w:rFonts w:ascii="Arial Narrow" w:hAnsi="Arial Narrow"/>
                <w:kern w:val="2"/>
                <w:sz w:val="20"/>
              </w:rPr>
            </w:pPr>
          </w:p>
        </w:tc>
      </w:tr>
    </w:tbl>
    <w:p w14:paraId="33AAB63F" w14:textId="77777777" w:rsidR="00B02D37" w:rsidRPr="005B6EC0" w:rsidRDefault="00B02D37" w:rsidP="00B02D37">
      <w:pPr>
        <w:ind w:left="-142"/>
        <w:jc w:val="both"/>
        <w:rPr>
          <w:rFonts w:ascii="Arial Narrow" w:hAnsi="Arial Narrow"/>
          <w:sz w:val="20"/>
        </w:rPr>
      </w:pPr>
    </w:p>
    <w:p w14:paraId="371E5146" w14:textId="77777777" w:rsidR="00B02D37" w:rsidRPr="005B6EC0" w:rsidRDefault="00B02D37" w:rsidP="00B715D7">
      <w:pPr>
        <w:numPr>
          <w:ilvl w:val="0"/>
          <w:numId w:val="10"/>
        </w:numPr>
        <w:tabs>
          <w:tab w:val="clear" w:pos="1566"/>
        </w:tabs>
        <w:ind w:left="142" w:hanging="284"/>
        <w:jc w:val="both"/>
        <w:rPr>
          <w:rFonts w:ascii="Arial Narrow" w:hAnsi="Arial Narrow"/>
          <w:sz w:val="20"/>
        </w:rPr>
      </w:pPr>
      <w:r w:rsidRPr="005B6EC0">
        <w:rPr>
          <w:rFonts w:ascii="Arial Narrow" w:hAnsi="Arial Narrow"/>
          <w:sz w:val="20"/>
        </w:rPr>
        <w:t>i soggetti muniti di poteri di rappresentanza, di direzione o di controllo sono:</w:t>
      </w:r>
    </w:p>
    <w:p w14:paraId="2120C1B9" w14:textId="77777777" w:rsidR="00B02D37" w:rsidRPr="005B6EC0" w:rsidRDefault="00B02D37" w:rsidP="00B02D37">
      <w:pPr>
        <w:ind w:left="-142"/>
        <w:jc w:val="both"/>
        <w:rPr>
          <w:rFonts w:ascii="Arial Narrow" w:hAnsi="Arial Narrow"/>
          <w:sz w:val="20"/>
        </w:rPr>
      </w:pPr>
    </w:p>
    <w:tbl>
      <w:tblPr>
        <w:tblW w:w="5000" w:type="pct"/>
        <w:tblLook w:val="04A0" w:firstRow="1" w:lastRow="0" w:firstColumn="1" w:lastColumn="0" w:noHBand="0" w:noVBand="1"/>
      </w:tblPr>
      <w:tblGrid>
        <w:gridCol w:w="1849"/>
        <w:gridCol w:w="1340"/>
        <w:gridCol w:w="2012"/>
        <w:gridCol w:w="2012"/>
        <w:gridCol w:w="2415"/>
      </w:tblGrid>
      <w:tr w:rsidR="00B02D37" w:rsidRPr="005B6EC0" w14:paraId="41CE3BF3" w14:textId="77777777" w:rsidTr="00402C68">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14:paraId="00B4A124" w14:textId="77777777" w:rsidR="00B02D37" w:rsidRPr="005B6EC0" w:rsidRDefault="00B02D37" w:rsidP="00402C68">
            <w:pPr>
              <w:rPr>
                <w:rFonts w:ascii="Arial Narrow" w:hAnsi="Arial Narrow"/>
                <w:b/>
                <w:kern w:val="2"/>
                <w:sz w:val="20"/>
              </w:rPr>
            </w:pPr>
            <w:r w:rsidRPr="005B6EC0">
              <w:rPr>
                <w:rFonts w:ascii="Arial Narrow" w:hAnsi="Arial Narrow"/>
                <w:b/>
                <w:sz w:val="20"/>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14:paraId="2C9687C5" w14:textId="77777777" w:rsidR="00B02D37" w:rsidRPr="005B6EC0" w:rsidRDefault="00B02D37" w:rsidP="00402C68">
            <w:pPr>
              <w:rPr>
                <w:rFonts w:ascii="Arial Narrow" w:hAnsi="Arial Narrow"/>
                <w:b/>
                <w:kern w:val="2"/>
                <w:sz w:val="20"/>
              </w:rPr>
            </w:pPr>
            <w:r w:rsidRPr="005B6EC0">
              <w:rPr>
                <w:rFonts w:ascii="Arial Narrow" w:hAnsi="Arial Narrow"/>
                <w:b/>
                <w:sz w:val="20"/>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14:paraId="25E3520F" w14:textId="77777777" w:rsidR="00B02D37" w:rsidRPr="005B6EC0" w:rsidRDefault="00B02D37" w:rsidP="00402C68">
            <w:pPr>
              <w:rPr>
                <w:rFonts w:ascii="Arial Narrow" w:hAnsi="Arial Narrow"/>
                <w:b/>
                <w:kern w:val="2"/>
                <w:sz w:val="20"/>
              </w:rPr>
            </w:pPr>
            <w:r w:rsidRPr="005B6EC0">
              <w:rPr>
                <w:rFonts w:ascii="Arial Narrow" w:hAnsi="Arial Narrow"/>
                <w:b/>
                <w:sz w:val="20"/>
              </w:rPr>
              <w:t>Residenza</w:t>
            </w:r>
          </w:p>
        </w:tc>
        <w:tc>
          <w:tcPr>
            <w:tcW w:w="1045" w:type="pct"/>
            <w:tcBorders>
              <w:top w:val="single" w:sz="4" w:space="0" w:color="auto"/>
              <w:left w:val="single" w:sz="4" w:space="0" w:color="auto"/>
              <w:bottom w:val="nil"/>
              <w:right w:val="single" w:sz="4" w:space="0" w:color="auto"/>
            </w:tcBorders>
            <w:vAlign w:val="center"/>
            <w:hideMark/>
          </w:tcPr>
          <w:p w14:paraId="1CCFBEFD" w14:textId="77777777" w:rsidR="00B02D37" w:rsidRPr="005B6EC0" w:rsidRDefault="00B02D37" w:rsidP="00402C68">
            <w:pPr>
              <w:rPr>
                <w:rFonts w:ascii="Arial Narrow" w:hAnsi="Arial Narrow"/>
                <w:b/>
                <w:kern w:val="2"/>
                <w:sz w:val="20"/>
              </w:rPr>
            </w:pPr>
            <w:r w:rsidRPr="005B6EC0">
              <w:rPr>
                <w:rFonts w:ascii="Arial Narrow" w:hAnsi="Arial Narrow"/>
                <w:b/>
                <w:sz w:val="20"/>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14:paraId="68DEAE36" w14:textId="77777777" w:rsidR="00B02D37" w:rsidRPr="005B6EC0" w:rsidRDefault="00B02D37" w:rsidP="00402C68">
            <w:pPr>
              <w:rPr>
                <w:rFonts w:ascii="Arial Narrow" w:hAnsi="Arial Narrow"/>
                <w:b/>
                <w:kern w:val="2"/>
                <w:sz w:val="20"/>
              </w:rPr>
            </w:pPr>
            <w:r w:rsidRPr="005B6EC0">
              <w:rPr>
                <w:rFonts w:ascii="Arial Narrow" w:hAnsi="Arial Narrow"/>
                <w:b/>
                <w:sz w:val="20"/>
              </w:rPr>
              <w:t>Poteri conferiti / qualifica</w:t>
            </w:r>
          </w:p>
        </w:tc>
      </w:tr>
      <w:tr w:rsidR="00B02D37" w:rsidRPr="005B6EC0" w14:paraId="0450238E" w14:textId="77777777" w:rsidTr="00402C68">
        <w:tc>
          <w:tcPr>
            <w:tcW w:w="960" w:type="pct"/>
            <w:tcBorders>
              <w:top w:val="single" w:sz="4" w:space="0" w:color="auto"/>
              <w:left w:val="single" w:sz="4" w:space="0" w:color="auto"/>
              <w:bottom w:val="single" w:sz="4" w:space="0" w:color="auto"/>
              <w:right w:val="single" w:sz="4" w:space="0" w:color="auto"/>
            </w:tcBorders>
            <w:vAlign w:val="center"/>
          </w:tcPr>
          <w:p w14:paraId="1FDEB1D8" w14:textId="77777777" w:rsidR="00B02D37" w:rsidRPr="005B6EC0" w:rsidRDefault="00B02D37" w:rsidP="00402C68">
            <w:pPr>
              <w:jc w:val="both"/>
              <w:rPr>
                <w:rFonts w:ascii="Arial Narrow" w:hAnsi="Arial Narrow"/>
                <w:kern w:val="2"/>
                <w:sz w:val="20"/>
              </w:rPr>
            </w:pPr>
          </w:p>
          <w:p w14:paraId="3D5979C5" w14:textId="77777777" w:rsidR="00B02D37" w:rsidRPr="005B6EC0" w:rsidRDefault="00B02D37" w:rsidP="00402C68">
            <w:pPr>
              <w:jc w:val="both"/>
              <w:rPr>
                <w:rFonts w:ascii="Arial Narrow" w:hAnsi="Arial Narrow"/>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2CA14D4A"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431ED7BD"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11474EEC" w14:textId="77777777" w:rsidR="00B02D37" w:rsidRPr="005B6EC0" w:rsidRDefault="00B02D37" w:rsidP="00402C68">
            <w:pPr>
              <w:jc w:val="both"/>
              <w:rPr>
                <w:rFonts w:ascii="Arial Narrow" w:hAnsi="Arial Narrow"/>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77AB5E5E" w14:textId="77777777" w:rsidR="00B02D37" w:rsidRPr="005B6EC0" w:rsidRDefault="00B02D37" w:rsidP="00402C68">
            <w:pPr>
              <w:jc w:val="both"/>
              <w:rPr>
                <w:rFonts w:ascii="Arial Narrow" w:hAnsi="Arial Narrow"/>
                <w:kern w:val="2"/>
                <w:sz w:val="20"/>
              </w:rPr>
            </w:pPr>
          </w:p>
        </w:tc>
      </w:tr>
      <w:tr w:rsidR="00B02D37" w:rsidRPr="005B6EC0" w14:paraId="00E0513F" w14:textId="77777777" w:rsidTr="00402C68">
        <w:tc>
          <w:tcPr>
            <w:tcW w:w="960" w:type="pct"/>
            <w:tcBorders>
              <w:top w:val="single" w:sz="4" w:space="0" w:color="auto"/>
              <w:left w:val="single" w:sz="4" w:space="0" w:color="auto"/>
              <w:bottom w:val="single" w:sz="4" w:space="0" w:color="auto"/>
              <w:right w:val="single" w:sz="4" w:space="0" w:color="auto"/>
            </w:tcBorders>
            <w:vAlign w:val="center"/>
          </w:tcPr>
          <w:p w14:paraId="1170A52D" w14:textId="77777777" w:rsidR="00B02D37" w:rsidRPr="005B6EC0" w:rsidRDefault="00B02D37" w:rsidP="00402C68">
            <w:pPr>
              <w:jc w:val="both"/>
              <w:rPr>
                <w:rFonts w:ascii="Arial Narrow" w:hAnsi="Arial Narrow"/>
                <w:kern w:val="2"/>
                <w:sz w:val="20"/>
              </w:rPr>
            </w:pPr>
          </w:p>
          <w:p w14:paraId="297D77BB" w14:textId="77777777" w:rsidR="00B02D37" w:rsidRPr="005B6EC0" w:rsidRDefault="00B02D37" w:rsidP="00402C68">
            <w:pPr>
              <w:jc w:val="both"/>
              <w:rPr>
                <w:rFonts w:ascii="Arial Narrow" w:hAnsi="Arial Narrow"/>
                <w:kern w:val="2"/>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4D67063E"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0467530A" w14:textId="77777777" w:rsidR="00B02D37" w:rsidRPr="005B6EC0" w:rsidRDefault="00B02D37" w:rsidP="00402C68">
            <w:pPr>
              <w:jc w:val="both"/>
              <w:rPr>
                <w:rFonts w:ascii="Arial Narrow" w:hAnsi="Arial Narrow"/>
                <w:kern w:val="2"/>
                <w:sz w:val="20"/>
              </w:rPr>
            </w:pPr>
          </w:p>
        </w:tc>
        <w:tc>
          <w:tcPr>
            <w:tcW w:w="1045" w:type="pct"/>
            <w:tcBorders>
              <w:top w:val="single" w:sz="4" w:space="0" w:color="auto"/>
              <w:left w:val="single" w:sz="4" w:space="0" w:color="auto"/>
              <w:bottom w:val="single" w:sz="4" w:space="0" w:color="auto"/>
              <w:right w:val="single" w:sz="4" w:space="0" w:color="auto"/>
            </w:tcBorders>
          </w:tcPr>
          <w:p w14:paraId="0AE96A4C" w14:textId="77777777" w:rsidR="00B02D37" w:rsidRPr="005B6EC0" w:rsidRDefault="00B02D37" w:rsidP="00402C68">
            <w:pPr>
              <w:jc w:val="both"/>
              <w:rPr>
                <w:rFonts w:ascii="Arial Narrow" w:hAnsi="Arial Narrow"/>
                <w:kern w:val="2"/>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379F99E9" w14:textId="77777777" w:rsidR="00B02D37" w:rsidRPr="005B6EC0" w:rsidRDefault="00B02D37" w:rsidP="00402C68">
            <w:pPr>
              <w:jc w:val="both"/>
              <w:rPr>
                <w:rFonts w:ascii="Arial Narrow" w:hAnsi="Arial Narrow"/>
                <w:kern w:val="2"/>
                <w:sz w:val="20"/>
              </w:rPr>
            </w:pPr>
          </w:p>
        </w:tc>
      </w:tr>
    </w:tbl>
    <w:p w14:paraId="389989F2" w14:textId="7D5FEED0" w:rsidR="00B02D37" w:rsidRPr="005B6EC0" w:rsidRDefault="00B02D37" w:rsidP="00B02D37">
      <w:pPr>
        <w:jc w:val="both"/>
        <w:rPr>
          <w:rFonts w:ascii="Arial Narrow" w:hAnsi="Arial Narrow"/>
          <w:sz w:val="20"/>
        </w:rPr>
      </w:pPr>
    </w:p>
    <w:p w14:paraId="754DDB42" w14:textId="77777777" w:rsidR="00B02D37" w:rsidRPr="005B6EC0" w:rsidRDefault="00B02D37" w:rsidP="00B715D7">
      <w:pPr>
        <w:numPr>
          <w:ilvl w:val="0"/>
          <w:numId w:val="10"/>
        </w:numPr>
        <w:tabs>
          <w:tab w:val="clear" w:pos="1566"/>
        </w:tabs>
        <w:ind w:left="142" w:hanging="284"/>
        <w:jc w:val="both"/>
        <w:rPr>
          <w:rFonts w:ascii="Arial Narrow" w:hAnsi="Arial Narrow"/>
          <w:sz w:val="20"/>
        </w:rPr>
      </w:pPr>
      <w:r w:rsidRPr="005B6EC0">
        <w:rPr>
          <w:rFonts w:ascii="Arial Narrow" w:hAnsi="Arial Narrow"/>
          <w:sz w:val="20"/>
        </w:rPr>
        <w:t>rivestono la qualifica di Direttore Tecnico</w:t>
      </w:r>
      <w:r w:rsidRPr="005B6EC0">
        <w:rPr>
          <w:rFonts w:ascii="Arial Narrow" w:hAnsi="Arial Narrow"/>
          <w:i/>
          <w:iCs/>
          <w:sz w:val="20"/>
        </w:rPr>
        <w:t xml:space="preserve"> </w:t>
      </w:r>
      <w:r w:rsidRPr="005B6EC0">
        <w:rPr>
          <w:rFonts w:ascii="Arial Narrow" w:hAnsi="Arial Narrow"/>
          <w:sz w:val="20"/>
        </w:rPr>
        <w:t>i seguenti soggetti:</w:t>
      </w:r>
    </w:p>
    <w:p w14:paraId="46E1702F" w14:textId="77777777" w:rsidR="00B02D37" w:rsidRPr="005B6EC0" w:rsidRDefault="00B02D37" w:rsidP="00B02D37">
      <w:pPr>
        <w:jc w:val="both"/>
        <w:rPr>
          <w:rFonts w:ascii="Arial Narrow" w:hAnsi="Arial Narrow"/>
          <w:sz w:val="20"/>
        </w:rPr>
      </w:pPr>
    </w:p>
    <w:tbl>
      <w:tblPr>
        <w:tblW w:w="5000" w:type="pct"/>
        <w:jc w:val="center"/>
        <w:tblLook w:val="04A0" w:firstRow="1" w:lastRow="0" w:firstColumn="1" w:lastColumn="0" w:noHBand="0" w:noVBand="1"/>
      </w:tblPr>
      <w:tblGrid>
        <w:gridCol w:w="2910"/>
        <w:gridCol w:w="1993"/>
        <w:gridCol w:w="2037"/>
        <w:gridCol w:w="2688"/>
      </w:tblGrid>
      <w:tr w:rsidR="00B02D37" w:rsidRPr="005B6EC0" w14:paraId="3A93C1B4" w14:textId="77777777" w:rsidTr="00402C6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14:paraId="519982A1" w14:textId="77777777" w:rsidR="00B02D37" w:rsidRPr="005B6EC0" w:rsidRDefault="00B02D37" w:rsidP="00402C68">
            <w:pPr>
              <w:rPr>
                <w:rFonts w:ascii="Arial Narrow" w:hAnsi="Arial Narrow"/>
                <w:b/>
                <w:kern w:val="2"/>
                <w:sz w:val="20"/>
              </w:rPr>
            </w:pPr>
            <w:r w:rsidRPr="005B6EC0">
              <w:rPr>
                <w:rFonts w:ascii="Arial Narrow" w:hAnsi="Arial Narrow"/>
                <w:b/>
                <w:sz w:val="20"/>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14:paraId="0935463D" w14:textId="77777777" w:rsidR="00B02D37" w:rsidRPr="005B6EC0" w:rsidRDefault="00B02D37" w:rsidP="00402C68">
            <w:pPr>
              <w:rPr>
                <w:rFonts w:ascii="Arial Narrow" w:hAnsi="Arial Narrow"/>
                <w:b/>
                <w:kern w:val="2"/>
                <w:sz w:val="20"/>
              </w:rPr>
            </w:pPr>
            <w:r w:rsidRPr="005B6EC0">
              <w:rPr>
                <w:rFonts w:ascii="Arial Narrow" w:hAnsi="Arial Narrow"/>
                <w:b/>
                <w:sz w:val="20"/>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14:paraId="5BD44D47" w14:textId="77777777" w:rsidR="00B02D37" w:rsidRPr="005B6EC0" w:rsidRDefault="00B02D37" w:rsidP="00402C68">
            <w:pPr>
              <w:rPr>
                <w:rFonts w:ascii="Arial Narrow" w:hAnsi="Arial Narrow"/>
                <w:b/>
                <w:kern w:val="2"/>
                <w:sz w:val="20"/>
              </w:rPr>
            </w:pPr>
            <w:r w:rsidRPr="005B6EC0">
              <w:rPr>
                <w:rFonts w:ascii="Arial Narrow" w:hAnsi="Arial Narrow"/>
                <w:b/>
                <w:sz w:val="20"/>
              </w:rPr>
              <w:t>Residenza</w:t>
            </w:r>
          </w:p>
        </w:tc>
        <w:tc>
          <w:tcPr>
            <w:tcW w:w="1396" w:type="pct"/>
            <w:tcBorders>
              <w:top w:val="single" w:sz="4" w:space="0" w:color="auto"/>
              <w:left w:val="single" w:sz="4" w:space="0" w:color="auto"/>
              <w:bottom w:val="nil"/>
              <w:right w:val="single" w:sz="4" w:space="0" w:color="auto"/>
            </w:tcBorders>
            <w:vAlign w:val="center"/>
            <w:hideMark/>
          </w:tcPr>
          <w:p w14:paraId="7AA582B1" w14:textId="77777777" w:rsidR="00B02D37" w:rsidRPr="005B6EC0" w:rsidRDefault="00B02D37" w:rsidP="00402C68">
            <w:pPr>
              <w:rPr>
                <w:rFonts w:ascii="Arial Narrow" w:hAnsi="Arial Narrow"/>
                <w:b/>
                <w:kern w:val="2"/>
                <w:sz w:val="20"/>
              </w:rPr>
            </w:pPr>
            <w:r w:rsidRPr="005B6EC0">
              <w:rPr>
                <w:rFonts w:ascii="Arial Narrow" w:hAnsi="Arial Narrow"/>
                <w:b/>
                <w:sz w:val="20"/>
              </w:rPr>
              <w:t xml:space="preserve">Codice fiscale </w:t>
            </w:r>
          </w:p>
        </w:tc>
      </w:tr>
      <w:tr w:rsidR="00B02D37" w:rsidRPr="005B6EC0" w14:paraId="27A7541D" w14:textId="77777777" w:rsidTr="00402C68">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517AE48A" w14:textId="77777777" w:rsidR="00B02D37" w:rsidRPr="005B6EC0" w:rsidRDefault="00B02D37" w:rsidP="00402C68">
            <w:pPr>
              <w:jc w:val="both"/>
              <w:rPr>
                <w:rFonts w:ascii="Arial Narrow" w:hAnsi="Arial Narrow"/>
                <w:kern w:val="2"/>
                <w:sz w:val="20"/>
              </w:rPr>
            </w:pPr>
          </w:p>
          <w:p w14:paraId="729E6D47" w14:textId="77777777" w:rsidR="00B02D37" w:rsidRPr="005B6EC0" w:rsidRDefault="00B02D37" w:rsidP="00402C68">
            <w:pPr>
              <w:jc w:val="both"/>
              <w:rPr>
                <w:rFonts w:ascii="Arial Narrow" w:hAnsi="Arial Narrow"/>
                <w:kern w:val="2"/>
                <w:sz w:val="20"/>
              </w:rPr>
            </w:pPr>
          </w:p>
        </w:tc>
        <w:tc>
          <w:tcPr>
            <w:tcW w:w="1035" w:type="pct"/>
            <w:tcBorders>
              <w:top w:val="single" w:sz="4" w:space="0" w:color="auto"/>
              <w:left w:val="single" w:sz="4" w:space="0" w:color="auto"/>
              <w:bottom w:val="single" w:sz="4" w:space="0" w:color="auto"/>
              <w:right w:val="single" w:sz="4" w:space="0" w:color="auto"/>
            </w:tcBorders>
            <w:vAlign w:val="center"/>
          </w:tcPr>
          <w:p w14:paraId="42D33341" w14:textId="77777777" w:rsidR="00B02D37" w:rsidRPr="005B6EC0" w:rsidRDefault="00B02D37" w:rsidP="00402C68">
            <w:pPr>
              <w:jc w:val="both"/>
              <w:rPr>
                <w:rFonts w:ascii="Arial Narrow" w:hAnsi="Arial Narrow"/>
                <w:kern w:val="2"/>
                <w:sz w:val="20"/>
              </w:rPr>
            </w:pPr>
          </w:p>
        </w:tc>
        <w:tc>
          <w:tcPr>
            <w:tcW w:w="1058" w:type="pct"/>
            <w:tcBorders>
              <w:top w:val="single" w:sz="4" w:space="0" w:color="auto"/>
              <w:left w:val="single" w:sz="4" w:space="0" w:color="auto"/>
              <w:bottom w:val="single" w:sz="4" w:space="0" w:color="auto"/>
              <w:right w:val="single" w:sz="4" w:space="0" w:color="auto"/>
            </w:tcBorders>
          </w:tcPr>
          <w:p w14:paraId="3B622532" w14:textId="77777777" w:rsidR="00B02D37" w:rsidRPr="005B6EC0" w:rsidRDefault="00B02D37" w:rsidP="00402C68">
            <w:pPr>
              <w:jc w:val="both"/>
              <w:rPr>
                <w:rFonts w:ascii="Arial Narrow" w:hAnsi="Arial Narrow"/>
                <w:kern w:val="2"/>
                <w:sz w:val="20"/>
              </w:rPr>
            </w:pPr>
          </w:p>
        </w:tc>
        <w:tc>
          <w:tcPr>
            <w:tcW w:w="1396" w:type="pct"/>
            <w:tcBorders>
              <w:top w:val="single" w:sz="4" w:space="0" w:color="auto"/>
              <w:left w:val="single" w:sz="4" w:space="0" w:color="auto"/>
              <w:bottom w:val="single" w:sz="4" w:space="0" w:color="auto"/>
              <w:right w:val="single" w:sz="4" w:space="0" w:color="auto"/>
            </w:tcBorders>
          </w:tcPr>
          <w:p w14:paraId="3F39CE2C" w14:textId="77777777" w:rsidR="00B02D37" w:rsidRPr="005B6EC0" w:rsidRDefault="00B02D37" w:rsidP="00402C68">
            <w:pPr>
              <w:jc w:val="both"/>
              <w:rPr>
                <w:rFonts w:ascii="Arial Narrow" w:hAnsi="Arial Narrow"/>
                <w:kern w:val="2"/>
                <w:sz w:val="20"/>
              </w:rPr>
            </w:pPr>
          </w:p>
        </w:tc>
      </w:tr>
      <w:tr w:rsidR="00B02D37" w:rsidRPr="005B6EC0" w14:paraId="436EA391" w14:textId="77777777" w:rsidTr="00402C68">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5952A61D" w14:textId="77777777" w:rsidR="00B02D37" w:rsidRPr="005B6EC0" w:rsidRDefault="00B02D37" w:rsidP="00402C68">
            <w:pPr>
              <w:jc w:val="both"/>
              <w:rPr>
                <w:rFonts w:ascii="Arial Narrow" w:hAnsi="Arial Narrow"/>
                <w:kern w:val="2"/>
                <w:sz w:val="20"/>
              </w:rPr>
            </w:pPr>
          </w:p>
          <w:p w14:paraId="52BB8E9C" w14:textId="77777777" w:rsidR="00B02D37" w:rsidRPr="005B6EC0" w:rsidRDefault="00B02D37" w:rsidP="00402C68">
            <w:pPr>
              <w:jc w:val="both"/>
              <w:rPr>
                <w:rFonts w:ascii="Arial Narrow" w:hAnsi="Arial Narrow"/>
                <w:kern w:val="2"/>
                <w:sz w:val="20"/>
              </w:rPr>
            </w:pPr>
          </w:p>
        </w:tc>
        <w:tc>
          <w:tcPr>
            <w:tcW w:w="1035" w:type="pct"/>
            <w:tcBorders>
              <w:top w:val="single" w:sz="4" w:space="0" w:color="auto"/>
              <w:left w:val="single" w:sz="4" w:space="0" w:color="auto"/>
              <w:bottom w:val="single" w:sz="4" w:space="0" w:color="auto"/>
              <w:right w:val="single" w:sz="4" w:space="0" w:color="auto"/>
            </w:tcBorders>
            <w:vAlign w:val="center"/>
          </w:tcPr>
          <w:p w14:paraId="005ADBFB" w14:textId="77777777" w:rsidR="00B02D37" w:rsidRPr="005B6EC0" w:rsidRDefault="00B02D37" w:rsidP="00402C68">
            <w:pPr>
              <w:jc w:val="both"/>
              <w:rPr>
                <w:rFonts w:ascii="Arial Narrow" w:hAnsi="Arial Narrow"/>
                <w:kern w:val="2"/>
                <w:sz w:val="20"/>
              </w:rPr>
            </w:pPr>
          </w:p>
        </w:tc>
        <w:tc>
          <w:tcPr>
            <w:tcW w:w="1058" w:type="pct"/>
            <w:tcBorders>
              <w:top w:val="single" w:sz="4" w:space="0" w:color="auto"/>
              <w:left w:val="single" w:sz="4" w:space="0" w:color="auto"/>
              <w:bottom w:val="single" w:sz="4" w:space="0" w:color="auto"/>
              <w:right w:val="single" w:sz="4" w:space="0" w:color="auto"/>
            </w:tcBorders>
          </w:tcPr>
          <w:p w14:paraId="38B5CF7A" w14:textId="77777777" w:rsidR="00B02D37" w:rsidRPr="005B6EC0" w:rsidRDefault="00B02D37" w:rsidP="00402C68">
            <w:pPr>
              <w:jc w:val="both"/>
              <w:rPr>
                <w:rFonts w:ascii="Arial Narrow" w:hAnsi="Arial Narrow"/>
                <w:kern w:val="2"/>
                <w:sz w:val="20"/>
              </w:rPr>
            </w:pPr>
          </w:p>
        </w:tc>
        <w:tc>
          <w:tcPr>
            <w:tcW w:w="1396" w:type="pct"/>
            <w:tcBorders>
              <w:top w:val="single" w:sz="4" w:space="0" w:color="auto"/>
              <w:left w:val="single" w:sz="4" w:space="0" w:color="auto"/>
              <w:bottom w:val="single" w:sz="4" w:space="0" w:color="auto"/>
              <w:right w:val="single" w:sz="4" w:space="0" w:color="auto"/>
            </w:tcBorders>
          </w:tcPr>
          <w:p w14:paraId="31E54401" w14:textId="77777777" w:rsidR="00B02D37" w:rsidRPr="005B6EC0" w:rsidRDefault="00B02D37" w:rsidP="00402C68">
            <w:pPr>
              <w:jc w:val="both"/>
              <w:rPr>
                <w:rFonts w:ascii="Arial Narrow" w:hAnsi="Arial Narrow"/>
                <w:kern w:val="2"/>
                <w:sz w:val="20"/>
              </w:rPr>
            </w:pPr>
          </w:p>
        </w:tc>
      </w:tr>
    </w:tbl>
    <w:p w14:paraId="66E7A81D" w14:textId="77777777" w:rsidR="00B5661B" w:rsidRPr="005B6EC0" w:rsidRDefault="00B5661B" w:rsidP="00B5661B">
      <w:pPr>
        <w:pStyle w:val="Paragrafoelenco"/>
        <w:ind w:left="284"/>
        <w:jc w:val="both"/>
        <w:rPr>
          <w:rFonts w:ascii="Arial Narrow" w:hAnsi="Arial Narrow"/>
          <w:sz w:val="20"/>
        </w:rPr>
      </w:pPr>
    </w:p>
    <w:p w14:paraId="0685DD47" w14:textId="49BADCB5" w:rsidR="00B02D37" w:rsidRPr="005B6EC0" w:rsidRDefault="00B02D37" w:rsidP="00B715D7">
      <w:pPr>
        <w:numPr>
          <w:ilvl w:val="0"/>
          <w:numId w:val="10"/>
        </w:numPr>
        <w:tabs>
          <w:tab w:val="clear" w:pos="1566"/>
        </w:tabs>
        <w:ind w:left="142" w:hanging="284"/>
        <w:jc w:val="both"/>
        <w:rPr>
          <w:rFonts w:ascii="Arial Narrow" w:hAnsi="Arial Narrow"/>
          <w:sz w:val="20"/>
        </w:rPr>
      </w:pPr>
      <w:r w:rsidRPr="005B6EC0">
        <w:rPr>
          <w:rFonts w:ascii="Arial Narrow" w:hAnsi="Arial Narrow"/>
          <w:sz w:val="20"/>
        </w:rPr>
        <w:t>che il socio unico persona fisica, ove esiste, ovvero il socio di maggioranza in caso di società con numero di soci pari o inferiore a quattro, ovvero i soci in caso società in nome collettivo o i soci accomandatari in caso di società in accomandita semplice è / sono:</w:t>
      </w:r>
    </w:p>
    <w:p w14:paraId="588699F9" w14:textId="77777777" w:rsidR="00B02D37" w:rsidRPr="005B6EC0" w:rsidRDefault="00B02D37" w:rsidP="00B02D37">
      <w:pPr>
        <w:jc w:val="both"/>
        <w:rPr>
          <w:rFonts w:ascii="Arial Narrow" w:hAnsi="Arial Narrow"/>
          <w:sz w:val="20"/>
        </w:rPr>
      </w:pPr>
    </w:p>
    <w:tbl>
      <w:tblPr>
        <w:tblW w:w="5000" w:type="pct"/>
        <w:jc w:val="center"/>
        <w:tblLook w:val="04A0" w:firstRow="1" w:lastRow="0" w:firstColumn="1" w:lastColumn="0" w:noHBand="0" w:noVBand="1"/>
      </w:tblPr>
      <w:tblGrid>
        <w:gridCol w:w="2910"/>
        <w:gridCol w:w="1993"/>
        <w:gridCol w:w="2037"/>
        <w:gridCol w:w="2688"/>
      </w:tblGrid>
      <w:tr w:rsidR="00B02D37" w:rsidRPr="005B6EC0" w14:paraId="62090CD1" w14:textId="77777777" w:rsidTr="00402C6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14:paraId="3ECDD39A" w14:textId="77777777" w:rsidR="00B02D37" w:rsidRPr="005B6EC0" w:rsidRDefault="00B02D37" w:rsidP="00402C68">
            <w:pPr>
              <w:rPr>
                <w:rFonts w:ascii="Arial Narrow" w:hAnsi="Arial Narrow"/>
                <w:b/>
                <w:kern w:val="2"/>
                <w:sz w:val="20"/>
              </w:rPr>
            </w:pPr>
            <w:r w:rsidRPr="005B6EC0">
              <w:rPr>
                <w:rFonts w:ascii="Arial Narrow" w:hAnsi="Arial Narrow"/>
                <w:b/>
                <w:sz w:val="20"/>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14:paraId="793B953B" w14:textId="77777777" w:rsidR="00B02D37" w:rsidRPr="005B6EC0" w:rsidRDefault="00B02D37" w:rsidP="00402C68">
            <w:pPr>
              <w:jc w:val="both"/>
              <w:rPr>
                <w:rFonts w:ascii="Arial Narrow" w:hAnsi="Arial Narrow"/>
                <w:b/>
                <w:kern w:val="2"/>
                <w:sz w:val="20"/>
              </w:rPr>
            </w:pPr>
            <w:r w:rsidRPr="005B6EC0">
              <w:rPr>
                <w:rFonts w:ascii="Arial Narrow" w:hAnsi="Arial Narrow"/>
                <w:b/>
                <w:sz w:val="20"/>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14:paraId="7DD8F3E9" w14:textId="77777777" w:rsidR="00B02D37" w:rsidRPr="005B6EC0" w:rsidRDefault="00B02D37" w:rsidP="00402C68">
            <w:pPr>
              <w:rPr>
                <w:rFonts w:ascii="Arial Narrow" w:hAnsi="Arial Narrow"/>
                <w:b/>
                <w:kern w:val="2"/>
                <w:sz w:val="20"/>
              </w:rPr>
            </w:pPr>
            <w:r w:rsidRPr="005B6EC0">
              <w:rPr>
                <w:rFonts w:ascii="Arial Narrow" w:hAnsi="Arial Narrow"/>
                <w:b/>
                <w:sz w:val="20"/>
              </w:rPr>
              <w:t>Residenza</w:t>
            </w:r>
          </w:p>
        </w:tc>
        <w:tc>
          <w:tcPr>
            <w:tcW w:w="1396" w:type="pct"/>
            <w:tcBorders>
              <w:top w:val="single" w:sz="4" w:space="0" w:color="auto"/>
              <w:left w:val="single" w:sz="4" w:space="0" w:color="auto"/>
              <w:bottom w:val="nil"/>
              <w:right w:val="single" w:sz="4" w:space="0" w:color="auto"/>
            </w:tcBorders>
            <w:vAlign w:val="center"/>
            <w:hideMark/>
          </w:tcPr>
          <w:p w14:paraId="07123F0A" w14:textId="77777777" w:rsidR="00B02D37" w:rsidRPr="005B6EC0" w:rsidRDefault="00B02D37" w:rsidP="00402C68">
            <w:pPr>
              <w:rPr>
                <w:rFonts w:ascii="Arial Narrow" w:hAnsi="Arial Narrow"/>
                <w:b/>
                <w:kern w:val="2"/>
                <w:sz w:val="20"/>
              </w:rPr>
            </w:pPr>
            <w:r w:rsidRPr="005B6EC0">
              <w:rPr>
                <w:rFonts w:ascii="Arial Narrow" w:hAnsi="Arial Narrow"/>
                <w:b/>
                <w:sz w:val="20"/>
              </w:rPr>
              <w:t xml:space="preserve">Codice fiscale </w:t>
            </w:r>
          </w:p>
        </w:tc>
      </w:tr>
      <w:tr w:rsidR="00B02D37" w:rsidRPr="005B6EC0" w14:paraId="4F2BDDD4" w14:textId="77777777" w:rsidTr="00402C68">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103D91E2" w14:textId="77777777" w:rsidR="00B02D37" w:rsidRPr="005B6EC0" w:rsidRDefault="00B02D37" w:rsidP="00402C68">
            <w:pPr>
              <w:jc w:val="both"/>
              <w:rPr>
                <w:rFonts w:ascii="Arial Narrow" w:hAnsi="Arial Narrow"/>
                <w:kern w:val="2"/>
                <w:sz w:val="20"/>
              </w:rPr>
            </w:pPr>
          </w:p>
          <w:p w14:paraId="25124A6B" w14:textId="77777777" w:rsidR="00B02D37" w:rsidRPr="005B6EC0" w:rsidRDefault="00B02D37" w:rsidP="00402C68">
            <w:pPr>
              <w:jc w:val="both"/>
              <w:rPr>
                <w:rFonts w:ascii="Arial Narrow" w:hAnsi="Arial Narrow"/>
                <w:kern w:val="2"/>
                <w:sz w:val="20"/>
              </w:rPr>
            </w:pPr>
          </w:p>
        </w:tc>
        <w:tc>
          <w:tcPr>
            <w:tcW w:w="1035" w:type="pct"/>
            <w:tcBorders>
              <w:top w:val="single" w:sz="4" w:space="0" w:color="auto"/>
              <w:left w:val="single" w:sz="4" w:space="0" w:color="auto"/>
              <w:bottom w:val="single" w:sz="4" w:space="0" w:color="auto"/>
              <w:right w:val="single" w:sz="4" w:space="0" w:color="auto"/>
            </w:tcBorders>
            <w:vAlign w:val="center"/>
          </w:tcPr>
          <w:p w14:paraId="49BDB101" w14:textId="77777777" w:rsidR="00B02D37" w:rsidRPr="005B6EC0" w:rsidRDefault="00B02D37" w:rsidP="00402C68">
            <w:pPr>
              <w:jc w:val="both"/>
              <w:rPr>
                <w:rFonts w:ascii="Arial Narrow" w:hAnsi="Arial Narrow"/>
                <w:kern w:val="2"/>
                <w:sz w:val="20"/>
              </w:rPr>
            </w:pPr>
          </w:p>
        </w:tc>
        <w:tc>
          <w:tcPr>
            <w:tcW w:w="1058" w:type="pct"/>
            <w:tcBorders>
              <w:top w:val="single" w:sz="4" w:space="0" w:color="auto"/>
              <w:left w:val="single" w:sz="4" w:space="0" w:color="auto"/>
              <w:bottom w:val="single" w:sz="4" w:space="0" w:color="auto"/>
              <w:right w:val="single" w:sz="4" w:space="0" w:color="auto"/>
            </w:tcBorders>
          </w:tcPr>
          <w:p w14:paraId="0D3C4DCE" w14:textId="77777777" w:rsidR="00B02D37" w:rsidRPr="005B6EC0" w:rsidRDefault="00B02D37" w:rsidP="00402C68">
            <w:pPr>
              <w:jc w:val="both"/>
              <w:rPr>
                <w:rFonts w:ascii="Arial Narrow" w:hAnsi="Arial Narrow"/>
                <w:kern w:val="2"/>
                <w:sz w:val="20"/>
              </w:rPr>
            </w:pPr>
          </w:p>
        </w:tc>
        <w:tc>
          <w:tcPr>
            <w:tcW w:w="1396" w:type="pct"/>
            <w:tcBorders>
              <w:top w:val="single" w:sz="4" w:space="0" w:color="auto"/>
              <w:left w:val="single" w:sz="4" w:space="0" w:color="auto"/>
              <w:bottom w:val="single" w:sz="4" w:space="0" w:color="auto"/>
              <w:right w:val="single" w:sz="4" w:space="0" w:color="auto"/>
            </w:tcBorders>
          </w:tcPr>
          <w:p w14:paraId="5D819487" w14:textId="77777777" w:rsidR="00B02D37" w:rsidRPr="005B6EC0" w:rsidRDefault="00B02D37" w:rsidP="00402C68">
            <w:pPr>
              <w:jc w:val="both"/>
              <w:rPr>
                <w:rFonts w:ascii="Arial Narrow" w:hAnsi="Arial Narrow"/>
                <w:kern w:val="2"/>
                <w:sz w:val="20"/>
              </w:rPr>
            </w:pPr>
          </w:p>
        </w:tc>
      </w:tr>
      <w:tr w:rsidR="00B02D37" w:rsidRPr="005B6EC0" w14:paraId="08166084" w14:textId="77777777" w:rsidTr="00402C68">
        <w:trPr>
          <w:jc w:val="center"/>
        </w:trPr>
        <w:tc>
          <w:tcPr>
            <w:tcW w:w="1511" w:type="pct"/>
            <w:tcBorders>
              <w:top w:val="single" w:sz="4" w:space="0" w:color="auto"/>
              <w:left w:val="single" w:sz="4" w:space="0" w:color="auto"/>
              <w:bottom w:val="single" w:sz="4" w:space="0" w:color="auto"/>
              <w:right w:val="single" w:sz="4" w:space="0" w:color="auto"/>
            </w:tcBorders>
            <w:vAlign w:val="center"/>
          </w:tcPr>
          <w:p w14:paraId="60E9DF3C" w14:textId="77777777" w:rsidR="00B02D37" w:rsidRPr="005B6EC0" w:rsidRDefault="00B02D37" w:rsidP="00402C68">
            <w:pPr>
              <w:jc w:val="both"/>
              <w:rPr>
                <w:rFonts w:ascii="Arial Narrow" w:hAnsi="Arial Narrow"/>
                <w:kern w:val="2"/>
                <w:sz w:val="20"/>
              </w:rPr>
            </w:pPr>
          </w:p>
          <w:p w14:paraId="0725FD1B" w14:textId="77777777" w:rsidR="00B02D37" w:rsidRPr="005B6EC0" w:rsidRDefault="00B02D37" w:rsidP="00402C68">
            <w:pPr>
              <w:jc w:val="both"/>
              <w:rPr>
                <w:rFonts w:ascii="Arial Narrow" w:hAnsi="Arial Narrow"/>
                <w:kern w:val="2"/>
                <w:sz w:val="20"/>
              </w:rPr>
            </w:pPr>
          </w:p>
        </w:tc>
        <w:tc>
          <w:tcPr>
            <w:tcW w:w="1035" w:type="pct"/>
            <w:tcBorders>
              <w:top w:val="single" w:sz="4" w:space="0" w:color="auto"/>
              <w:left w:val="single" w:sz="4" w:space="0" w:color="auto"/>
              <w:bottom w:val="single" w:sz="4" w:space="0" w:color="auto"/>
              <w:right w:val="single" w:sz="4" w:space="0" w:color="auto"/>
            </w:tcBorders>
            <w:vAlign w:val="center"/>
          </w:tcPr>
          <w:p w14:paraId="576BB565" w14:textId="77777777" w:rsidR="00B02D37" w:rsidRPr="005B6EC0" w:rsidRDefault="00B02D37" w:rsidP="00402C68">
            <w:pPr>
              <w:jc w:val="both"/>
              <w:rPr>
                <w:rFonts w:ascii="Arial Narrow" w:hAnsi="Arial Narrow"/>
                <w:kern w:val="2"/>
                <w:sz w:val="20"/>
              </w:rPr>
            </w:pPr>
          </w:p>
        </w:tc>
        <w:tc>
          <w:tcPr>
            <w:tcW w:w="1058" w:type="pct"/>
            <w:tcBorders>
              <w:top w:val="single" w:sz="4" w:space="0" w:color="auto"/>
              <w:left w:val="single" w:sz="4" w:space="0" w:color="auto"/>
              <w:bottom w:val="single" w:sz="4" w:space="0" w:color="auto"/>
              <w:right w:val="single" w:sz="4" w:space="0" w:color="auto"/>
            </w:tcBorders>
          </w:tcPr>
          <w:p w14:paraId="5A1AD38F" w14:textId="77777777" w:rsidR="00B02D37" w:rsidRPr="005B6EC0" w:rsidRDefault="00B02D37" w:rsidP="00402C68">
            <w:pPr>
              <w:jc w:val="both"/>
              <w:rPr>
                <w:rFonts w:ascii="Arial Narrow" w:hAnsi="Arial Narrow"/>
                <w:kern w:val="2"/>
                <w:sz w:val="20"/>
              </w:rPr>
            </w:pPr>
          </w:p>
        </w:tc>
        <w:tc>
          <w:tcPr>
            <w:tcW w:w="1396" w:type="pct"/>
            <w:tcBorders>
              <w:top w:val="single" w:sz="4" w:space="0" w:color="auto"/>
              <w:left w:val="single" w:sz="4" w:space="0" w:color="auto"/>
              <w:bottom w:val="single" w:sz="4" w:space="0" w:color="auto"/>
              <w:right w:val="single" w:sz="4" w:space="0" w:color="auto"/>
            </w:tcBorders>
          </w:tcPr>
          <w:p w14:paraId="5232F60E" w14:textId="77777777" w:rsidR="00B02D37" w:rsidRPr="005B6EC0" w:rsidRDefault="00B02D37" w:rsidP="00402C68">
            <w:pPr>
              <w:jc w:val="both"/>
              <w:rPr>
                <w:rFonts w:ascii="Arial Narrow" w:hAnsi="Arial Narrow"/>
                <w:kern w:val="2"/>
                <w:sz w:val="20"/>
              </w:rPr>
            </w:pPr>
          </w:p>
        </w:tc>
      </w:tr>
    </w:tbl>
    <w:p w14:paraId="5D814ADE" w14:textId="77B621E6" w:rsidR="00B02D37" w:rsidRPr="005B6EC0" w:rsidRDefault="00B02D37" w:rsidP="00B02D37">
      <w:pPr>
        <w:jc w:val="both"/>
        <w:rPr>
          <w:rFonts w:ascii="Arial Narrow" w:hAnsi="Arial Narrow"/>
          <w:sz w:val="20"/>
        </w:rPr>
      </w:pPr>
    </w:p>
    <w:p w14:paraId="213F7F8D" w14:textId="77777777" w:rsidR="00B5661B" w:rsidRPr="005B6EC0" w:rsidRDefault="00B5661B" w:rsidP="00B02D37">
      <w:pPr>
        <w:jc w:val="both"/>
        <w:rPr>
          <w:rFonts w:ascii="Arial Narrow" w:hAnsi="Arial Narrow"/>
          <w:sz w:val="20"/>
        </w:rPr>
      </w:pPr>
    </w:p>
    <w:p w14:paraId="4A53B970" w14:textId="77777777" w:rsidR="00BB21A6" w:rsidRPr="005B6EC0" w:rsidRDefault="00BB21A6" w:rsidP="00BB21A6">
      <w:pPr>
        <w:pStyle w:val="Paragrafoelenco1"/>
        <w:numPr>
          <w:ilvl w:val="0"/>
          <w:numId w:val="2"/>
        </w:numPr>
        <w:tabs>
          <w:tab w:val="left" w:pos="284"/>
        </w:tabs>
        <w:spacing w:before="60" w:after="60" w:line="360" w:lineRule="auto"/>
        <w:ind w:left="284" w:hanging="284"/>
        <w:jc w:val="both"/>
        <w:rPr>
          <w:rFonts w:ascii="Arial Narrow" w:hAnsi="Arial Narrow" w:cs="Calibri"/>
          <w:color w:val="auto"/>
          <w:sz w:val="20"/>
        </w:rPr>
      </w:pPr>
      <w:r w:rsidRPr="005B6EC0">
        <w:rPr>
          <w:rFonts w:ascii="Arial Narrow" w:hAnsi="Arial Narrow"/>
          <w:color w:val="auto"/>
          <w:sz w:val="20"/>
        </w:rPr>
        <w:t>che l’offerta economica presentata è remunerativa giacché per la sua formulazione ha preso atto e tenuto conto:</w:t>
      </w:r>
    </w:p>
    <w:p w14:paraId="08FDCAF1" w14:textId="77777777" w:rsidR="00BB21A6" w:rsidRPr="005B6EC0" w:rsidRDefault="00BB21A6" w:rsidP="00B715D7">
      <w:pPr>
        <w:pStyle w:val="Paragrafoelenco1"/>
        <w:numPr>
          <w:ilvl w:val="0"/>
          <w:numId w:val="6"/>
        </w:numPr>
        <w:spacing w:before="60" w:after="60" w:line="360" w:lineRule="auto"/>
        <w:jc w:val="both"/>
        <w:rPr>
          <w:rFonts w:ascii="Arial Narrow" w:hAnsi="Arial Narrow" w:cs="Calibri"/>
          <w:color w:val="auto"/>
          <w:sz w:val="20"/>
        </w:rPr>
      </w:pPr>
      <w:r w:rsidRPr="005B6EC0">
        <w:rPr>
          <w:rFonts w:ascii="Arial Narrow" w:hAnsi="Arial Narrow" w:cs="Calibri"/>
          <w:color w:val="auto"/>
          <w:sz w:val="20"/>
        </w:rPr>
        <w:t>delle condizioni contrattuali e degli oneri compresi quelli eventuali relativi in materia di sicurezza, di assicurazione, di condizioni di lavoro e di previdenza e assistenza in vigore nel luogo dove devono essere svolti i lavori, con particolare riferimento a quelli connessi con la propria attività al fine di rendere la prestazione oggetto della procedura;</w:t>
      </w:r>
    </w:p>
    <w:p w14:paraId="0B5F3D72" w14:textId="630696D8" w:rsidR="00BB21A6" w:rsidRPr="009C5CBE" w:rsidRDefault="00BB21A6" w:rsidP="00B715D7">
      <w:pPr>
        <w:pStyle w:val="Paragrafoelenco1"/>
        <w:numPr>
          <w:ilvl w:val="0"/>
          <w:numId w:val="6"/>
        </w:numPr>
        <w:spacing w:before="60" w:after="60" w:line="360" w:lineRule="auto"/>
        <w:jc w:val="both"/>
        <w:rPr>
          <w:rFonts w:ascii="Arial Narrow" w:hAnsi="Arial Narrow"/>
          <w:b/>
          <w:color w:val="auto"/>
          <w:sz w:val="20"/>
        </w:rPr>
      </w:pPr>
      <w:r w:rsidRPr="005B6EC0">
        <w:rPr>
          <w:rFonts w:ascii="Arial Narrow" w:hAnsi="Arial Narrow" w:cs="Calibri"/>
          <w:color w:val="auto"/>
          <w:sz w:val="20"/>
        </w:rPr>
        <w:lastRenderedPageBreak/>
        <w:t>di tutte le circostanze generali, particolari e locali, nessuna esclusa ed eccettuata che possono avere influito sulla determinazione del corrispettivo contrattuale o influire sia sulla esecuzione dei lavori, sia sulla determinazione della propria offerta;</w:t>
      </w:r>
    </w:p>
    <w:p w14:paraId="21B4472D" w14:textId="77777777" w:rsidR="00BB21A6" w:rsidRPr="005B6EC0" w:rsidRDefault="00BB21A6" w:rsidP="00BB21A6">
      <w:pPr>
        <w:pStyle w:val="Paragrafoelenco1"/>
        <w:numPr>
          <w:ilvl w:val="0"/>
          <w:numId w:val="2"/>
        </w:numPr>
        <w:tabs>
          <w:tab w:val="left" w:pos="120"/>
        </w:tabs>
        <w:ind w:left="284" w:hanging="284"/>
        <w:jc w:val="both"/>
        <w:rPr>
          <w:rFonts w:ascii="Arial Narrow" w:hAnsi="Arial Narrow"/>
          <w:color w:val="auto"/>
          <w:sz w:val="20"/>
        </w:rPr>
      </w:pPr>
      <w:r w:rsidRPr="005B6EC0">
        <w:rPr>
          <w:rFonts w:ascii="Arial Narrow" w:hAnsi="Arial Narrow"/>
          <w:color w:val="auto"/>
          <w:sz w:val="20"/>
        </w:rPr>
        <w:t>di accettare, senza condizione o riserva alcuna, tutte le norme e disposizioni contenute nella documentazione di gara, inclusi:</w:t>
      </w:r>
    </w:p>
    <w:p w14:paraId="5C49B8B4" w14:textId="6CEBF3BA" w:rsidR="00BB21A6" w:rsidRPr="005B6EC0" w:rsidRDefault="009657F9" w:rsidP="009657F9">
      <w:pPr>
        <w:pStyle w:val="Paragrafoelenco1"/>
        <w:tabs>
          <w:tab w:val="left" w:pos="120"/>
        </w:tabs>
        <w:ind w:left="0"/>
        <w:jc w:val="both"/>
        <w:rPr>
          <w:rFonts w:ascii="Arial Narrow" w:hAnsi="Arial Narrow"/>
          <w:color w:val="auto"/>
          <w:sz w:val="20"/>
        </w:rPr>
      </w:pPr>
      <w:r>
        <w:rPr>
          <w:rFonts w:ascii="Arial Narrow" w:hAnsi="Arial Narrow"/>
          <w:color w:val="auto"/>
          <w:sz w:val="20"/>
        </w:rPr>
        <w:t xml:space="preserve">      </w:t>
      </w:r>
      <w:r w:rsidR="00BB21A6" w:rsidRPr="005B6EC0">
        <w:rPr>
          <w:rFonts w:ascii="Arial Narrow" w:hAnsi="Arial Narrow"/>
          <w:color w:val="auto"/>
          <w:sz w:val="20"/>
        </w:rPr>
        <w:t xml:space="preserve">la disciplina relativa al trattamento dei dati personali di cui </w:t>
      </w:r>
      <w:r w:rsidR="00BB21A6" w:rsidRPr="007C6818">
        <w:rPr>
          <w:rFonts w:ascii="Arial Narrow" w:hAnsi="Arial Narrow"/>
          <w:color w:val="auto"/>
          <w:sz w:val="20"/>
        </w:rPr>
        <w:t>al p</w:t>
      </w:r>
      <w:r w:rsidR="005B6EC0" w:rsidRPr="007C6818">
        <w:rPr>
          <w:rFonts w:ascii="Arial Narrow" w:hAnsi="Arial Narrow"/>
          <w:color w:val="auto"/>
          <w:sz w:val="20"/>
        </w:rPr>
        <w:t>unto</w:t>
      </w:r>
      <w:r w:rsidR="00BB21A6" w:rsidRPr="007C6818">
        <w:rPr>
          <w:rFonts w:ascii="Arial Narrow" w:hAnsi="Arial Narrow"/>
          <w:color w:val="auto"/>
          <w:sz w:val="20"/>
        </w:rPr>
        <w:t xml:space="preserve"> </w:t>
      </w:r>
      <w:r w:rsidR="005B6EC0" w:rsidRPr="007C6818">
        <w:rPr>
          <w:rFonts w:ascii="Arial Narrow" w:hAnsi="Arial Narrow"/>
          <w:color w:val="auto"/>
          <w:sz w:val="20"/>
        </w:rPr>
        <w:t>27</w:t>
      </w:r>
      <w:r w:rsidR="00BB21A6" w:rsidRPr="005B6EC0">
        <w:rPr>
          <w:rFonts w:ascii="Arial Narrow" w:hAnsi="Arial Narrow"/>
          <w:color w:val="auto"/>
          <w:sz w:val="20"/>
        </w:rPr>
        <w:t xml:space="preserve"> del disciplinare</w:t>
      </w:r>
      <w:r w:rsidR="005B6EC0">
        <w:rPr>
          <w:rFonts w:ascii="Arial Narrow" w:hAnsi="Arial Narrow"/>
          <w:color w:val="auto"/>
          <w:sz w:val="20"/>
        </w:rPr>
        <w:t xml:space="preserve"> di gara</w:t>
      </w:r>
      <w:r w:rsidR="00BB21A6" w:rsidRPr="005B6EC0">
        <w:rPr>
          <w:rFonts w:ascii="Arial Narrow" w:hAnsi="Arial Narrow"/>
          <w:color w:val="auto"/>
          <w:sz w:val="20"/>
        </w:rPr>
        <w:t>;</w:t>
      </w:r>
    </w:p>
    <w:p w14:paraId="133FAA7C" w14:textId="77777777" w:rsidR="00BB21A6" w:rsidRPr="005B6EC0" w:rsidRDefault="00BB21A6" w:rsidP="00BB21A6">
      <w:pPr>
        <w:pStyle w:val="Paragrafoelenco1"/>
        <w:tabs>
          <w:tab w:val="left" w:pos="120"/>
        </w:tabs>
        <w:ind w:left="1004"/>
        <w:jc w:val="both"/>
        <w:rPr>
          <w:rFonts w:ascii="Arial Narrow" w:hAnsi="Arial Narrow"/>
          <w:color w:val="auto"/>
          <w:sz w:val="20"/>
        </w:rPr>
      </w:pPr>
    </w:p>
    <w:p w14:paraId="0C7C0967" w14:textId="40D2EFC8" w:rsidR="00BB21A6" w:rsidRDefault="00BB21A6" w:rsidP="00BB21A6">
      <w:pPr>
        <w:pStyle w:val="Paragrafoelenco1"/>
        <w:numPr>
          <w:ilvl w:val="0"/>
          <w:numId w:val="2"/>
        </w:numPr>
        <w:spacing w:before="60" w:after="60" w:line="360" w:lineRule="auto"/>
        <w:ind w:left="425" w:hanging="425"/>
        <w:jc w:val="both"/>
        <w:rPr>
          <w:rFonts w:ascii="Arial Narrow" w:hAnsi="Arial Narrow"/>
          <w:bCs/>
          <w:sz w:val="20"/>
        </w:rPr>
      </w:pPr>
      <w:r w:rsidRPr="00806012">
        <w:rPr>
          <w:rFonts w:ascii="Arial Narrow" w:hAnsi="Arial Narrow"/>
          <w:bCs/>
          <w:sz w:val="20"/>
        </w:rPr>
        <w:t>di essere edotto degli obblighi derivanti dal Codice di comportamento</w:t>
      </w:r>
      <w:r w:rsidR="00806012">
        <w:rPr>
          <w:rFonts w:ascii="Arial Narrow" w:hAnsi="Arial Narrow"/>
          <w:bCs/>
          <w:sz w:val="20"/>
        </w:rPr>
        <w:t xml:space="preserve"> </w:t>
      </w:r>
      <w:r w:rsidR="00834410">
        <w:rPr>
          <w:rFonts w:ascii="Arial Narrow" w:hAnsi="Arial Narrow"/>
          <w:bCs/>
          <w:sz w:val="20"/>
        </w:rPr>
        <w:t>di</w:t>
      </w:r>
      <w:r w:rsidR="005B6EC0" w:rsidRPr="00806012">
        <w:rPr>
          <w:rFonts w:ascii="Arial Narrow" w:hAnsi="Arial Narrow"/>
          <w:bCs/>
          <w:sz w:val="20"/>
        </w:rPr>
        <w:t xml:space="preserve"> questo </w:t>
      </w:r>
      <w:r w:rsidRPr="00806012">
        <w:rPr>
          <w:rFonts w:ascii="Arial Narrow" w:hAnsi="Arial Narrow"/>
          <w:bCs/>
          <w:sz w:val="20"/>
        </w:rPr>
        <w:t>Ente</w:t>
      </w:r>
      <w:r w:rsidR="00834410">
        <w:rPr>
          <w:rFonts w:ascii="Arial Narrow" w:hAnsi="Arial Narrow"/>
          <w:bCs/>
          <w:sz w:val="20"/>
        </w:rPr>
        <w:t xml:space="preserve"> </w:t>
      </w:r>
      <w:r w:rsidR="00834410" w:rsidRPr="00834410">
        <w:rPr>
          <w:rFonts w:ascii="Arial Narrow" w:hAnsi="Arial Narrow"/>
          <w:bCs/>
          <w:sz w:val="20"/>
        </w:rPr>
        <w:t>approvato con Delibera della Giunta Regionale della Calabria n. 357 del 21 luglio 2023</w:t>
      </w:r>
      <w:r w:rsidRPr="00806012">
        <w:rPr>
          <w:rFonts w:ascii="Arial Narrow" w:hAnsi="Arial Narrow"/>
          <w:bCs/>
          <w:sz w:val="20"/>
        </w:rPr>
        <w:t xml:space="preserve"> </w:t>
      </w:r>
      <w:r w:rsidR="00C84A4F">
        <w:rPr>
          <w:rFonts w:ascii="Arial Narrow" w:hAnsi="Arial Narrow"/>
          <w:bCs/>
          <w:sz w:val="20"/>
        </w:rPr>
        <w:t xml:space="preserve">presente nella documentazione di gara </w:t>
      </w:r>
      <w:r w:rsidRPr="00806012">
        <w:rPr>
          <w:rFonts w:ascii="Arial Narrow" w:hAnsi="Arial Narrow"/>
          <w:bCs/>
          <w:sz w:val="20"/>
        </w:rPr>
        <w:t xml:space="preserve">e si impegna, in caso di aggiudicazione, ad osservare e a far osservare ai propri dipendenti e collaboratori, per quanto applicabile, </w:t>
      </w:r>
      <w:r w:rsidR="00806012">
        <w:rPr>
          <w:rFonts w:ascii="Arial Narrow" w:hAnsi="Arial Narrow"/>
          <w:bCs/>
          <w:sz w:val="20"/>
        </w:rPr>
        <w:t>tutte le prescrizioni contenute nel</w:t>
      </w:r>
      <w:r w:rsidR="00806012" w:rsidRPr="007C6818">
        <w:rPr>
          <w:rFonts w:ascii="Arial Narrow" w:hAnsi="Arial Narrow"/>
          <w:bCs/>
          <w:sz w:val="20"/>
        </w:rPr>
        <w:t xml:space="preserve"> Disciplinare</w:t>
      </w:r>
      <w:r w:rsidR="00806012">
        <w:rPr>
          <w:rFonts w:ascii="Arial Narrow" w:hAnsi="Arial Narrow"/>
          <w:bCs/>
          <w:sz w:val="20"/>
        </w:rPr>
        <w:t xml:space="preserve"> di gara</w:t>
      </w:r>
      <w:r w:rsidRPr="00806012">
        <w:rPr>
          <w:rFonts w:ascii="Arial Narrow" w:hAnsi="Arial Narrow"/>
          <w:bCs/>
          <w:sz w:val="20"/>
        </w:rPr>
        <w:t>;</w:t>
      </w:r>
    </w:p>
    <w:p w14:paraId="53C3679E" w14:textId="41AE6380" w:rsidR="0097207D" w:rsidRDefault="0097207D" w:rsidP="00BB21A6">
      <w:pPr>
        <w:pStyle w:val="Paragrafoelenco1"/>
        <w:numPr>
          <w:ilvl w:val="0"/>
          <w:numId w:val="2"/>
        </w:numPr>
        <w:spacing w:before="60" w:after="60" w:line="360" w:lineRule="auto"/>
        <w:ind w:left="425" w:hanging="425"/>
        <w:jc w:val="both"/>
        <w:rPr>
          <w:rFonts w:ascii="Arial Narrow" w:hAnsi="Arial Narrow"/>
          <w:bCs/>
          <w:sz w:val="20"/>
        </w:rPr>
      </w:pPr>
      <w:r w:rsidRPr="0097207D">
        <w:rPr>
          <w:rFonts w:ascii="Arial Narrow" w:hAnsi="Arial Narrow"/>
          <w:bCs/>
          <w:sz w:val="20"/>
        </w:rPr>
        <w:t xml:space="preserve">di accettare le clausole contenute nel </w:t>
      </w:r>
      <w:r w:rsidRPr="00C84A4F">
        <w:rPr>
          <w:rFonts w:ascii="Arial Narrow" w:hAnsi="Arial Narrow"/>
          <w:b/>
          <w:sz w:val="20"/>
        </w:rPr>
        <w:t>“PATTO DI INTEGRITÀ</w:t>
      </w:r>
      <w:r w:rsidRPr="0097207D">
        <w:rPr>
          <w:rFonts w:ascii="Arial Narrow" w:hAnsi="Arial Narrow"/>
          <w:bCs/>
          <w:sz w:val="20"/>
        </w:rPr>
        <w:t xml:space="preserve">”, approvato con D.G.R. n. </w:t>
      </w:r>
      <w:r w:rsidR="00C84A4F">
        <w:rPr>
          <w:rFonts w:ascii="Arial Narrow" w:hAnsi="Arial Narrow"/>
          <w:bCs/>
          <w:sz w:val="20"/>
        </w:rPr>
        <w:t>698</w:t>
      </w:r>
      <w:r w:rsidRPr="0097207D">
        <w:rPr>
          <w:rFonts w:ascii="Arial Narrow" w:hAnsi="Arial Narrow"/>
          <w:bCs/>
          <w:sz w:val="20"/>
        </w:rPr>
        <w:t xml:space="preserve"> del </w:t>
      </w:r>
      <w:r w:rsidR="00C84A4F">
        <w:rPr>
          <w:rFonts w:ascii="Arial Narrow" w:hAnsi="Arial Narrow"/>
          <w:bCs/>
          <w:sz w:val="20"/>
        </w:rPr>
        <w:t>03 dicembre 2024</w:t>
      </w:r>
      <w:r w:rsidRPr="0097207D">
        <w:rPr>
          <w:rFonts w:ascii="Arial Narrow" w:hAnsi="Arial Narrow"/>
          <w:bCs/>
          <w:sz w:val="20"/>
        </w:rPr>
        <w:t>.</w:t>
      </w:r>
    </w:p>
    <w:p w14:paraId="458BEF14" w14:textId="77777777" w:rsidR="009657F9" w:rsidRPr="00806012" w:rsidRDefault="009657F9" w:rsidP="009657F9">
      <w:pPr>
        <w:pStyle w:val="Paragrafoelenco1"/>
        <w:spacing w:before="60" w:after="60" w:line="360" w:lineRule="auto"/>
        <w:ind w:left="425"/>
        <w:jc w:val="both"/>
        <w:rPr>
          <w:rFonts w:ascii="Arial Narrow" w:hAnsi="Arial Narrow"/>
          <w:bCs/>
          <w:sz w:val="20"/>
        </w:rPr>
      </w:pPr>
    </w:p>
    <w:p w14:paraId="7A28318F" w14:textId="6094E9A6" w:rsidR="00BB21A6" w:rsidRPr="005B6EC0" w:rsidRDefault="00AB4472" w:rsidP="00BB21A6">
      <w:pPr>
        <w:pStyle w:val="Paragrafoelenco1"/>
        <w:numPr>
          <w:ilvl w:val="0"/>
          <w:numId w:val="2"/>
        </w:numPr>
        <w:spacing w:before="60" w:after="60" w:line="360" w:lineRule="auto"/>
        <w:ind w:left="425" w:hanging="425"/>
        <w:jc w:val="both"/>
        <w:rPr>
          <w:rFonts w:ascii="Arial Narrow" w:hAnsi="Arial Narrow" w:cs="Arial"/>
          <w:color w:val="auto"/>
          <w:sz w:val="20"/>
        </w:rPr>
      </w:pPr>
      <w:r w:rsidRPr="005B6EC0">
        <w:rPr>
          <w:rFonts w:ascii="Arial Narrow" w:hAnsi="Arial Narrow"/>
          <w:b/>
          <w:bCs/>
          <w:i/>
          <w:color w:val="auto"/>
          <w:sz w:val="20"/>
        </w:rPr>
        <w:t xml:space="preserve"> </w:t>
      </w:r>
      <w:r w:rsidR="00BB21A6" w:rsidRPr="005B6EC0">
        <w:rPr>
          <w:rFonts w:ascii="Arial Narrow" w:hAnsi="Arial Narrow"/>
          <w:b/>
          <w:bCs/>
          <w:i/>
          <w:color w:val="auto"/>
          <w:sz w:val="20"/>
        </w:rPr>
        <w:t xml:space="preserve">[Per gli operatori economici non residenti e privi di stabile organizzazione in Italia] </w:t>
      </w:r>
    </w:p>
    <w:p w14:paraId="73022F76" w14:textId="77777777" w:rsidR="00BB21A6" w:rsidRPr="005B6EC0" w:rsidRDefault="00BB21A6" w:rsidP="00BB21A6">
      <w:pPr>
        <w:pStyle w:val="Paragrafoelenco1"/>
        <w:spacing w:line="360" w:lineRule="auto"/>
        <w:ind w:left="426"/>
        <w:jc w:val="both"/>
        <w:rPr>
          <w:rFonts w:ascii="Arial Narrow" w:hAnsi="Arial Narrow" w:cs="Arial"/>
          <w:color w:val="auto"/>
          <w:sz w:val="20"/>
        </w:rPr>
      </w:pPr>
      <w:r w:rsidRPr="005B6EC0">
        <w:rPr>
          <w:rFonts w:ascii="Arial Narrow" w:hAnsi="Arial Narrow"/>
          <w:bCs/>
          <w:color w:val="auto"/>
          <w:sz w:val="20"/>
        </w:rPr>
        <w:t>di impegnarsi a</w:t>
      </w:r>
      <w:r w:rsidRPr="005B6EC0">
        <w:rPr>
          <w:rFonts w:ascii="Arial Narrow" w:hAnsi="Arial Narrow" w:cs="Calibri"/>
          <w:color w:val="auto"/>
          <w:sz w:val="20"/>
        </w:rPr>
        <w:t xml:space="preserve">d </w:t>
      </w:r>
      <w:r w:rsidRPr="005B6EC0">
        <w:rPr>
          <w:rFonts w:ascii="Arial Narrow" w:hAnsi="Arial Narrow" w:cs="Arial"/>
          <w:color w:val="auto"/>
          <w:sz w:val="20"/>
        </w:rPr>
        <w:t>uniformarsi, in caso di aggiudicazione, alla disciplina di cui agli articoli 17, comma 2, e 53, comma 3 del d.p.r. 633/1972 e a comunicare alla stazione appaltante la nomina del proprio rappresentante fiscale, nelle forme di legge;</w:t>
      </w:r>
    </w:p>
    <w:p w14:paraId="35E3AD17" w14:textId="77777777" w:rsidR="00BB21A6" w:rsidRPr="005B6EC0" w:rsidRDefault="00BB21A6" w:rsidP="00BB21A6">
      <w:pPr>
        <w:pStyle w:val="Paragrafoelenco1"/>
        <w:numPr>
          <w:ilvl w:val="0"/>
          <w:numId w:val="2"/>
        </w:numPr>
        <w:tabs>
          <w:tab w:val="left" w:pos="284"/>
        </w:tabs>
        <w:spacing w:line="360" w:lineRule="auto"/>
        <w:ind w:left="426" w:hanging="426"/>
        <w:jc w:val="both"/>
        <w:rPr>
          <w:rFonts w:ascii="Arial Narrow" w:hAnsi="Arial Narrow"/>
          <w:b/>
          <w:color w:val="auto"/>
          <w:sz w:val="20"/>
        </w:rPr>
      </w:pPr>
      <w:r w:rsidRPr="005B6EC0">
        <w:rPr>
          <w:rFonts w:ascii="Arial Narrow" w:hAnsi="Arial Narrow" w:cs="Calibri"/>
          <w:color w:val="auto"/>
          <w:sz w:val="20"/>
        </w:rPr>
        <w:t>di autorizzare qualora un partecipante alla gara eserciti la facoltà di “</w:t>
      </w:r>
      <w:r w:rsidRPr="009C5CBE">
        <w:rPr>
          <w:rFonts w:ascii="Arial Narrow" w:hAnsi="Arial Narrow" w:cs="Calibri"/>
          <w:color w:val="auto"/>
          <w:sz w:val="20"/>
          <w:u w:val="single"/>
        </w:rPr>
        <w:t>accesso agli atti</w:t>
      </w:r>
      <w:r w:rsidRPr="005B6EC0">
        <w:rPr>
          <w:rFonts w:ascii="Arial Narrow" w:hAnsi="Arial Narrow" w:cs="Calibri"/>
          <w:color w:val="auto"/>
          <w:sz w:val="20"/>
        </w:rPr>
        <w:t>”, la stazione appaltante a rilasciare copia di tutta la documentazione presentata per la partecipazione alla gara;</w:t>
      </w:r>
    </w:p>
    <w:p w14:paraId="7A74227E" w14:textId="77777777" w:rsidR="00BB21A6" w:rsidRPr="005B6EC0" w:rsidRDefault="00BB21A6" w:rsidP="00BB21A6">
      <w:pPr>
        <w:pStyle w:val="Paragrafoelenco1"/>
        <w:numPr>
          <w:ilvl w:val="0"/>
          <w:numId w:val="2"/>
        </w:numPr>
        <w:spacing w:line="360" w:lineRule="auto"/>
        <w:ind w:left="426" w:hanging="426"/>
        <w:jc w:val="both"/>
        <w:rPr>
          <w:rFonts w:ascii="Arial Narrow" w:hAnsi="Arial Narrow"/>
          <w:color w:val="auto"/>
          <w:sz w:val="20"/>
        </w:rPr>
      </w:pPr>
      <w:r w:rsidRPr="005B6EC0">
        <w:rPr>
          <w:rFonts w:ascii="Arial Narrow" w:hAnsi="Arial Narrow"/>
          <w:color w:val="auto"/>
          <w:sz w:val="20"/>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e del committente per le finalità descritte nell’informativa;</w:t>
      </w:r>
    </w:p>
    <w:p w14:paraId="545C457E" w14:textId="77777777" w:rsidR="00BB21A6" w:rsidRPr="005B6EC0" w:rsidRDefault="00BB21A6" w:rsidP="00BB21A6">
      <w:pPr>
        <w:pStyle w:val="Paragrafoelenco1"/>
        <w:numPr>
          <w:ilvl w:val="0"/>
          <w:numId w:val="2"/>
        </w:numPr>
        <w:spacing w:line="360" w:lineRule="auto"/>
        <w:ind w:left="426" w:hanging="426"/>
        <w:jc w:val="both"/>
        <w:rPr>
          <w:rFonts w:ascii="Arial Narrow" w:hAnsi="Arial Narrow" w:cs="Calibri"/>
          <w:color w:val="auto"/>
          <w:sz w:val="20"/>
        </w:rPr>
      </w:pPr>
      <w:r w:rsidRPr="005B6EC0">
        <w:rPr>
          <w:rFonts w:ascii="Arial Narrow" w:hAnsi="Arial Narrow" w:cs="Calibri"/>
          <w:color w:val="auto"/>
          <w:sz w:val="20"/>
        </w:rPr>
        <w:t xml:space="preserve"> che il </w:t>
      </w:r>
      <w:r w:rsidRPr="005B6EC0">
        <w:rPr>
          <w:rFonts w:ascii="Arial Narrow" w:hAnsi="Arial Narrow" w:cstheme="minorHAnsi"/>
          <w:b/>
          <w:bCs/>
          <w:sz w:val="20"/>
        </w:rPr>
        <w:t>numero di dipendenti impiegati</w:t>
      </w:r>
      <w:r w:rsidRPr="005B6EC0">
        <w:rPr>
          <w:rFonts w:ascii="Arial Narrow" w:hAnsi="Arial Narrow" w:cstheme="minorHAnsi"/>
          <w:sz w:val="20"/>
        </w:rPr>
        <w:t xml:space="preserve"> alla data di presentazione della domanda è il </w:t>
      </w:r>
      <w:proofErr w:type="gramStart"/>
      <w:r w:rsidRPr="005B6EC0">
        <w:rPr>
          <w:rFonts w:ascii="Arial Narrow" w:hAnsi="Arial Narrow" w:cstheme="minorHAnsi"/>
          <w:sz w:val="20"/>
        </w:rPr>
        <w:t>seguente:…</w:t>
      </w:r>
      <w:proofErr w:type="gramEnd"/>
      <w:r w:rsidRPr="005B6EC0">
        <w:rPr>
          <w:rFonts w:ascii="Arial Narrow" w:hAnsi="Arial Narrow" w:cstheme="minorHAnsi"/>
          <w:sz w:val="20"/>
        </w:rPr>
        <w:t>………………….;</w:t>
      </w:r>
    </w:p>
    <w:p w14:paraId="72E2C737" w14:textId="77777777" w:rsidR="00BB21A6" w:rsidRPr="005B6EC0" w:rsidRDefault="00BB21A6" w:rsidP="00BB21A6">
      <w:pPr>
        <w:pStyle w:val="Paragrafoelenco1"/>
        <w:numPr>
          <w:ilvl w:val="0"/>
          <w:numId w:val="2"/>
        </w:numPr>
        <w:spacing w:line="360" w:lineRule="auto"/>
        <w:ind w:left="426" w:hanging="426"/>
        <w:jc w:val="both"/>
        <w:rPr>
          <w:rFonts w:ascii="Arial Narrow" w:hAnsi="Arial Narrow" w:cs="Calibri"/>
          <w:color w:val="auto"/>
          <w:sz w:val="20"/>
        </w:rPr>
      </w:pPr>
      <w:r w:rsidRPr="005B6EC0">
        <w:rPr>
          <w:rFonts w:ascii="Arial Narrow" w:hAnsi="Arial Narrow" w:cs="Calibri"/>
          <w:color w:val="auto"/>
          <w:sz w:val="20"/>
        </w:rPr>
        <w:t xml:space="preserve">di aver assolto agli obblighi di cui alla legge n. 68/1999; </w:t>
      </w:r>
    </w:p>
    <w:p w14:paraId="01017E06" w14:textId="77777777" w:rsidR="00BB21A6" w:rsidRPr="005B6EC0" w:rsidRDefault="00BB21A6" w:rsidP="00BB21A6">
      <w:pPr>
        <w:pStyle w:val="Paragrafoelenco1"/>
        <w:numPr>
          <w:ilvl w:val="0"/>
          <w:numId w:val="2"/>
        </w:numPr>
        <w:spacing w:line="360" w:lineRule="auto"/>
        <w:ind w:left="426" w:hanging="426"/>
        <w:jc w:val="both"/>
        <w:rPr>
          <w:rFonts w:ascii="Arial Narrow" w:hAnsi="Arial Narrow" w:cs="Calibri"/>
          <w:color w:val="auto"/>
          <w:sz w:val="20"/>
        </w:rPr>
      </w:pPr>
      <w:r w:rsidRPr="005B6EC0">
        <w:rPr>
          <w:rFonts w:ascii="Arial Narrow" w:hAnsi="Arial Narrow" w:cstheme="minorHAnsi"/>
          <w:sz w:val="20"/>
        </w:rPr>
        <w:t xml:space="preserve">di non essere incorso nell’interdizione automatica per inadempimento dell’obbligo di consegnare alla stazione appaltante, entro sei mesi dalla conclusione del contratto, la relazione di genere di cui all’articolo 47, comma 3, del decreto legge n. 77/2022; </w:t>
      </w:r>
    </w:p>
    <w:p w14:paraId="314C552B" w14:textId="4F336EF4" w:rsidR="00BB21A6" w:rsidRPr="005B6EC0" w:rsidRDefault="00BB21A6" w:rsidP="00BB21A6">
      <w:pPr>
        <w:pStyle w:val="Paragrafoelenco1"/>
        <w:numPr>
          <w:ilvl w:val="0"/>
          <w:numId w:val="2"/>
        </w:numPr>
        <w:spacing w:line="360" w:lineRule="auto"/>
        <w:ind w:left="426" w:hanging="426"/>
        <w:jc w:val="both"/>
        <w:rPr>
          <w:rFonts w:ascii="Arial Narrow" w:hAnsi="Arial Narrow" w:cstheme="minorHAnsi"/>
          <w:color w:val="auto"/>
          <w:sz w:val="20"/>
        </w:rPr>
      </w:pPr>
      <w:r w:rsidRPr="005B6EC0">
        <w:rPr>
          <w:rFonts w:ascii="Arial Narrow" w:hAnsi="Arial Narrow" w:cstheme="minorHAnsi"/>
          <w:sz w:val="20"/>
        </w:rPr>
        <w:t xml:space="preserve">di </w:t>
      </w:r>
      <w:r w:rsidRPr="005B6EC0">
        <w:rPr>
          <w:rFonts w:ascii="Arial Narrow" w:hAnsi="Arial Narrow" w:cstheme="minorHAnsi"/>
          <w:b/>
          <w:bCs/>
          <w:sz w:val="20"/>
        </w:rPr>
        <w:t>assumere l’obbligo</w:t>
      </w:r>
      <w:r w:rsidRPr="005B6EC0">
        <w:rPr>
          <w:rFonts w:ascii="Arial Narrow" w:hAnsi="Arial Narrow" w:cstheme="minorHAnsi"/>
          <w:sz w:val="20"/>
        </w:rPr>
        <w:t xml:space="preserve">, in caso di aggiudicazione del contratto, e qualora, lungo l'arco temporale di svolgimento del contratto stesso, </w:t>
      </w:r>
      <w:r w:rsidRPr="005B6EC0">
        <w:rPr>
          <w:rFonts w:ascii="Arial Narrow" w:eastAsiaTheme="minorHAnsi" w:hAnsi="Arial Narrow" w:cstheme="minorHAnsi"/>
          <w:sz w:val="20"/>
        </w:rPr>
        <w:t xml:space="preserve">ovvero per attività ad esso connesse e strumentali, </w:t>
      </w:r>
      <w:r w:rsidRPr="005B6EC0">
        <w:rPr>
          <w:rFonts w:ascii="Arial Narrow" w:hAnsi="Arial Narrow" w:cstheme="minorHAnsi"/>
          <w:sz w:val="20"/>
        </w:rPr>
        <w:t xml:space="preserve">fosse necessario effettuare delle nuove assunzioni per la medesima commessa, </w:t>
      </w:r>
      <w:r w:rsidRPr="005B6EC0">
        <w:rPr>
          <w:rFonts w:ascii="Arial Narrow" w:hAnsi="Arial Narrow" w:cstheme="minorHAnsi"/>
          <w:b/>
          <w:bCs/>
          <w:sz w:val="20"/>
        </w:rPr>
        <w:t>di assicurare che una quota pari al 30% (trenta percento) delle nuove assunzioni sia destinata all’occupazione giovanile ed una quota pari al 30% (trenta percento) all’occupazione femminile</w:t>
      </w:r>
      <w:r w:rsidRPr="005B6EC0">
        <w:rPr>
          <w:rFonts w:ascii="Arial Narrow" w:hAnsi="Arial Narrow" w:cstheme="minorHAnsi"/>
          <w:sz w:val="20"/>
        </w:rPr>
        <w:t>;</w:t>
      </w:r>
    </w:p>
    <w:p w14:paraId="586C13CF" w14:textId="77777777" w:rsidR="00BB21A6" w:rsidRPr="005B6EC0" w:rsidRDefault="00BB21A6" w:rsidP="00BB21A6">
      <w:pPr>
        <w:pStyle w:val="Paragrafoelenco1"/>
        <w:numPr>
          <w:ilvl w:val="0"/>
          <w:numId w:val="2"/>
        </w:numPr>
        <w:spacing w:line="360" w:lineRule="auto"/>
        <w:ind w:left="426" w:hanging="426"/>
        <w:jc w:val="both"/>
        <w:rPr>
          <w:rFonts w:ascii="Arial Narrow" w:hAnsi="Arial Narrow" w:cs="Calibri"/>
          <w:color w:val="auto"/>
          <w:sz w:val="20"/>
        </w:rPr>
      </w:pPr>
      <w:r w:rsidRPr="005B6EC0">
        <w:rPr>
          <w:rFonts w:ascii="Arial Narrow" w:hAnsi="Arial Narrow"/>
          <w:sz w:val="20"/>
        </w:rPr>
        <w:t xml:space="preserve">di essere tenuto alla redazione del rapporto sulla situazione del personale ai sensi dell’art. 46 del decreto legislativo 11 aprile 2006, n. 198 </w:t>
      </w:r>
      <w:r w:rsidRPr="005B6EC0">
        <w:rPr>
          <w:rFonts w:ascii="Arial Narrow" w:hAnsi="Arial Narrow"/>
          <w:b/>
          <w:sz w:val="20"/>
        </w:rPr>
        <w:t>in quanto operatore che occupa oltre 50 dipendenti</w:t>
      </w:r>
      <w:r w:rsidRPr="005B6EC0">
        <w:rPr>
          <w:rFonts w:ascii="Arial Narrow" w:hAnsi="Arial Narrow"/>
          <w:sz w:val="20"/>
        </w:rPr>
        <w:t>:</w:t>
      </w:r>
    </w:p>
    <w:p w14:paraId="4540D297" w14:textId="77777777" w:rsidR="00BB21A6" w:rsidRPr="005B6EC0" w:rsidRDefault="00BB21A6" w:rsidP="00BB21A6">
      <w:pPr>
        <w:pStyle w:val="Paragrafoelenco"/>
        <w:ind w:left="644"/>
        <w:jc w:val="both"/>
        <w:rPr>
          <w:rFonts w:ascii="Arial Narrow" w:hAnsi="Arial Narrow"/>
          <w:sz w:val="20"/>
        </w:rPr>
      </w:pPr>
    </w:p>
    <w:tbl>
      <w:tblPr>
        <w:tblW w:w="9814" w:type="dxa"/>
        <w:tblInd w:w="392" w:type="dxa"/>
        <w:tblLook w:val="00A0" w:firstRow="1" w:lastRow="0" w:firstColumn="1" w:lastColumn="0" w:noHBand="0" w:noVBand="0"/>
      </w:tblPr>
      <w:tblGrid>
        <w:gridCol w:w="4820"/>
        <w:gridCol w:w="4994"/>
      </w:tblGrid>
      <w:tr w:rsidR="00BB21A6" w:rsidRPr="005B6EC0" w14:paraId="1CF898B5" w14:textId="77777777" w:rsidTr="005B6EC0">
        <w:trPr>
          <w:cantSplit/>
          <w:trHeight w:val="70"/>
        </w:trPr>
        <w:tc>
          <w:tcPr>
            <w:tcW w:w="4820" w:type="dxa"/>
            <w:vAlign w:val="center"/>
          </w:tcPr>
          <w:p w14:paraId="62DBB9AE" w14:textId="77777777" w:rsidR="00BB21A6" w:rsidRPr="005B6EC0" w:rsidRDefault="00BB21A6" w:rsidP="005B6EC0">
            <w:pPr>
              <w:spacing w:line="276" w:lineRule="auto"/>
              <w:jc w:val="center"/>
              <w:rPr>
                <w:rFonts w:ascii="Arial Narrow" w:hAnsi="Arial Narrow"/>
                <w:sz w:val="20"/>
              </w:rPr>
            </w:pPr>
            <w:r w:rsidRPr="005B6EC0">
              <w:rPr>
                <w:rFonts w:ascii="Arial Narrow" w:hAnsi="Arial Narrow"/>
                <w:sz w:val="20"/>
              </w:rPr>
              <w:fldChar w:fldCharType="begin">
                <w:ffData>
                  <w:name w:val=""/>
                  <w:enabled/>
                  <w:calcOnExit w:val="0"/>
                  <w:checkBox>
                    <w:sizeAuto/>
                    <w:default w:val="0"/>
                  </w:checkBox>
                </w:ffData>
              </w:fldChar>
            </w:r>
            <w:r w:rsidRPr="005B6EC0">
              <w:rPr>
                <w:rFonts w:ascii="Arial Narrow" w:hAnsi="Arial Narrow"/>
                <w:sz w:val="20"/>
              </w:rPr>
              <w:instrText>FORMCHECKBOX</w:instrText>
            </w:r>
            <w:r w:rsidR="00CD424A">
              <w:rPr>
                <w:rFonts w:ascii="Arial Narrow" w:hAnsi="Arial Narrow"/>
                <w:sz w:val="20"/>
              </w:rPr>
            </w:r>
            <w:r w:rsidR="00CD424A">
              <w:rPr>
                <w:rFonts w:ascii="Arial Narrow" w:hAnsi="Arial Narrow"/>
                <w:sz w:val="20"/>
              </w:rPr>
              <w:fldChar w:fldCharType="separate"/>
            </w:r>
            <w:bookmarkStart w:id="9" w:name="__Fieldmark__1197_2206930617"/>
            <w:bookmarkEnd w:id="9"/>
            <w:r w:rsidRPr="005B6EC0">
              <w:rPr>
                <w:rFonts w:ascii="Arial Narrow" w:hAnsi="Arial Narrow"/>
                <w:sz w:val="20"/>
              </w:rPr>
              <w:fldChar w:fldCharType="end"/>
            </w:r>
            <w:r w:rsidRPr="005B6EC0">
              <w:rPr>
                <w:rFonts w:ascii="Arial Narrow" w:hAnsi="Arial Narrow"/>
                <w:sz w:val="20"/>
              </w:rPr>
              <w:t xml:space="preserve"> SI</w:t>
            </w:r>
          </w:p>
        </w:tc>
        <w:tc>
          <w:tcPr>
            <w:tcW w:w="4993" w:type="dxa"/>
            <w:vAlign w:val="center"/>
          </w:tcPr>
          <w:p w14:paraId="226F2559" w14:textId="77777777" w:rsidR="00BB21A6" w:rsidRPr="005B6EC0" w:rsidRDefault="00BB21A6" w:rsidP="005B6EC0">
            <w:pPr>
              <w:spacing w:line="276" w:lineRule="auto"/>
              <w:jc w:val="center"/>
              <w:rPr>
                <w:rFonts w:ascii="Arial Narrow" w:hAnsi="Arial Narrow"/>
                <w:sz w:val="20"/>
              </w:rPr>
            </w:pPr>
            <w:r w:rsidRPr="005B6EC0">
              <w:rPr>
                <w:rFonts w:ascii="Arial Narrow" w:hAnsi="Arial Narrow"/>
                <w:sz w:val="20"/>
              </w:rPr>
              <w:fldChar w:fldCharType="begin">
                <w:ffData>
                  <w:name w:val=""/>
                  <w:enabled/>
                  <w:calcOnExit w:val="0"/>
                  <w:checkBox>
                    <w:sizeAuto/>
                    <w:default w:val="0"/>
                  </w:checkBox>
                </w:ffData>
              </w:fldChar>
            </w:r>
            <w:r w:rsidRPr="005B6EC0">
              <w:rPr>
                <w:rFonts w:ascii="Arial Narrow" w:hAnsi="Arial Narrow"/>
                <w:sz w:val="20"/>
              </w:rPr>
              <w:instrText>FORMCHECKBOX</w:instrText>
            </w:r>
            <w:r w:rsidR="00CD424A">
              <w:rPr>
                <w:rFonts w:ascii="Arial Narrow" w:hAnsi="Arial Narrow"/>
                <w:sz w:val="20"/>
              </w:rPr>
            </w:r>
            <w:r w:rsidR="00CD424A">
              <w:rPr>
                <w:rFonts w:ascii="Arial Narrow" w:hAnsi="Arial Narrow"/>
                <w:sz w:val="20"/>
              </w:rPr>
              <w:fldChar w:fldCharType="separate"/>
            </w:r>
            <w:bookmarkStart w:id="10" w:name="__Fieldmark__1201_2206930617"/>
            <w:bookmarkEnd w:id="10"/>
            <w:r w:rsidRPr="005B6EC0">
              <w:rPr>
                <w:rFonts w:ascii="Arial Narrow" w:hAnsi="Arial Narrow"/>
                <w:sz w:val="20"/>
              </w:rPr>
              <w:fldChar w:fldCharType="end"/>
            </w:r>
            <w:r w:rsidRPr="005B6EC0">
              <w:rPr>
                <w:rFonts w:ascii="Arial Narrow" w:hAnsi="Arial Narrow"/>
                <w:sz w:val="20"/>
              </w:rPr>
              <w:t xml:space="preserve"> NO</w:t>
            </w:r>
          </w:p>
        </w:tc>
      </w:tr>
    </w:tbl>
    <w:p w14:paraId="08071546" w14:textId="77777777" w:rsidR="00BB21A6" w:rsidRPr="005B6EC0" w:rsidRDefault="00BB21A6" w:rsidP="00BB21A6">
      <w:pPr>
        <w:pStyle w:val="Paragrafoelenco1"/>
        <w:numPr>
          <w:ilvl w:val="0"/>
          <w:numId w:val="2"/>
        </w:numPr>
        <w:spacing w:line="360" w:lineRule="auto"/>
        <w:ind w:left="426" w:hanging="426"/>
        <w:jc w:val="both"/>
        <w:rPr>
          <w:rFonts w:ascii="Arial Narrow" w:hAnsi="Arial Narrow"/>
          <w:sz w:val="20"/>
        </w:rPr>
      </w:pPr>
      <w:r w:rsidRPr="005B6EC0">
        <w:rPr>
          <w:rFonts w:ascii="Arial Narrow" w:hAnsi="Arial Narrow"/>
          <w:sz w:val="20"/>
        </w:rPr>
        <w:t>(</w:t>
      </w:r>
      <w:r w:rsidRPr="005B6EC0">
        <w:rPr>
          <w:rFonts w:ascii="Arial Narrow" w:hAnsi="Arial Narrow"/>
          <w:b/>
          <w:i/>
          <w:sz w:val="20"/>
        </w:rPr>
        <w:t>nel caso di operatori economici che occupano un numero di dipendenti pari o superiore a quindici e non superiore a cinquanta</w:t>
      </w:r>
      <w:r w:rsidRPr="005B6EC0">
        <w:rPr>
          <w:rFonts w:ascii="Arial Narrow" w:hAnsi="Arial Narrow"/>
          <w:sz w:val="20"/>
        </w:rPr>
        <w:t xml:space="preserve">) di non aver violato - nei dodici mesi antecedenti alla data di presentazione delle offerte - l’obbligo di cui all’art.47 co. 3 del D.L. n.77/2021 </w:t>
      </w:r>
      <w:proofErr w:type="spellStart"/>
      <w:r w:rsidRPr="005B6EC0">
        <w:rPr>
          <w:rFonts w:ascii="Arial Narrow" w:hAnsi="Arial Narrow"/>
          <w:sz w:val="20"/>
        </w:rPr>
        <w:t>conv</w:t>
      </w:r>
      <w:proofErr w:type="spellEnd"/>
      <w:r w:rsidRPr="005B6EC0">
        <w:rPr>
          <w:rFonts w:ascii="Arial Narrow" w:hAnsi="Arial Narrow"/>
          <w:sz w:val="20"/>
        </w:rPr>
        <w:t>. con Legge n.108/2021 relativo alla consegna, entro sei mesi dalla conclusione di un precedente contratto afferente agli investimenti pubblici finanziati, in tutto o in parte, con le risorse PNRR/ PNC, della relazione di genere di cui all’articolo 47, comma 3, del decreto legge n. 77/2021;</w:t>
      </w:r>
    </w:p>
    <w:p w14:paraId="12C7D6C7" w14:textId="5C6BA6F5" w:rsidR="00BB21A6" w:rsidRPr="005B6EC0" w:rsidRDefault="00BB21A6" w:rsidP="00BB21A6">
      <w:pPr>
        <w:pStyle w:val="Paragrafoelenco1"/>
        <w:numPr>
          <w:ilvl w:val="0"/>
          <w:numId w:val="2"/>
        </w:numPr>
        <w:spacing w:line="360" w:lineRule="auto"/>
        <w:ind w:left="426" w:hanging="426"/>
        <w:jc w:val="both"/>
        <w:rPr>
          <w:rFonts w:ascii="Arial Narrow" w:hAnsi="Arial Narrow"/>
          <w:sz w:val="20"/>
        </w:rPr>
      </w:pPr>
      <w:r w:rsidRPr="005B6EC0">
        <w:rPr>
          <w:rFonts w:ascii="Arial Narrow" w:hAnsi="Arial Narrow"/>
          <w:sz w:val="20"/>
        </w:rPr>
        <w:lastRenderedPageBreak/>
        <w:t>di impegnarsi, inoltre, in caso di aggiudicazione del contratto, a rispettare ogni altro obbligo ed onere derivante dall’applicazione del succitato articolo 47 del D.L. n. 77/2021;</w:t>
      </w:r>
    </w:p>
    <w:p w14:paraId="08A9F251" w14:textId="6AF87C75" w:rsidR="00BB21A6" w:rsidRPr="005B6EC0" w:rsidRDefault="00BB21A6" w:rsidP="00BB21A6">
      <w:pPr>
        <w:pStyle w:val="Paragrafoelenco1"/>
        <w:numPr>
          <w:ilvl w:val="0"/>
          <w:numId w:val="2"/>
        </w:numPr>
        <w:spacing w:line="360" w:lineRule="auto"/>
        <w:ind w:left="426" w:hanging="426"/>
        <w:jc w:val="both"/>
        <w:rPr>
          <w:rFonts w:ascii="Arial Narrow" w:hAnsi="Arial Narrow"/>
          <w:i/>
          <w:sz w:val="20"/>
        </w:rPr>
      </w:pPr>
      <w:r w:rsidRPr="005B6EC0">
        <w:rPr>
          <w:rFonts w:ascii="Arial Narrow" w:hAnsi="Arial Narrow"/>
          <w:b/>
          <w:bCs/>
          <w:sz w:val="20"/>
        </w:rPr>
        <w:t>che non sussistono situazioni, anche potenziali,</w:t>
      </w:r>
      <w:r w:rsidRPr="005B6EC0">
        <w:rPr>
          <w:rFonts w:ascii="Arial Narrow" w:hAnsi="Arial Narrow"/>
          <w:sz w:val="20"/>
        </w:rPr>
        <w:t xml:space="preserve"> di conflitto di interesse, ai sensi della normativa vigente, in relazione alla realizzazione degli interventi previsti nella presente procedura di gara;</w:t>
      </w:r>
    </w:p>
    <w:p w14:paraId="348E5BF7" w14:textId="77777777" w:rsidR="00BB21A6" w:rsidRPr="005B6EC0" w:rsidRDefault="00BB21A6" w:rsidP="00BB21A6">
      <w:pPr>
        <w:pStyle w:val="Paragrafoelenco1"/>
        <w:numPr>
          <w:ilvl w:val="0"/>
          <w:numId w:val="2"/>
        </w:numPr>
        <w:spacing w:before="60" w:after="60" w:line="360" w:lineRule="auto"/>
        <w:ind w:left="425" w:hanging="425"/>
        <w:jc w:val="both"/>
        <w:rPr>
          <w:rFonts w:ascii="Arial Narrow" w:hAnsi="Arial Narrow"/>
          <w:color w:val="auto"/>
          <w:sz w:val="20"/>
        </w:rPr>
      </w:pPr>
      <w:r w:rsidRPr="005B6EC0">
        <w:rPr>
          <w:rFonts w:ascii="Arial Narrow" w:hAnsi="Arial Narrow"/>
          <w:b/>
          <w:bCs/>
          <w:i/>
          <w:iCs/>
          <w:color w:val="auto"/>
          <w:sz w:val="20"/>
        </w:rPr>
        <w:t>[per gli operatori economici ammessi al concordato preventivo con continuità aziendale di cui all'art. 186-bis del R.D. 16 marzo 1942, n. 267]</w:t>
      </w:r>
      <w:r w:rsidRPr="005B6EC0">
        <w:rPr>
          <w:rFonts w:ascii="Arial Narrow" w:hAnsi="Arial Narrow"/>
          <w:color w:val="auto"/>
          <w:sz w:val="20"/>
          <w:lang w:bidi="it-IT"/>
        </w:rPr>
        <w:t>,</w:t>
      </w:r>
    </w:p>
    <w:p w14:paraId="546AE1C7" w14:textId="77777777" w:rsidR="00BB21A6" w:rsidRPr="005B6EC0" w:rsidRDefault="00BB21A6" w:rsidP="00BB21A6">
      <w:pPr>
        <w:pStyle w:val="Paragrafoelenco1"/>
        <w:spacing w:before="60" w:after="60" w:line="276" w:lineRule="auto"/>
        <w:ind w:left="0"/>
        <w:jc w:val="both"/>
        <w:rPr>
          <w:rFonts w:ascii="Arial Narrow" w:hAnsi="Arial Narrow"/>
          <w:color w:val="auto"/>
          <w:sz w:val="20"/>
        </w:rPr>
      </w:pPr>
    </w:p>
    <w:p w14:paraId="23648156" w14:textId="77777777" w:rsidR="00BB21A6" w:rsidRPr="005B6EC0" w:rsidRDefault="00BB21A6" w:rsidP="00BB21A6">
      <w:pPr>
        <w:pStyle w:val="Paragrafoelenco1"/>
        <w:spacing w:before="60" w:after="60" w:line="360" w:lineRule="auto"/>
        <w:ind w:left="425"/>
        <w:jc w:val="both"/>
        <w:rPr>
          <w:rFonts w:ascii="Arial Narrow" w:hAnsi="Arial Narrow"/>
          <w:color w:val="auto"/>
          <w:sz w:val="20"/>
        </w:rPr>
      </w:pPr>
      <w:r w:rsidRPr="005B6EC0">
        <w:rPr>
          <w:rFonts w:ascii="Arial Narrow" w:hAnsi="Arial Narrow"/>
          <w:color w:val="auto"/>
          <w:sz w:val="20"/>
        </w:rPr>
        <w:t xml:space="preserve">ad integrazione di quanto eventualmente dichiarato nella parte III, sez. C del </w:t>
      </w:r>
      <w:r w:rsidRPr="009657F9">
        <w:rPr>
          <w:rFonts w:ascii="Arial Narrow" w:hAnsi="Arial Narrow"/>
          <w:b/>
          <w:bCs/>
          <w:color w:val="auto"/>
          <w:sz w:val="20"/>
        </w:rPr>
        <w:t>DGUE</w:t>
      </w:r>
      <w:r w:rsidRPr="005B6EC0">
        <w:rPr>
          <w:rFonts w:ascii="Arial Narrow" w:hAnsi="Arial Narrow"/>
          <w:color w:val="auto"/>
          <w:sz w:val="20"/>
        </w:rPr>
        <w:t>, che:</w:t>
      </w:r>
    </w:p>
    <w:p w14:paraId="61C28540" w14:textId="77777777" w:rsidR="00BB21A6" w:rsidRPr="005B6EC0" w:rsidRDefault="00BB21A6" w:rsidP="00BB21A6">
      <w:pPr>
        <w:pStyle w:val="Paragrafoelenco1"/>
        <w:spacing w:line="360" w:lineRule="auto"/>
        <w:ind w:left="0"/>
        <w:jc w:val="both"/>
        <w:rPr>
          <w:rFonts w:ascii="Arial Narrow" w:hAnsi="Arial Narrow"/>
          <w:color w:val="auto"/>
          <w:sz w:val="20"/>
        </w:rPr>
      </w:pPr>
    </w:p>
    <w:p w14:paraId="7E7ECD40" w14:textId="77777777" w:rsidR="00BB21A6" w:rsidRPr="005B6EC0" w:rsidRDefault="00BB21A6" w:rsidP="00B715D7">
      <w:pPr>
        <w:pStyle w:val="Paragrafoelenco1"/>
        <w:numPr>
          <w:ilvl w:val="0"/>
          <w:numId w:val="13"/>
        </w:numPr>
        <w:spacing w:line="360" w:lineRule="auto"/>
        <w:jc w:val="both"/>
        <w:rPr>
          <w:rFonts w:ascii="Arial Narrow" w:hAnsi="Arial Narrow"/>
          <w:color w:val="auto"/>
          <w:sz w:val="20"/>
        </w:rPr>
      </w:pPr>
      <w:r w:rsidRPr="005B6EC0">
        <w:rPr>
          <w:rFonts w:ascii="Arial Narrow" w:hAnsi="Arial Narrow"/>
          <w:color w:val="auto"/>
          <w:sz w:val="20"/>
        </w:rPr>
        <w:t>gli estremi del provvedimento di ammissione rilasciato dal Tribunale di ____________ sono i seguenti: _____________________________________________________________________;</w:t>
      </w:r>
    </w:p>
    <w:p w14:paraId="61950AC2" w14:textId="77777777" w:rsidR="00BB21A6" w:rsidRPr="005B6EC0" w:rsidRDefault="00BB21A6" w:rsidP="00B715D7">
      <w:pPr>
        <w:pStyle w:val="Paragrafoelenco1"/>
        <w:numPr>
          <w:ilvl w:val="0"/>
          <w:numId w:val="13"/>
        </w:numPr>
        <w:spacing w:line="360" w:lineRule="auto"/>
        <w:jc w:val="both"/>
        <w:rPr>
          <w:rFonts w:ascii="Arial Narrow" w:hAnsi="Arial Narrow"/>
          <w:color w:val="auto"/>
          <w:sz w:val="20"/>
        </w:rPr>
      </w:pPr>
      <w:r w:rsidRPr="005B6EC0">
        <w:rPr>
          <w:rFonts w:ascii="Arial Narrow" w:hAnsi="Arial Narrow"/>
          <w:color w:val="auto"/>
          <w:sz w:val="20"/>
        </w:rPr>
        <w:t>gli estremi del provvedimento di autorizzazione a partecipare alle gare rilasciato dal giudice delegato sono i seguenti: ________________________________________________________;</w:t>
      </w:r>
    </w:p>
    <w:p w14:paraId="4EAB8C22" w14:textId="77777777" w:rsidR="00BB21A6" w:rsidRPr="005B6EC0" w:rsidRDefault="00BB21A6" w:rsidP="00BB21A6">
      <w:pPr>
        <w:pStyle w:val="Paragrafoelenco1"/>
        <w:ind w:left="0"/>
        <w:jc w:val="both"/>
        <w:rPr>
          <w:rFonts w:ascii="Arial Narrow" w:hAnsi="Arial Narrow"/>
          <w:color w:val="auto"/>
          <w:sz w:val="20"/>
        </w:rPr>
      </w:pPr>
    </w:p>
    <w:p w14:paraId="262BC859" w14:textId="77777777" w:rsidR="00BB21A6" w:rsidRPr="005B6EC0" w:rsidRDefault="00BB21A6" w:rsidP="00BB21A6">
      <w:pPr>
        <w:pStyle w:val="Paragrafoelenco1"/>
        <w:numPr>
          <w:ilvl w:val="0"/>
          <w:numId w:val="2"/>
        </w:numPr>
        <w:spacing w:before="60" w:after="60" w:line="360" w:lineRule="auto"/>
        <w:ind w:left="425" w:hanging="425"/>
        <w:jc w:val="both"/>
        <w:rPr>
          <w:rFonts w:ascii="Arial Narrow" w:hAnsi="Arial Narrow"/>
          <w:b/>
          <w:bCs/>
          <w:i/>
          <w:iCs/>
          <w:color w:val="auto"/>
          <w:sz w:val="20"/>
        </w:rPr>
      </w:pPr>
      <w:r w:rsidRPr="005B6EC0">
        <w:rPr>
          <w:rFonts w:ascii="Arial Narrow" w:hAnsi="Arial Narrow"/>
          <w:b/>
          <w:bCs/>
          <w:i/>
          <w:iCs/>
          <w:color w:val="auto"/>
          <w:sz w:val="20"/>
        </w:rPr>
        <w:t xml:space="preserve">[Per gli operatori economici che hanno presentato domanda di ammissione al concordato preventivo con continuità aziendale </w:t>
      </w:r>
      <w:r w:rsidRPr="005B6EC0">
        <w:rPr>
          <w:rFonts w:ascii="Arial Narrow" w:hAnsi="Arial Narrow"/>
          <w:b/>
          <w:bCs/>
          <w:i/>
          <w:iCs/>
          <w:color w:val="auto"/>
          <w:sz w:val="20"/>
          <w:u w:val="single"/>
        </w:rPr>
        <w:t>senza che sia stato ancora emesso il decreto di ammissione</w:t>
      </w:r>
      <w:r w:rsidRPr="005B6EC0">
        <w:rPr>
          <w:rFonts w:ascii="Arial Narrow" w:hAnsi="Arial Narrow"/>
          <w:b/>
          <w:bCs/>
          <w:i/>
          <w:iCs/>
          <w:color w:val="auto"/>
          <w:sz w:val="20"/>
        </w:rPr>
        <w:t>]</w:t>
      </w:r>
    </w:p>
    <w:p w14:paraId="78B1C98F" w14:textId="77777777" w:rsidR="00BB21A6" w:rsidRPr="005B6EC0" w:rsidRDefault="00BB21A6" w:rsidP="00BB21A6">
      <w:pPr>
        <w:pStyle w:val="Paragrafoelenco1"/>
        <w:spacing w:before="60" w:after="60" w:line="276" w:lineRule="auto"/>
        <w:ind w:left="425"/>
        <w:jc w:val="both"/>
        <w:rPr>
          <w:rFonts w:ascii="Arial Narrow" w:hAnsi="Arial Narrow" w:cstheme="minorHAnsi"/>
          <w:sz w:val="20"/>
          <w:lang w:bidi="it-IT"/>
        </w:rPr>
      </w:pPr>
      <w:r w:rsidRPr="005B6EC0">
        <w:rPr>
          <w:rFonts w:ascii="Arial Narrow" w:hAnsi="Arial Narrow" w:cstheme="minorHAnsi"/>
          <w:sz w:val="20"/>
          <w:lang w:bidi="it-IT"/>
        </w:rPr>
        <w:t>che:</w:t>
      </w:r>
    </w:p>
    <w:p w14:paraId="578E5AE0" w14:textId="77777777" w:rsidR="00BB21A6" w:rsidRPr="005B6EC0" w:rsidRDefault="00BB21A6" w:rsidP="00BB21A6">
      <w:pPr>
        <w:pStyle w:val="Corpodeltesto22"/>
        <w:shd w:val="clear" w:color="auto" w:fill="auto"/>
        <w:ind w:firstLine="0"/>
        <w:jc w:val="both"/>
        <w:rPr>
          <w:rFonts w:ascii="Arial Narrow" w:hAnsi="Arial Narrow" w:cstheme="minorHAnsi"/>
          <w:sz w:val="20"/>
          <w:szCs w:val="20"/>
        </w:rPr>
      </w:pPr>
    </w:p>
    <w:p w14:paraId="0B411AD2" w14:textId="77777777" w:rsidR="00BB21A6" w:rsidRPr="005B6EC0" w:rsidRDefault="00BB21A6" w:rsidP="00B715D7">
      <w:pPr>
        <w:pStyle w:val="Paragrafoelenco"/>
        <w:numPr>
          <w:ilvl w:val="0"/>
          <w:numId w:val="15"/>
        </w:numPr>
        <w:spacing w:line="360" w:lineRule="auto"/>
        <w:rPr>
          <w:rFonts w:ascii="Arial Narrow" w:hAnsi="Arial Narrow"/>
          <w:color w:val="auto"/>
          <w:sz w:val="20"/>
        </w:rPr>
      </w:pPr>
      <w:r w:rsidRPr="005B6EC0">
        <w:rPr>
          <w:rFonts w:ascii="Arial Narrow" w:hAnsi="Arial Narrow"/>
          <w:color w:val="auto"/>
          <w:sz w:val="20"/>
        </w:rPr>
        <w:t>gli estremi del deposito della domanda di ammissione sono i seguenti: prot.n. ________ del _____________ presentata al _____________________;</w:t>
      </w:r>
    </w:p>
    <w:p w14:paraId="5BAE9CCA" w14:textId="77777777" w:rsidR="00BB21A6" w:rsidRPr="005B6EC0" w:rsidRDefault="00BB21A6" w:rsidP="00BB21A6">
      <w:pPr>
        <w:pStyle w:val="Paragrafoelenco1"/>
        <w:ind w:left="0"/>
        <w:jc w:val="both"/>
        <w:rPr>
          <w:rFonts w:ascii="Arial Narrow" w:hAnsi="Arial Narrow"/>
          <w:color w:val="auto"/>
          <w:sz w:val="20"/>
        </w:rPr>
      </w:pPr>
    </w:p>
    <w:p w14:paraId="54C1DB8E" w14:textId="77777777" w:rsidR="00BB21A6" w:rsidRPr="005B6EC0" w:rsidRDefault="00BB21A6" w:rsidP="00B715D7">
      <w:pPr>
        <w:pStyle w:val="Paragrafoelenco1"/>
        <w:numPr>
          <w:ilvl w:val="0"/>
          <w:numId w:val="15"/>
        </w:numPr>
        <w:spacing w:line="360" w:lineRule="auto"/>
        <w:jc w:val="both"/>
        <w:rPr>
          <w:rFonts w:ascii="Arial Narrow" w:hAnsi="Arial Narrow"/>
          <w:color w:val="auto"/>
          <w:sz w:val="20"/>
        </w:rPr>
      </w:pPr>
      <w:r w:rsidRPr="005B6EC0">
        <w:rPr>
          <w:rFonts w:ascii="Arial Narrow" w:hAnsi="Arial Narrow"/>
          <w:color w:val="auto"/>
          <w:sz w:val="20"/>
        </w:rPr>
        <w:t>il provvedimento di autorizzazione a partecipare alle gare rilasciato dal Tribunale di_____________________ è il seguente: prot.n. ________ del _____________;</w:t>
      </w:r>
    </w:p>
    <w:p w14:paraId="2C10BF30" w14:textId="77777777" w:rsidR="00BB21A6" w:rsidRPr="005B6EC0" w:rsidRDefault="00BB21A6" w:rsidP="00BB21A6">
      <w:pPr>
        <w:spacing w:line="360" w:lineRule="auto"/>
        <w:rPr>
          <w:rFonts w:ascii="Arial Narrow" w:hAnsi="Arial Narrow"/>
          <w:color w:val="auto"/>
          <w:sz w:val="20"/>
        </w:rPr>
      </w:pPr>
    </w:p>
    <w:p w14:paraId="19835DCC" w14:textId="77777777" w:rsidR="00BB21A6" w:rsidRPr="005B6EC0" w:rsidRDefault="00BB21A6" w:rsidP="00B715D7">
      <w:pPr>
        <w:pStyle w:val="Paragrafoelenco1"/>
        <w:numPr>
          <w:ilvl w:val="0"/>
          <w:numId w:val="15"/>
        </w:numPr>
        <w:spacing w:line="360" w:lineRule="auto"/>
        <w:jc w:val="both"/>
        <w:rPr>
          <w:rFonts w:ascii="Arial Narrow" w:hAnsi="Arial Narrow"/>
          <w:color w:val="auto"/>
          <w:sz w:val="20"/>
        </w:rPr>
      </w:pPr>
      <w:r w:rsidRPr="005B6EC0">
        <w:rPr>
          <w:rFonts w:ascii="Arial Narrow" w:hAnsi="Arial Narrow"/>
          <w:color w:val="auto"/>
          <w:sz w:val="20"/>
        </w:rPr>
        <w:t>il soggetto di cui intende avvalersi, ai sensi dell'articolo 110, comma 4, del Codice, è il seguente: ____________________;</w:t>
      </w:r>
    </w:p>
    <w:p w14:paraId="5FB207EA" w14:textId="77777777" w:rsidR="00BB21A6" w:rsidRPr="005B6EC0" w:rsidRDefault="00BB21A6" w:rsidP="00BB21A6">
      <w:pPr>
        <w:pStyle w:val="Paragrafoelenco1"/>
        <w:tabs>
          <w:tab w:val="left" w:pos="284"/>
        </w:tabs>
        <w:ind w:left="0"/>
        <w:rPr>
          <w:rFonts w:ascii="Arial Narrow" w:hAnsi="Arial Narrow"/>
          <w:color w:val="auto"/>
          <w:sz w:val="20"/>
        </w:rPr>
      </w:pPr>
    </w:p>
    <w:p w14:paraId="4BE68DAC" w14:textId="77777777" w:rsidR="00BB21A6" w:rsidRPr="005B6EC0" w:rsidRDefault="00BB21A6" w:rsidP="00BB21A6">
      <w:pPr>
        <w:pStyle w:val="Paragrafoelenco1"/>
        <w:tabs>
          <w:tab w:val="left" w:pos="284"/>
        </w:tabs>
        <w:ind w:left="0"/>
        <w:rPr>
          <w:rFonts w:ascii="Arial Narrow" w:hAnsi="Arial Narrow"/>
          <w:color w:val="auto"/>
          <w:sz w:val="20"/>
        </w:rPr>
      </w:pPr>
    </w:p>
    <w:p w14:paraId="66D5EE60" w14:textId="77777777" w:rsidR="00BB21A6" w:rsidRPr="005B6EC0" w:rsidRDefault="00BB21A6" w:rsidP="00BB21A6">
      <w:pPr>
        <w:pStyle w:val="Paragrafoelenco1"/>
        <w:numPr>
          <w:ilvl w:val="0"/>
          <w:numId w:val="2"/>
        </w:numPr>
        <w:spacing w:before="60" w:after="60" w:line="276" w:lineRule="auto"/>
        <w:ind w:left="425" w:hanging="425"/>
        <w:jc w:val="both"/>
        <w:rPr>
          <w:rFonts w:ascii="Arial Narrow" w:hAnsi="Arial Narrow"/>
          <w:sz w:val="20"/>
        </w:rPr>
      </w:pPr>
      <w:r w:rsidRPr="005B6EC0">
        <w:rPr>
          <w:rFonts w:ascii="Arial Narrow" w:hAnsi="Arial Narrow"/>
          <w:b/>
          <w:i/>
          <w:sz w:val="20"/>
        </w:rPr>
        <w:t>[</w:t>
      </w:r>
      <w:r w:rsidRPr="005B6EC0">
        <w:rPr>
          <w:rFonts w:ascii="Arial Narrow" w:hAnsi="Arial Narrow"/>
          <w:b/>
          <w:bCs/>
          <w:i/>
          <w:sz w:val="20"/>
        </w:rPr>
        <w:t>nel caso di allegazione all’istanza e/o all’offerta di copie conformi di documenti in formato elettronico, nei casi in cui tale modalità di copia sia ammessa</w:t>
      </w:r>
      <w:r w:rsidRPr="005B6EC0">
        <w:rPr>
          <w:rFonts w:ascii="Arial Narrow" w:hAnsi="Arial Narrow"/>
          <w:b/>
          <w:i/>
          <w:sz w:val="20"/>
        </w:rPr>
        <w:t>]</w:t>
      </w:r>
    </w:p>
    <w:p w14:paraId="3826D27C" w14:textId="77777777" w:rsidR="00BB21A6" w:rsidRPr="005B6EC0" w:rsidRDefault="00BB21A6" w:rsidP="00BB21A6">
      <w:pPr>
        <w:pStyle w:val="Paragrafoelenco1"/>
        <w:spacing w:line="360" w:lineRule="auto"/>
        <w:ind w:left="426"/>
        <w:jc w:val="both"/>
        <w:rPr>
          <w:rFonts w:ascii="Arial Narrow" w:hAnsi="Arial Narrow"/>
          <w:bCs/>
          <w:sz w:val="20"/>
        </w:rPr>
      </w:pPr>
      <w:r w:rsidRPr="005B6EC0">
        <w:rPr>
          <w:rFonts w:ascii="Arial Narrow" w:hAnsi="Arial Narrow"/>
          <w:bCs/>
          <w:sz w:val="20"/>
        </w:rPr>
        <w:t xml:space="preserve">che le copie di tutti i documenti allegati all’istanza e/o all’offerta in formato elettronico sono state formate a norma dell’art. 22 co 3 del d.lgs. 82/2005 </w:t>
      </w:r>
      <w:r w:rsidRPr="005B6EC0">
        <w:rPr>
          <w:rFonts w:ascii="Arial Narrow" w:hAnsi="Arial Narrow"/>
          <w:bCs/>
          <w:i/>
          <w:sz w:val="20"/>
        </w:rPr>
        <w:t>(Copie informatiche di documenti analogici)</w:t>
      </w:r>
      <w:r w:rsidRPr="005B6EC0">
        <w:rPr>
          <w:rFonts w:ascii="Arial Narrow" w:hAnsi="Arial Narrow"/>
          <w:bCs/>
          <w:sz w:val="20"/>
        </w:rPr>
        <w:t xml:space="preserve"> e/o dell’art. 23-bis del d.lgs. 82/2005 </w:t>
      </w:r>
      <w:r w:rsidRPr="005B6EC0">
        <w:rPr>
          <w:rFonts w:ascii="Arial Narrow" w:hAnsi="Arial Narrow"/>
          <w:bCs/>
          <w:i/>
          <w:sz w:val="20"/>
        </w:rPr>
        <w:t>(Duplicati e copie informatiche di documenti informatici</w:t>
      </w:r>
      <w:r w:rsidRPr="005B6EC0">
        <w:rPr>
          <w:rFonts w:ascii="Arial Narrow" w:hAnsi="Arial Narrow"/>
          <w:bCs/>
          <w:sz w:val="20"/>
        </w:rPr>
        <w:t>) e ne</w:t>
      </w:r>
      <w:r w:rsidRPr="005B6EC0">
        <w:rPr>
          <w:rFonts w:ascii="Arial Narrow" w:hAnsi="Arial Narrow"/>
          <w:sz w:val="20"/>
        </w:rPr>
        <w:t>l rispetto delle regole tecniche di cui all’art. 71 del medesimo d.lgs. 82/2005</w:t>
      </w:r>
      <w:r w:rsidRPr="005B6EC0">
        <w:rPr>
          <w:rFonts w:ascii="Arial Narrow" w:hAnsi="Arial Narrow"/>
          <w:bCs/>
          <w:sz w:val="20"/>
        </w:rPr>
        <w:t>.</w:t>
      </w:r>
    </w:p>
    <w:p w14:paraId="4465B151" w14:textId="77777777" w:rsidR="00BB21A6" w:rsidRPr="005B6EC0" w:rsidRDefault="00BB21A6" w:rsidP="00BB21A6">
      <w:pPr>
        <w:pStyle w:val="Paragrafoelenco1"/>
        <w:spacing w:line="360" w:lineRule="auto"/>
        <w:ind w:left="0"/>
        <w:jc w:val="both"/>
        <w:rPr>
          <w:rFonts w:ascii="Arial Narrow" w:hAnsi="Arial Narrow"/>
          <w:bCs/>
          <w:sz w:val="20"/>
        </w:rPr>
      </w:pPr>
    </w:p>
    <w:p w14:paraId="024524CA" w14:textId="2C1DB2E1" w:rsidR="002F2D95" w:rsidRPr="005B6EC0" w:rsidRDefault="002F2D95" w:rsidP="002F2D95">
      <w:pPr>
        <w:pStyle w:val="Paragrafoelenco1"/>
        <w:numPr>
          <w:ilvl w:val="0"/>
          <w:numId w:val="2"/>
        </w:numPr>
        <w:spacing w:before="60" w:after="60" w:line="276" w:lineRule="auto"/>
        <w:ind w:left="425" w:hanging="425"/>
        <w:jc w:val="both"/>
        <w:rPr>
          <w:rFonts w:ascii="Arial Narrow" w:eastAsiaTheme="minorEastAsia" w:hAnsi="Arial Narrow" w:cstheme="minorHAnsi"/>
          <w:b/>
          <w:snapToGrid w:val="0"/>
          <w:color w:val="auto"/>
          <w:kern w:val="0"/>
          <w:sz w:val="20"/>
          <w:lang w:eastAsia="en-US"/>
        </w:rPr>
      </w:pPr>
      <w:r w:rsidRPr="005B6EC0">
        <w:rPr>
          <w:rFonts w:ascii="Arial Narrow" w:eastAsiaTheme="minorEastAsia" w:hAnsi="Arial Narrow" w:cstheme="minorHAnsi"/>
          <w:b/>
          <w:snapToGrid w:val="0"/>
          <w:color w:val="auto"/>
          <w:kern w:val="0"/>
          <w:sz w:val="20"/>
          <w:lang w:eastAsia="en-US"/>
        </w:rPr>
        <w:t>[In caso di subappalto]:</w:t>
      </w:r>
    </w:p>
    <w:p w14:paraId="0A641C30" w14:textId="3D9A04A0" w:rsidR="00800C63" w:rsidRPr="005B6EC0" w:rsidRDefault="00800C63" w:rsidP="00800C63">
      <w:pPr>
        <w:pStyle w:val="Paragrafoelenco1"/>
        <w:spacing w:before="60" w:after="60" w:line="276" w:lineRule="auto"/>
        <w:jc w:val="both"/>
        <w:rPr>
          <w:rFonts w:ascii="Arial Narrow" w:eastAsiaTheme="minorEastAsia" w:hAnsi="Arial Narrow" w:cstheme="minorHAnsi"/>
          <w:b/>
          <w:snapToGrid w:val="0"/>
          <w:color w:val="auto"/>
          <w:kern w:val="0"/>
          <w:sz w:val="20"/>
          <w:lang w:eastAsia="en-US"/>
        </w:rPr>
      </w:pPr>
    </w:p>
    <w:p w14:paraId="2B204B39" w14:textId="4FBEBA86" w:rsidR="00800C63" w:rsidRPr="005B6EC0" w:rsidRDefault="00800C63" w:rsidP="00B715D7">
      <w:pPr>
        <w:pStyle w:val="Paragrafoelenco"/>
        <w:numPr>
          <w:ilvl w:val="0"/>
          <w:numId w:val="14"/>
        </w:numPr>
        <w:tabs>
          <w:tab w:val="left" w:pos="284"/>
        </w:tabs>
        <w:spacing w:line="360" w:lineRule="auto"/>
        <w:ind w:left="644" w:right="51"/>
        <w:jc w:val="both"/>
        <w:rPr>
          <w:rFonts w:ascii="Arial Narrow" w:hAnsi="Arial Narrow"/>
          <w:b/>
          <w:color w:val="auto"/>
          <w:sz w:val="20"/>
        </w:rPr>
      </w:pPr>
      <w:r w:rsidRPr="005B6EC0">
        <w:rPr>
          <w:rFonts w:ascii="Arial Narrow" w:hAnsi="Arial Narrow"/>
          <w:sz w:val="20"/>
        </w:rPr>
        <w:t>l’operatore economico d</w:t>
      </w:r>
      <w:r w:rsidRPr="005B6EC0">
        <w:rPr>
          <w:rFonts w:ascii="Arial Narrow" w:hAnsi="Arial Narrow"/>
          <w:color w:val="000000"/>
          <w:sz w:val="20"/>
        </w:rPr>
        <w:t>ichiara che intende subappaltare – ad operatore economico qualificato – la seguente quota percentuale:</w:t>
      </w:r>
      <w:r w:rsidRPr="005B6EC0">
        <w:rPr>
          <w:rFonts w:ascii="Arial Narrow" w:hAnsi="Arial Narrow"/>
          <w:b/>
          <w:color w:val="000000"/>
          <w:sz w:val="20"/>
        </w:rPr>
        <w:t xml:space="preserve"> [………………]</w:t>
      </w:r>
      <w:r w:rsidR="009C5CBE">
        <w:rPr>
          <w:rFonts w:ascii="Arial Narrow" w:hAnsi="Arial Narrow"/>
          <w:b/>
          <w:color w:val="000000"/>
          <w:sz w:val="20"/>
        </w:rPr>
        <w:t xml:space="preserve"> </w:t>
      </w:r>
      <w:r w:rsidRPr="005B6EC0">
        <w:rPr>
          <w:rFonts w:ascii="Arial Narrow" w:hAnsi="Arial Narrow"/>
          <w:b/>
          <w:color w:val="000000"/>
          <w:sz w:val="20"/>
        </w:rPr>
        <w:t>%;</w:t>
      </w:r>
    </w:p>
    <w:p w14:paraId="36EFE45F" w14:textId="77777777" w:rsidR="00A76991" w:rsidRPr="005B6EC0" w:rsidRDefault="00A76991" w:rsidP="00A76991">
      <w:pPr>
        <w:jc w:val="center"/>
        <w:rPr>
          <w:rFonts w:ascii="Arial Narrow" w:hAnsi="Arial Narrow"/>
          <w:b/>
          <w:color w:val="auto"/>
          <w:sz w:val="20"/>
        </w:rPr>
      </w:pPr>
      <w:r w:rsidRPr="005B6EC0">
        <w:rPr>
          <w:rFonts w:ascii="Arial Narrow" w:hAnsi="Arial Narrow"/>
          <w:b/>
          <w:color w:val="auto"/>
          <w:sz w:val="20"/>
        </w:rPr>
        <w:t>&gt;&gt;&gt;&gt;&gt; ----------------- PARTE SECONDA ----------------- &lt;&lt;&lt;&lt;&lt;</w:t>
      </w:r>
    </w:p>
    <w:p w14:paraId="2C18E5C8" w14:textId="77777777" w:rsidR="00A76991" w:rsidRPr="005B6EC0" w:rsidRDefault="00A76991" w:rsidP="00A76991">
      <w:pPr>
        <w:jc w:val="center"/>
        <w:rPr>
          <w:rFonts w:ascii="Arial Narrow" w:hAnsi="Arial Narrow"/>
          <w:color w:val="auto"/>
          <w:sz w:val="20"/>
        </w:rPr>
      </w:pPr>
      <w:bookmarkStart w:id="11" w:name="OLE_LINK11"/>
      <w:bookmarkStart w:id="12" w:name="OLE_LINK10"/>
      <w:bookmarkEnd w:id="11"/>
      <w:bookmarkEnd w:id="12"/>
      <w:r w:rsidRPr="005B6EC0">
        <w:rPr>
          <w:rFonts w:ascii="Arial Narrow" w:hAnsi="Arial Narrow"/>
          <w:b/>
          <w:color w:val="auto"/>
          <w:sz w:val="20"/>
        </w:rPr>
        <w:t>(i paragrafi non utilizzati possono essere eliminati)</w:t>
      </w:r>
    </w:p>
    <w:p w14:paraId="5233F841" w14:textId="77777777" w:rsidR="00A76991" w:rsidRPr="005B6EC0" w:rsidRDefault="00A76991" w:rsidP="00A76991">
      <w:pPr>
        <w:pStyle w:val="Paragrafoelenco1"/>
        <w:tabs>
          <w:tab w:val="left" w:pos="284"/>
        </w:tabs>
        <w:ind w:left="0"/>
        <w:rPr>
          <w:rFonts w:ascii="Arial Narrow" w:hAnsi="Arial Narrow"/>
          <w:bCs/>
          <w:color w:val="auto"/>
          <w:sz w:val="20"/>
        </w:rPr>
      </w:pPr>
    </w:p>
    <w:p w14:paraId="2EC7C435" w14:textId="77777777" w:rsidR="00A76991" w:rsidRPr="005B6EC0" w:rsidRDefault="00A76991" w:rsidP="00A76991">
      <w:pPr>
        <w:pStyle w:val="Paragrafoelenco1"/>
        <w:tabs>
          <w:tab w:val="left" w:pos="284"/>
        </w:tabs>
        <w:ind w:left="0"/>
        <w:rPr>
          <w:rFonts w:ascii="Arial Narrow" w:hAnsi="Arial Narrow"/>
          <w:bCs/>
          <w:color w:val="auto"/>
          <w:sz w:val="20"/>
          <w:highlight w:val="yellow"/>
        </w:rPr>
      </w:pPr>
    </w:p>
    <w:p w14:paraId="40BF02FD" w14:textId="77777777" w:rsidR="00A76991" w:rsidRPr="005B6EC0" w:rsidRDefault="00A76991" w:rsidP="00A76991">
      <w:pPr>
        <w:shd w:val="clear" w:color="auto" w:fill="DFDFDF"/>
        <w:ind w:right="51" w:firstLine="284"/>
        <w:jc w:val="both"/>
        <w:rPr>
          <w:rFonts w:ascii="Arial Narrow" w:hAnsi="Arial Narrow"/>
          <w:b/>
          <w:color w:val="auto"/>
          <w:sz w:val="20"/>
        </w:rPr>
      </w:pPr>
      <w:r w:rsidRPr="005B6EC0">
        <w:rPr>
          <w:rFonts w:ascii="Arial Narrow" w:hAnsi="Arial Narrow"/>
          <w:b/>
          <w:i/>
          <w:caps/>
          <w:color w:val="auto"/>
          <w:sz w:val="20"/>
        </w:rPr>
        <w:t>(</w:t>
      </w:r>
      <w:r w:rsidRPr="005B6EC0">
        <w:rPr>
          <w:rFonts w:ascii="Arial Narrow" w:hAnsi="Arial Narrow"/>
          <w:b/>
          <w:i/>
          <w:color w:val="auto"/>
          <w:sz w:val="20"/>
        </w:rPr>
        <w:t xml:space="preserve">In caso di </w:t>
      </w:r>
      <w:r w:rsidRPr="005B6EC0">
        <w:rPr>
          <w:rFonts w:ascii="Arial Narrow" w:hAnsi="Arial Narrow"/>
          <w:b/>
          <w:i/>
          <w:caps/>
          <w:color w:val="auto"/>
          <w:sz w:val="20"/>
        </w:rPr>
        <w:t xml:space="preserve">RTI </w:t>
      </w:r>
      <w:r w:rsidRPr="005B6EC0">
        <w:rPr>
          <w:rFonts w:ascii="Arial Narrow" w:hAnsi="Arial Narrow"/>
          <w:b/>
          <w:i/>
          <w:color w:val="auto"/>
          <w:sz w:val="20"/>
        </w:rPr>
        <w:t>o</w:t>
      </w:r>
      <w:r w:rsidRPr="005B6EC0">
        <w:rPr>
          <w:rFonts w:ascii="Arial Narrow" w:hAnsi="Arial Narrow"/>
          <w:b/>
          <w:i/>
          <w:caps/>
          <w:color w:val="auto"/>
          <w:sz w:val="20"/>
        </w:rPr>
        <w:t xml:space="preserve"> </w:t>
      </w:r>
      <w:r w:rsidRPr="005B6EC0">
        <w:rPr>
          <w:rFonts w:ascii="Arial Narrow" w:hAnsi="Arial Narrow"/>
          <w:b/>
          <w:i/>
          <w:color w:val="auto"/>
          <w:sz w:val="20"/>
        </w:rPr>
        <w:t>consorzio ordinario</w:t>
      </w:r>
      <w:r w:rsidRPr="005B6EC0">
        <w:rPr>
          <w:rFonts w:ascii="Arial Narrow" w:hAnsi="Arial Narrow"/>
          <w:b/>
          <w:i/>
          <w:caps/>
          <w:color w:val="auto"/>
          <w:sz w:val="20"/>
        </w:rPr>
        <w:t>) (*)</w:t>
      </w:r>
    </w:p>
    <w:p w14:paraId="7AE286AA" w14:textId="77777777" w:rsidR="00A76991" w:rsidRPr="005B6EC0" w:rsidRDefault="00A76991" w:rsidP="00A76991">
      <w:pPr>
        <w:jc w:val="both"/>
        <w:rPr>
          <w:rFonts w:ascii="Arial Narrow" w:hAnsi="Arial Narrow"/>
          <w:b/>
          <w:color w:val="auto"/>
          <w:sz w:val="20"/>
        </w:rPr>
      </w:pPr>
      <w:r w:rsidRPr="005B6EC0">
        <w:rPr>
          <w:rFonts w:ascii="Arial Narrow" w:hAnsi="Arial Narrow"/>
          <w:b/>
          <w:color w:val="auto"/>
          <w:sz w:val="20"/>
        </w:rPr>
        <w:t>(*) In caso di RTI/consorzio ordinario da costituirsi/costituito ogni operatore economico raggruppando/consorziando raggruppato/consorziato dovrà compilare e firmare digitalmente il presente Allegato 1.</w:t>
      </w:r>
    </w:p>
    <w:p w14:paraId="5F551108" w14:textId="77777777" w:rsidR="00A76991" w:rsidRPr="005B6EC0" w:rsidRDefault="00A76991" w:rsidP="00A76991">
      <w:pPr>
        <w:pStyle w:val="Paragrafoelenco1"/>
        <w:tabs>
          <w:tab w:val="left" w:pos="284"/>
        </w:tabs>
        <w:ind w:left="0"/>
        <w:rPr>
          <w:rFonts w:ascii="Arial Narrow" w:hAnsi="Arial Narrow"/>
          <w:bCs/>
          <w:color w:val="auto"/>
          <w:sz w:val="20"/>
        </w:rPr>
      </w:pPr>
    </w:p>
    <w:p w14:paraId="5D7B41B0" w14:textId="77777777" w:rsidR="00A76991" w:rsidRPr="005B6EC0" w:rsidRDefault="00A76991" w:rsidP="00A76991">
      <w:pPr>
        <w:pStyle w:val="Corpotesto"/>
        <w:widowControl w:val="0"/>
        <w:numPr>
          <w:ilvl w:val="0"/>
          <w:numId w:val="3"/>
        </w:numPr>
        <w:spacing w:after="0" w:line="360" w:lineRule="auto"/>
        <w:ind w:left="357" w:hanging="357"/>
        <w:jc w:val="both"/>
        <w:rPr>
          <w:rFonts w:ascii="Arial Narrow" w:hAnsi="Arial Narrow"/>
          <w:b/>
          <w:color w:val="auto"/>
          <w:sz w:val="20"/>
        </w:rPr>
      </w:pPr>
      <w:r w:rsidRPr="005B6EC0">
        <w:rPr>
          <w:rFonts w:ascii="Arial Narrow" w:hAnsi="Arial Narrow"/>
          <w:color w:val="auto"/>
          <w:sz w:val="20"/>
        </w:rPr>
        <w:t xml:space="preserve">che la </w:t>
      </w:r>
      <w:r w:rsidRPr="005B6EC0">
        <w:rPr>
          <w:rFonts w:ascii="Arial Narrow" w:hAnsi="Arial Narrow" w:cstheme="minorHAnsi"/>
          <w:sz w:val="20"/>
        </w:rPr>
        <w:t xml:space="preserve">composizione del raggruppamento temporaneo/consorzio ordinario, con indicazione della denominazione degli operatori che lo compongono, del ruolo assunto </w:t>
      </w:r>
      <w:r w:rsidRPr="005B6EC0">
        <w:rPr>
          <w:rFonts w:ascii="Arial Narrow" w:hAnsi="Arial Narrow" w:cstheme="minorHAnsi"/>
          <w:i/>
          <w:sz w:val="20"/>
        </w:rPr>
        <w:t>(mandataria/mandanti o capogruppo/consorziate),</w:t>
      </w:r>
      <w:r w:rsidRPr="005B6EC0">
        <w:rPr>
          <w:rFonts w:ascii="Arial Narrow" w:hAnsi="Arial Narrow" w:cstheme="minorHAnsi"/>
          <w:sz w:val="20"/>
        </w:rPr>
        <w:t xml:space="preserve"> della quota percentuale di </w:t>
      </w:r>
      <w:r w:rsidRPr="005B6EC0">
        <w:rPr>
          <w:rFonts w:ascii="Arial Narrow" w:hAnsi="Arial Narrow" w:cstheme="minorHAnsi"/>
          <w:sz w:val="20"/>
        </w:rPr>
        <w:lastRenderedPageBreak/>
        <w:t xml:space="preserve">ESECUZIONE di ciascuna categoria oggetto di affidamento che sarà eseguita da ciascun operatore economico, </w:t>
      </w:r>
      <w:r w:rsidRPr="005B6EC0">
        <w:rPr>
          <w:rFonts w:ascii="Arial Narrow" w:hAnsi="Arial Narrow"/>
          <w:color w:val="auto"/>
          <w:sz w:val="20"/>
        </w:rPr>
        <w:t>è la seguente:</w:t>
      </w:r>
    </w:p>
    <w:tbl>
      <w:tblPr>
        <w:tblW w:w="4800" w:type="pct"/>
        <w:tblInd w:w="392" w:type="dxa"/>
        <w:tblLook w:val="01E0" w:firstRow="1" w:lastRow="1" w:firstColumn="1" w:lastColumn="1" w:noHBand="0" w:noVBand="0"/>
      </w:tblPr>
      <w:tblGrid>
        <w:gridCol w:w="2003"/>
        <w:gridCol w:w="1748"/>
        <w:gridCol w:w="1926"/>
        <w:gridCol w:w="1627"/>
        <w:gridCol w:w="1939"/>
      </w:tblGrid>
      <w:tr w:rsidR="00A76991" w:rsidRPr="005B6EC0" w14:paraId="16DB74ED" w14:textId="77777777" w:rsidTr="0020510B">
        <w:trPr>
          <w:cantSplit/>
        </w:trPr>
        <w:tc>
          <w:tcPr>
            <w:tcW w:w="2071" w:type="dxa"/>
            <w:tcBorders>
              <w:top w:val="single" w:sz="4" w:space="0" w:color="000000"/>
              <w:left w:val="single" w:sz="4" w:space="0" w:color="000000"/>
              <w:bottom w:val="single" w:sz="4" w:space="0" w:color="000000"/>
              <w:right w:val="single" w:sz="4" w:space="0" w:color="000000"/>
            </w:tcBorders>
            <w:vAlign w:val="center"/>
          </w:tcPr>
          <w:p w14:paraId="5C93D859" w14:textId="77777777" w:rsidR="00A76991" w:rsidRPr="005B6EC0" w:rsidRDefault="00A76991" w:rsidP="0020510B">
            <w:pPr>
              <w:spacing w:line="240" w:lineRule="atLeast"/>
              <w:ind w:right="51"/>
              <w:rPr>
                <w:rFonts w:ascii="Arial Narrow" w:hAnsi="Arial Narrow"/>
                <w:b/>
                <w:sz w:val="20"/>
              </w:rPr>
            </w:pPr>
            <w:r w:rsidRPr="005B6EC0">
              <w:rPr>
                <w:rFonts w:ascii="Arial Narrow" w:hAnsi="Arial Narrow"/>
                <w:b/>
                <w:sz w:val="20"/>
              </w:rPr>
              <w:t xml:space="preserve">Denominazione </w:t>
            </w:r>
          </w:p>
          <w:p w14:paraId="2EDFBF40" w14:textId="77777777" w:rsidR="00A76991" w:rsidRPr="005B6EC0" w:rsidRDefault="00A76991" w:rsidP="0020510B">
            <w:pPr>
              <w:pStyle w:val="Paragrafoelenco"/>
              <w:spacing w:line="240" w:lineRule="atLeast"/>
              <w:ind w:left="360" w:right="51"/>
              <w:rPr>
                <w:rFonts w:ascii="Arial Narrow" w:hAnsi="Arial Narrow"/>
                <w:b/>
                <w:sz w:val="20"/>
              </w:rPr>
            </w:pPr>
            <w:r w:rsidRPr="005B6EC0">
              <w:rPr>
                <w:rFonts w:ascii="Arial Narrow" w:hAnsi="Arial Narrow"/>
                <w:b/>
                <w:sz w:val="20"/>
              </w:rPr>
              <w:t>sociale</w:t>
            </w:r>
          </w:p>
        </w:tc>
        <w:tc>
          <w:tcPr>
            <w:tcW w:w="1871" w:type="dxa"/>
            <w:tcBorders>
              <w:top w:val="single" w:sz="4" w:space="0" w:color="000000"/>
              <w:left w:val="single" w:sz="4" w:space="0" w:color="000000"/>
              <w:bottom w:val="single" w:sz="4" w:space="0" w:color="000000"/>
              <w:right w:val="single" w:sz="4" w:space="0" w:color="000000"/>
            </w:tcBorders>
            <w:vAlign w:val="center"/>
          </w:tcPr>
          <w:p w14:paraId="58B8C9D3" w14:textId="77777777" w:rsidR="00A76991" w:rsidRPr="005B6EC0" w:rsidRDefault="00A76991" w:rsidP="0020510B">
            <w:pPr>
              <w:spacing w:line="240" w:lineRule="atLeast"/>
              <w:ind w:right="51"/>
              <w:jc w:val="center"/>
              <w:rPr>
                <w:rFonts w:ascii="Arial Narrow" w:hAnsi="Arial Narrow"/>
                <w:b/>
                <w:sz w:val="20"/>
              </w:rPr>
            </w:pPr>
            <w:r w:rsidRPr="005B6EC0">
              <w:rPr>
                <w:rFonts w:ascii="Arial Narrow" w:hAnsi="Arial Narrow"/>
                <w:b/>
                <w:sz w:val="20"/>
              </w:rPr>
              <w:t>Codice fiscale</w:t>
            </w:r>
          </w:p>
        </w:tc>
        <w:tc>
          <w:tcPr>
            <w:tcW w:w="1992" w:type="dxa"/>
            <w:tcBorders>
              <w:top w:val="single" w:sz="4" w:space="0" w:color="000000"/>
              <w:left w:val="single" w:sz="4" w:space="0" w:color="000000"/>
              <w:bottom w:val="single" w:sz="4" w:space="0" w:color="000000"/>
              <w:right w:val="single" w:sz="4" w:space="0" w:color="000000"/>
            </w:tcBorders>
            <w:vAlign w:val="center"/>
          </w:tcPr>
          <w:p w14:paraId="442379BF" w14:textId="77777777" w:rsidR="00A76991" w:rsidRPr="005B6EC0" w:rsidRDefault="00A76991" w:rsidP="0020510B">
            <w:pPr>
              <w:spacing w:line="240" w:lineRule="atLeast"/>
              <w:ind w:right="51"/>
              <w:jc w:val="center"/>
              <w:rPr>
                <w:rFonts w:ascii="Arial Narrow" w:hAnsi="Arial Narrow"/>
                <w:b/>
                <w:sz w:val="20"/>
              </w:rPr>
            </w:pPr>
            <w:r w:rsidRPr="005B6EC0">
              <w:rPr>
                <w:rFonts w:ascii="Arial Narrow" w:hAnsi="Arial Narrow"/>
                <w:b/>
                <w:sz w:val="20"/>
              </w:rPr>
              <w:t>Ruolo</w:t>
            </w:r>
          </w:p>
        </w:tc>
        <w:tc>
          <w:tcPr>
            <w:tcW w:w="1694" w:type="dxa"/>
            <w:tcBorders>
              <w:top w:val="single" w:sz="4" w:space="0" w:color="000000"/>
              <w:left w:val="single" w:sz="4" w:space="0" w:color="000000"/>
              <w:bottom w:val="single" w:sz="4" w:space="0" w:color="000000"/>
              <w:right w:val="single" w:sz="4" w:space="0" w:color="000000"/>
            </w:tcBorders>
            <w:vAlign w:val="center"/>
          </w:tcPr>
          <w:p w14:paraId="200262EA" w14:textId="77777777" w:rsidR="00A76991" w:rsidRPr="005B6EC0" w:rsidRDefault="00A76991" w:rsidP="0020510B">
            <w:pPr>
              <w:spacing w:line="240" w:lineRule="atLeast"/>
              <w:ind w:right="-93"/>
              <w:rPr>
                <w:rFonts w:ascii="Arial Narrow" w:hAnsi="Arial Narrow"/>
                <w:b/>
                <w:sz w:val="20"/>
              </w:rPr>
            </w:pPr>
            <w:r w:rsidRPr="005B6EC0">
              <w:rPr>
                <w:rFonts w:ascii="Arial Narrow" w:hAnsi="Arial Narrow"/>
                <w:b/>
                <w:sz w:val="20"/>
              </w:rPr>
              <w:t>% Esecuzione</w:t>
            </w:r>
          </w:p>
        </w:tc>
        <w:tc>
          <w:tcPr>
            <w:tcW w:w="2060" w:type="dxa"/>
            <w:tcBorders>
              <w:top w:val="single" w:sz="4" w:space="0" w:color="000000"/>
              <w:left w:val="single" w:sz="4" w:space="0" w:color="000000"/>
              <w:bottom w:val="single" w:sz="4" w:space="0" w:color="000000"/>
              <w:right w:val="single" w:sz="4" w:space="0" w:color="000000"/>
            </w:tcBorders>
            <w:vAlign w:val="center"/>
          </w:tcPr>
          <w:p w14:paraId="16996C46" w14:textId="77777777" w:rsidR="00A76991" w:rsidRPr="005B6EC0" w:rsidRDefault="00A76991" w:rsidP="0020510B">
            <w:pPr>
              <w:spacing w:line="240" w:lineRule="atLeast"/>
              <w:ind w:right="51"/>
              <w:jc w:val="both"/>
              <w:rPr>
                <w:rFonts w:ascii="Arial Narrow" w:hAnsi="Arial Narrow"/>
                <w:b/>
                <w:sz w:val="20"/>
              </w:rPr>
            </w:pPr>
            <w:r w:rsidRPr="005B6EC0">
              <w:rPr>
                <w:rFonts w:ascii="Arial Narrow" w:hAnsi="Arial Narrow"/>
                <w:b/>
                <w:sz w:val="20"/>
              </w:rPr>
              <w:t>Categorie di Lavori</w:t>
            </w:r>
          </w:p>
        </w:tc>
      </w:tr>
      <w:tr w:rsidR="00A76991" w:rsidRPr="005B6EC0" w14:paraId="20C2B8FA" w14:textId="77777777" w:rsidTr="0020510B">
        <w:trPr>
          <w:cantSplit/>
        </w:trPr>
        <w:tc>
          <w:tcPr>
            <w:tcW w:w="2071" w:type="dxa"/>
            <w:tcBorders>
              <w:top w:val="single" w:sz="4" w:space="0" w:color="000000"/>
              <w:left w:val="single" w:sz="4" w:space="0" w:color="000000"/>
              <w:bottom w:val="single" w:sz="4" w:space="0" w:color="000000"/>
              <w:right w:val="single" w:sz="4" w:space="0" w:color="000000"/>
            </w:tcBorders>
            <w:vAlign w:val="center"/>
          </w:tcPr>
          <w:p w14:paraId="7C21641D" w14:textId="77777777" w:rsidR="00A76991" w:rsidRPr="005B6EC0" w:rsidRDefault="00A76991" w:rsidP="0020510B">
            <w:pPr>
              <w:spacing w:line="240" w:lineRule="atLeast"/>
              <w:ind w:right="51"/>
              <w:jc w:val="both"/>
              <w:rPr>
                <w:rFonts w:ascii="Arial Narrow" w:hAnsi="Arial Narrow"/>
                <w:sz w:val="20"/>
              </w:rPr>
            </w:pPr>
          </w:p>
          <w:p w14:paraId="280A9955" w14:textId="77777777" w:rsidR="00A76991" w:rsidRPr="005B6EC0" w:rsidRDefault="00A76991" w:rsidP="0020510B">
            <w:pPr>
              <w:spacing w:line="240" w:lineRule="atLeast"/>
              <w:ind w:right="51"/>
              <w:jc w:val="both"/>
              <w:rPr>
                <w:rFonts w:ascii="Arial Narrow" w:hAnsi="Arial Narrow"/>
                <w:sz w:val="20"/>
              </w:rPr>
            </w:pPr>
          </w:p>
          <w:p w14:paraId="39A921D4" w14:textId="77777777" w:rsidR="00A76991" w:rsidRPr="005B6EC0" w:rsidRDefault="00A76991" w:rsidP="0020510B">
            <w:pPr>
              <w:spacing w:line="240" w:lineRule="atLeast"/>
              <w:ind w:right="51"/>
              <w:jc w:val="both"/>
              <w:rPr>
                <w:rFonts w:ascii="Arial Narrow" w:hAnsi="Arial Narrow"/>
                <w:sz w:val="20"/>
              </w:rPr>
            </w:pPr>
          </w:p>
        </w:tc>
        <w:tc>
          <w:tcPr>
            <w:tcW w:w="1871" w:type="dxa"/>
            <w:tcBorders>
              <w:top w:val="single" w:sz="4" w:space="0" w:color="000000"/>
              <w:left w:val="single" w:sz="4" w:space="0" w:color="000000"/>
              <w:bottom w:val="single" w:sz="4" w:space="0" w:color="000000"/>
              <w:right w:val="single" w:sz="4" w:space="0" w:color="000000"/>
            </w:tcBorders>
            <w:vAlign w:val="center"/>
          </w:tcPr>
          <w:p w14:paraId="28839497" w14:textId="77777777" w:rsidR="00A76991" w:rsidRPr="005B6EC0" w:rsidRDefault="00A76991" w:rsidP="0020510B">
            <w:pPr>
              <w:spacing w:line="240" w:lineRule="atLeast"/>
              <w:ind w:right="51"/>
              <w:jc w:val="both"/>
              <w:rPr>
                <w:rFonts w:ascii="Arial Narrow" w:hAnsi="Arial Narrow"/>
                <w:sz w:val="20"/>
              </w:rPr>
            </w:pPr>
          </w:p>
        </w:tc>
        <w:tc>
          <w:tcPr>
            <w:tcW w:w="1992" w:type="dxa"/>
            <w:tcBorders>
              <w:top w:val="single" w:sz="4" w:space="0" w:color="000000"/>
              <w:left w:val="single" w:sz="4" w:space="0" w:color="000000"/>
              <w:bottom w:val="single" w:sz="4" w:space="0" w:color="000000"/>
              <w:right w:val="single" w:sz="4" w:space="0" w:color="000000"/>
            </w:tcBorders>
            <w:vAlign w:val="center"/>
          </w:tcPr>
          <w:p w14:paraId="5AE81EC6" w14:textId="77777777" w:rsidR="00A76991" w:rsidRPr="005B6EC0" w:rsidRDefault="00A76991" w:rsidP="0020510B">
            <w:pPr>
              <w:spacing w:line="240" w:lineRule="atLeast"/>
              <w:ind w:right="-108"/>
              <w:jc w:val="center"/>
              <w:rPr>
                <w:rFonts w:ascii="Arial Narrow" w:hAnsi="Arial Narrow"/>
                <w:sz w:val="20"/>
              </w:rPr>
            </w:pPr>
            <w:r w:rsidRPr="005B6EC0">
              <w:rPr>
                <w:rFonts w:ascii="Arial Narrow" w:hAnsi="Arial Narrow"/>
                <w:sz w:val="20"/>
              </w:rPr>
              <w:t>MANDATARIA/</w:t>
            </w:r>
          </w:p>
          <w:p w14:paraId="15F17B6E" w14:textId="77777777" w:rsidR="00A76991" w:rsidRPr="005B6EC0" w:rsidRDefault="00A76991" w:rsidP="0020510B">
            <w:pPr>
              <w:spacing w:line="240" w:lineRule="atLeast"/>
              <w:ind w:right="-108"/>
              <w:jc w:val="center"/>
              <w:rPr>
                <w:rFonts w:ascii="Arial Narrow" w:hAnsi="Arial Narrow"/>
                <w:sz w:val="20"/>
              </w:rPr>
            </w:pPr>
            <w:r w:rsidRPr="005B6EC0">
              <w:rPr>
                <w:rFonts w:ascii="Arial Narrow" w:hAnsi="Arial Narrow"/>
                <w:sz w:val="20"/>
              </w:rPr>
              <w:t>CAPOGRUPPO</w:t>
            </w:r>
          </w:p>
        </w:tc>
        <w:tc>
          <w:tcPr>
            <w:tcW w:w="1694" w:type="dxa"/>
            <w:tcBorders>
              <w:top w:val="single" w:sz="4" w:space="0" w:color="000000"/>
              <w:left w:val="single" w:sz="4" w:space="0" w:color="000000"/>
              <w:bottom w:val="single" w:sz="4" w:space="0" w:color="000000"/>
              <w:right w:val="single" w:sz="4" w:space="0" w:color="000000"/>
            </w:tcBorders>
            <w:vAlign w:val="center"/>
          </w:tcPr>
          <w:p w14:paraId="6C18FB35" w14:textId="77777777" w:rsidR="00A76991" w:rsidRPr="005B6EC0" w:rsidRDefault="00A76991" w:rsidP="0020510B">
            <w:pPr>
              <w:spacing w:line="240" w:lineRule="atLeast"/>
              <w:ind w:right="51"/>
              <w:jc w:val="both"/>
              <w:rPr>
                <w:rFonts w:ascii="Arial Narrow" w:hAnsi="Arial Narrow"/>
                <w:sz w:val="20"/>
              </w:rPr>
            </w:pPr>
          </w:p>
        </w:tc>
        <w:tc>
          <w:tcPr>
            <w:tcW w:w="2060" w:type="dxa"/>
            <w:tcBorders>
              <w:top w:val="single" w:sz="4" w:space="0" w:color="000000"/>
              <w:left w:val="single" w:sz="4" w:space="0" w:color="000000"/>
              <w:bottom w:val="single" w:sz="4" w:space="0" w:color="000000"/>
              <w:right w:val="single" w:sz="4" w:space="0" w:color="000000"/>
            </w:tcBorders>
            <w:vAlign w:val="center"/>
          </w:tcPr>
          <w:p w14:paraId="156A0EB3" w14:textId="77777777" w:rsidR="00A76991" w:rsidRPr="005B6EC0" w:rsidRDefault="00A76991" w:rsidP="0020510B">
            <w:pPr>
              <w:spacing w:line="240" w:lineRule="atLeast"/>
              <w:ind w:right="51"/>
              <w:jc w:val="both"/>
              <w:rPr>
                <w:rFonts w:ascii="Arial Narrow" w:hAnsi="Arial Narrow"/>
                <w:sz w:val="20"/>
              </w:rPr>
            </w:pPr>
          </w:p>
        </w:tc>
      </w:tr>
      <w:tr w:rsidR="00A76991" w:rsidRPr="005B6EC0" w14:paraId="5FCCDED2" w14:textId="77777777" w:rsidTr="0020510B">
        <w:trPr>
          <w:cantSplit/>
        </w:trPr>
        <w:tc>
          <w:tcPr>
            <w:tcW w:w="2071" w:type="dxa"/>
            <w:tcBorders>
              <w:top w:val="single" w:sz="4" w:space="0" w:color="000000"/>
              <w:left w:val="single" w:sz="4" w:space="0" w:color="000000"/>
              <w:bottom w:val="single" w:sz="4" w:space="0" w:color="000000"/>
              <w:right w:val="single" w:sz="4" w:space="0" w:color="000000"/>
            </w:tcBorders>
            <w:vAlign w:val="center"/>
          </w:tcPr>
          <w:p w14:paraId="693F2164" w14:textId="77777777" w:rsidR="00A76991" w:rsidRPr="005B6EC0" w:rsidRDefault="00A76991" w:rsidP="0020510B">
            <w:pPr>
              <w:spacing w:line="240" w:lineRule="atLeast"/>
              <w:ind w:right="51"/>
              <w:jc w:val="both"/>
              <w:rPr>
                <w:rFonts w:ascii="Arial Narrow" w:hAnsi="Arial Narrow"/>
                <w:sz w:val="20"/>
              </w:rPr>
            </w:pPr>
          </w:p>
          <w:p w14:paraId="35F0D99D" w14:textId="77777777" w:rsidR="00A76991" w:rsidRPr="005B6EC0" w:rsidRDefault="00A76991" w:rsidP="0020510B">
            <w:pPr>
              <w:spacing w:line="240" w:lineRule="atLeast"/>
              <w:ind w:right="51"/>
              <w:jc w:val="both"/>
              <w:rPr>
                <w:rFonts w:ascii="Arial Narrow" w:hAnsi="Arial Narrow"/>
                <w:sz w:val="20"/>
              </w:rPr>
            </w:pPr>
          </w:p>
          <w:p w14:paraId="73D91F2B" w14:textId="77777777" w:rsidR="00A76991" w:rsidRPr="005B6EC0" w:rsidRDefault="00A76991" w:rsidP="0020510B">
            <w:pPr>
              <w:spacing w:line="240" w:lineRule="atLeast"/>
              <w:ind w:right="51"/>
              <w:jc w:val="both"/>
              <w:rPr>
                <w:rFonts w:ascii="Arial Narrow" w:hAnsi="Arial Narrow"/>
                <w:sz w:val="20"/>
              </w:rPr>
            </w:pPr>
          </w:p>
        </w:tc>
        <w:tc>
          <w:tcPr>
            <w:tcW w:w="1871" w:type="dxa"/>
            <w:tcBorders>
              <w:top w:val="single" w:sz="4" w:space="0" w:color="000000"/>
              <w:left w:val="single" w:sz="4" w:space="0" w:color="000000"/>
              <w:bottom w:val="single" w:sz="4" w:space="0" w:color="000000"/>
              <w:right w:val="single" w:sz="4" w:space="0" w:color="000000"/>
            </w:tcBorders>
            <w:vAlign w:val="center"/>
          </w:tcPr>
          <w:p w14:paraId="6B8DAB3B" w14:textId="77777777" w:rsidR="00A76991" w:rsidRPr="005B6EC0" w:rsidRDefault="00A76991" w:rsidP="0020510B">
            <w:pPr>
              <w:spacing w:line="240" w:lineRule="atLeast"/>
              <w:ind w:right="51"/>
              <w:jc w:val="both"/>
              <w:rPr>
                <w:rFonts w:ascii="Arial Narrow" w:hAnsi="Arial Narrow"/>
                <w:sz w:val="20"/>
              </w:rPr>
            </w:pPr>
          </w:p>
        </w:tc>
        <w:tc>
          <w:tcPr>
            <w:tcW w:w="1992" w:type="dxa"/>
            <w:tcBorders>
              <w:top w:val="single" w:sz="4" w:space="0" w:color="000000"/>
              <w:left w:val="single" w:sz="4" w:space="0" w:color="000000"/>
              <w:bottom w:val="single" w:sz="4" w:space="0" w:color="000000"/>
              <w:right w:val="single" w:sz="4" w:space="0" w:color="000000"/>
            </w:tcBorders>
            <w:vAlign w:val="center"/>
          </w:tcPr>
          <w:p w14:paraId="34EEE4F4" w14:textId="77777777" w:rsidR="00A76991" w:rsidRPr="005B6EC0" w:rsidRDefault="00A76991" w:rsidP="0020510B">
            <w:pPr>
              <w:spacing w:line="240" w:lineRule="atLeast"/>
              <w:ind w:right="51"/>
              <w:jc w:val="center"/>
              <w:rPr>
                <w:rFonts w:ascii="Arial Narrow" w:hAnsi="Arial Narrow"/>
                <w:sz w:val="20"/>
              </w:rPr>
            </w:pPr>
            <w:r w:rsidRPr="005B6EC0">
              <w:rPr>
                <w:rFonts w:ascii="Arial Narrow" w:hAnsi="Arial Narrow"/>
                <w:sz w:val="20"/>
              </w:rPr>
              <w:t>MANDANTE/ CONSORZIATA</w:t>
            </w:r>
          </w:p>
        </w:tc>
        <w:tc>
          <w:tcPr>
            <w:tcW w:w="1694" w:type="dxa"/>
            <w:tcBorders>
              <w:top w:val="single" w:sz="4" w:space="0" w:color="000000"/>
              <w:left w:val="single" w:sz="4" w:space="0" w:color="000000"/>
              <w:bottom w:val="single" w:sz="4" w:space="0" w:color="000000"/>
              <w:right w:val="single" w:sz="4" w:space="0" w:color="000000"/>
            </w:tcBorders>
            <w:vAlign w:val="center"/>
          </w:tcPr>
          <w:p w14:paraId="4BD23B7B" w14:textId="77777777" w:rsidR="00A76991" w:rsidRPr="005B6EC0" w:rsidRDefault="00A76991" w:rsidP="0020510B">
            <w:pPr>
              <w:spacing w:line="240" w:lineRule="atLeast"/>
              <w:ind w:right="51"/>
              <w:jc w:val="both"/>
              <w:rPr>
                <w:rFonts w:ascii="Arial Narrow" w:hAnsi="Arial Narrow"/>
                <w:sz w:val="20"/>
              </w:rPr>
            </w:pPr>
          </w:p>
        </w:tc>
        <w:tc>
          <w:tcPr>
            <w:tcW w:w="2060" w:type="dxa"/>
            <w:tcBorders>
              <w:top w:val="single" w:sz="4" w:space="0" w:color="000000"/>
              <w:left w:val="single" w:sz="4" w:space="0" w:color="000000"/>
              <w:bottom w:val="single" w:sz="4" w:space="0" w:color="000000"/>
              <w:right w:val="single" w:sz="4" w:space="0" w:color="000000"/>
            </w:tcBorders>
            <w:vAlign w:val="center"/>
          </w:tcPr>
          <w:p w14:paraId="5B40CB87" w14:textId="77777777" w:rsidR="00A76991" w:rsidRPr="005B6EC0" w:rsidRDefault="00A76991" w:rsidP="0020510B">
            <w:pPr>
              <w:spacing w:line="240" w:lineRule="atLeast"/>
              <w:ind w:right="51"/>
              <w:jc w:val="both"/>
              <w:rPr>
                <w:rFonts w:ascii="Arial Narrow" w:hAnsi="Arial Narrow"/>
                <w:sz w:val="20"/>
              </w:rPr>
            </w:pPr>
          </w:p>
        </w:tc>
      </w:tr>
      <w:tr w:rsidR="00A76991" w:rsidRPr="005B6EC0" w14:paraId="6D2FC40A" w14:textId="77777777" w:rsidTr="0020510B">
        <w:trPr>
          <w:cantSplit/>
        </w:trPr>
        <w:tc>
          <w:tcPr>
            <w:tcW w:w="2071" w:type="dxa"/>
            <w:tcBorders>
              <w:top w:val="single" w:sz="4" w:space="0" w:color="000000"/>
              <w:left w:val="single" w:sz="4" w:space="0" w:color="000000"/>
              <w:bottom w:val="single" w:sz="4" w:space="0" w:color="000000"/>
              <w:right w:val="single" w:sz="4" w:space="0" w:color="000000"/>
            </w:tcBorders>
            <w:vAlign w:val="center"/>
          </w:tcPr>
          <w:p w14:paraId="518D03E4" w14:textId="77777777" w:rsidR="00A76991" w:rsidRPr="005B6EC0" w:rsidRDefault="00A76991" w:rsidP="0020510B">
            <w:pPr>
              <w:spacing w:line="240" w:lineRule="atLeast"/>
              <w:ind w:right="51"/>
              <w:jc w:val="both"/>
              <w:rPr>
                <w:rFonts w:ascii="Arial Narrow" w:hAnsi="Arial Narrow"/>
                <w:sz w:val="20"/>
              </w:rPr>
            </w:pPr>
          </w:p>
          <w:p w14:paraId="29DB275C" w14:textId="77777777" w:rsidR="00A76991" w:rsidRPr="005B6EC0" w:rsidRDefault="00A76991" w:rsidP="0020510B">
            <w:pPr>
              <w:spacing w:line="240" w:lineRule="atLeast"/>
              <w:ind w:right="51"/>
              <w:jc w:val="both"/>
              <w:rPr>
                <w:rFonts w:ascii="Arial Narrow" w:hAnsi="Arial Narrow"/>
                <w:sz w:val="20"/>
              </w:rPr>
            </w:pPr>
          </w:p>
          <w:p w14:paraId="5781AC9E" w14:textId="77777777" w:rsidR="00A76991" w:rsidRPr="005B6EC0" w:rsidRDefault="00A76991" w:rsidP="0020510B">
            <w:pPr>
              <w:spacing w:line="240" w:lineRule="atLeast"/>
              <w:ind w:right="51"/>
              <w:jc w:val="both"/>
              <w:rPr>
                <w:rFonts w:ascii="Arial Narrow" w:hAnsi="Arial Narrow"/>
                <w:sz w:val="20"/>
              </w:rPr>
            </w:pPr>
          </w:p>
        </w:tc>
        <w:tc>
          <w:tcPr>
            <w:tcW w:w="1871" w:type="dxa"/>
            <w:tcBorders>
              <w:top w:val="single" w:sz="4" w:space="0" w:color="000000"/>
              <w:left w:val="single" w:sz="4" w:space="0" w:color="000000"/>
              <w:bottom w:val="single" w:sz="4" w:space="0" w:color="000000"/>
              <w:right w:val="single" w:sz="4" w:space="0" w:color="000000"/>
            </w:tcBorders>
            <w:vAlign w:val="center"/>
          </w:tcPr>
          <w:p w14:paraId="24C80C15" w14:textId="77777777" w:rsidR="00A76991" w:rsidRPr="005B6EC0" w:rsidRDefault="00A76991" w:rsidP="0020510B">
            <w:pPr>
              <w:spacing w:line="240" w:lineRule="atLeast"/>
              <w:ind w:right="51"/>
              <w:jc w:val="both"/>
              <w:rPr>
                <w:rFonts w:ascii="Arial Narrow" w:hAnsi="Arial Narrow"/>
                <w:sz w:val="20"/>
              </w:rPr>
            </w:pPr>
          </w:p>
        </w:tc>
        <w:tc>
          <w:tcPr>
            <w:tcW w:w="1992" w:type="dxa"/>
            <w:tcBorders>
              <w:top w:val="single" w:sz="4" w:space="0" w:color="000000"/>
              <w:left w:val="single" w:sz="4" w:space="0" w:color="000000"/>
              <w:bottom w:val="single" w:sz="4" w:space="0" w:color="000000"/>
              <w:right w:val="single" w:sz="4" w:space="0" w:color="000000"/>
            </w:tcBorders>
            <w:vAlign w:val="center"/>
          </w:tcPr>
          <w:p w14:paraId="29843D93" w14:textId="77777777" w:rsidR="00A76991" w:rsidRPr="005B6EC0" w:rsidRDefault="00A76991" w:rsidP="0020510B">
            <w:pPr>
              <w:spacing w:line="240" w:lineRule="atLeast"/>
              <w:ind w:right="51"/>
              <w:jc w:val="center"/>
              <w:rPr>
                <w:rFonts w:ascii="Arial Narrow" w:hAnsi="Arial Narrow"/>
                <w:sz w:val="20"/>
              </w:rPr>
            </w:pPr>
            <w:r w:rsidRPr="005B6EC0">
              <w:rPr>
                <w:rFonts w:ascii="Arial Narrow" w:hAnsi="Arial Narrow"/>
                <w:sz w:val="20"/>
              </w:rPr>
              <w:t>MANDANTE/ CONSORZIATA</w:t>
            </w:r>
          </w:p>
        </w:tc>
        <w:tc>
          <w:tcPr>
            <w:tcW w:w="1694" w:type="dxa"/>
            <w:tcBorders>
              <w:top w:val="single" w:sz="4" w:space="0" w:color="000000"/>
              <w:left w:val="single" w:sz="4" w:space="0" w:color="000000"/>
              <w:bottom w:val="single" w:sz="4" w:space="0" w:color="000000"/>
              <w:right w:val="single" w:sz="4" w:space="0" w:color="000000"/>
            </w:tcBorders>
            <w:vAlign w:val="center"/>
          </w:tcPr>
          <w:p w14:paraId="513AEFDE" w14:textId="77777777" w:rsidR="00A76991" w:rsidRPr="005B6EC0" w:rsidRDefault="00A76991" w:rsidP="0020510B">
            <w:pPr>
              <w:spacing w:line="240" w:lineRule="atLeast"/>
              <w:ind w:right="51"/>
              <w:jc w:val="both"/>
              <w:rPr>
                <w:rFonts w:ascii="Arial Narrow" w:hAnsi="Arial Narrow"/>
                <w:sz w:val="20"/>
              </w:rPr>
            </w:pPr>
          </w:p>
        </w:tc>
        <w:tc>
          <w:tcPr>
            <w:tcW w:w="2060" w:type="dxa"/>
            <w:tcBorders>
              <w:top w:val="single" w:sz="4" w:space="0" w:color="000000"/>
              <w:left w:val="single" w:sz="4" w:space="0" w:color="000000"/>
              <w:bottom w:val="single" w:sz="4" w:space="0" w:color="000000"/>
              <w:right w:val="single" w:sz="4" w:space="0" w:color="000000"/>
            </w:tcBorders>
            <w:vAlign w:val="center"/>
          </w:tcPr>
          <w:p w14:paraId="5D10EBB7" w14:textId="77777777" w:rsidR="00A76991" w:rsidRPr="005B6EC0" w:rsidRDefault="00A76991" w:rsidP="0020510B">
            <w:pPr>
              <w:spacing w:line="240" w:lineRule="atLeast"/>
              <w:ind w:right="51"/>
              <w:jc w:val="both"/>
              <w:rPr>
                <w:rFonts w:ascii="Arial Narrow" w:hAnsi="Arial Narrow"/>
                <w:sz w:val="20"/>
              </w:rPr>
            </w:pPr>
          </w:p>
        </w:tc>
      </w:tr>
    </w:tbl>
    <w:p w14:paraId="5C809770" w14:textId="77777777" w:rsidR="00A76991" w:rsidRPr="005B6EC0" w:rsidRDefault="00A76991" w:rsidP="00A76991">
      <w:pPr>
        <w:pStyle w:val="Corpotesto"/>
        <w:widowControl w:val="0"/>
        <w:tabs>
          <w:tab w:val="left" w:pos="8885"/>
        </w:tabs>
        <w:ind w:left="284" w:right="-187"/>
        <w:jc w:val="both"/>
        <w:rPr>
          <w:rFonts w:ascii="Arial Narrow" w:hAnsi="Arial Narrow"/>
          <w:i/>
          <w:sz w:val="20"/>
        </w:rPr>
      </w:pPr>
      <w:r w:rsidRPr="005B6EC0">
        <w:rPr>
          <w:rFonts w:ascii="Arial Narrow" w:hAnsi="Arial Narrow"/>
          <w:b/>
          <w:i/>
          <w:sz w:val="20"/>
        </w:rPr>
        <w:t>N.B.:</w:t>
      </w:r>
      <w:r w:rsidRPr="005B6EC0">
        <w:rPr>
          <w:rFonts w:ascii="Arial Narrow" w:hAnsi="Arial Narrow"/>
          <w:i/>
          <w:sz w:val="20"/>
        </w:rPr>
        <w:t xml:space="preserve"> I concorrenti devono indicare sin d’ora le categorie di lavori e le quote percentuali di riparto delle prestazioni che saranno eseguite dai singoli operatori riuniti.</w:t>
      </w:r>
    </w:p>
    <w:p w14:paraId="4C3E7B6E" w14:textId="77777777" w:rsidR="00A76991" w:rsidRPr="005B6EC0" w:rsidRDefault="00A76991" w:rsidP="00A76991">
      <w:pPr>
        <w:pStyle w:val="Corpotesto"/>
        <w:widowControl w:val="0"/>
        <w:spacing w:after="0"/>
        <w:jc w:val="both"/>
        <w:rPr>
          <w:rFonts w:ascii="Arial Narrow" w:hAnsi="Arial Narrow"/>
          <w:color w:val="auto"/>
          <w:sz w:val="20"/>
        </w:rPr>
      </w:pPr>
    </w:p>
    <w:p w14:paraId="1411F957" w14:textId="2008385C" w:rsidR="00A76991" w:rsidRPr="005B6EC0" w:rsidRDefault="00A76991" w:rsidP="00A76991">
      <w:pPr>
        <w:pStyle w:val="Corpotesto"/>
        <w:widowControl w:val="0"/>
        <w:numPr>
          <w:ilvl w:val="0"/>
          <w:numId w:val="3"/>
        </w:numPr>
        <w:spacing w:after="0" w:line="360" w:lineRule="auto"/>
        <w:ind w:hanging="357"/>
        <w:jc w:val="both"/>
        <w:rPr>
          <w:rFonts w:ascii="Arial Narrow" w:hAnsi="Arial Narrow"/>
          <w:b/>
          <w:i/>
          <w:color w:val="auto"/>
          <w:sz w:val="20"/>
        </w:rPr>
      </w:pPr>
      <w:r w:rsidRPr="005B6EC0">
        <w:rPr>
          <w:rFonts w:ascii="Arial Narrow" w:hAnsi="Arial Narrow"/>
          <w:i/>
          <w:color w:val="auto"/>
          <w:sz w:val="20"/>
        </w:rPr>
        <w:t>(</w:t>
      </w:r>
      <w:r w:rsidRPr="005B6EC0">
        <w:rPr>
          <w:rFonts w:ascii="Arial Narrow" w:hAnsi="Arial Narrow"/>
          <w:i/>
          <w:color w:val="auto"/>
          <w:sz w:val="20"/>
          <w:u w:val="single"/>
        </w:rPr>
        <w:t xml:space="preserve">dichiarazione in caso di RTI o consorzio ordinario </w:t>
      </w:r>
      <w:r w:rsidRPr="005B6EC0">
        <w:rPr>
          <w:rFonts w:ascii="Arial Narrow" w:hAnsi="Arial Narrow"/>
          <w:b/>
          <w:i/>
          <w:color w:val="auto"/>
          <w:sz w:val="20"/>
          <w:u w:val="single"/>
        </w:rPr>
        <w:t>da costituirsi</w:t>
      </w:r>
      <w:r w:rsidRPr="005B6EC0">
        <w:rPr>
          <w:rFonts w:ascii="Arial Narrow" w:hAnsi="Arial Narrow"/>
          <w:i/>
          <w:color w:val="auto"/>
          <w:sz w:val="20"/>
        </w:rPr>
        <w:t>)</w:t>
      </w:r>
      <w:r w:rsidRPr="005B6EC0">
        <w:rPr>
          <w:rFonts w:ascii="Arial Narrow" w:hAnsi="Arial Narrow"/>
          <w:color w:val="auto"/>
          <w:sz w:val="20"/>
        </w:rPr>
        <w:t xml:space="preserve"> di impegnarsi in caso di aggiudicazione a conformarsi a quanto disposto dall’art. </w:t>
      </w:r>
      <w:r w:rsidR="007427F4" w:rsidRPr="005B6EC0">
        <w:rPr>
          <w:rFonts w:ascii="Arial Narrow" w:hAnsi="Arial Narrow"/>
          <w:color w:val="auto"/>
          <w:sz w:val="20"/>
        </w:rPr>
        <w:t>65</w:t>
      </w:r>
      <w:r w:rsidRPr="005B6EC0">
        <w:rPr>
          <w:rFonts w:ascii="Arial Narrow" w:hAnsi="Arial Narrow"/>
          <w:color w:val="auto"/>
          <w:sz w:val="20"/>
        </w:rPr>
        <w:t xml:space="preserve"> co. </w:t>
      </w:r>
      <w:r w:rsidR="007427F4" w:rsidRPr="005B6EC0">
        <w:rPr>
          <w:rFonts w:ascii="Arial Narrow" w:hAnsi="Arial Narrow"/>
          <w:color w:val="auto"/>
          <w:sz w:val="20"/>
        </w:rPr>
        <w:t>2 lett. e) ed f)</w:t>
      </w:r>
      <w:r w:rsidRPr="005B6EC0">
        <w:rPr>
          <w:rFonts w:ascii="Arial Narrow" w:hAnsi="Arial Narrow"/>
          <w:color w:val="auto"/>
          <w:sz w:val="20"/>
        </w:rPr>
        <w:t xml:space="preserve"> del Codice, conferendo mandato collettivo speciale con rappresentanza o funzioni di capogruppo all’impresa qualificata mandataria del R.T./capogruppo </w:t>
      </w:r>
      <w:r w:rsidRPr="005B6EC0">
        <w:rPr>
          <w:rFonts w:ascii="Arial Narrow" w:hAnsi="Arial Narrow" w:cs="Calibri"/>
          <w:color w:val="auto"/>
          <w:sz w:val="20"/>
          <w:u w:val="single"/>
        </w:rPr>
        <w:t>nella suindicata tabella</w:t>
      </w:r>
      <w:r w:rsidRPr="005B6EC0">
        <w:rPr>
          <w:rFonts w:ascii="Arial Narrow" w:hAnsi="Arial Narrow"/>
          <w:color w:val="auto"/>
          <w:sz w:val="20"/>
        </w:rPr>
        <w:t>, la quale stipulerà il contratto in nome e per conto delle mandanti/consorziate.</w:t>
      </w:r>
    </w:p>
    <w:p w14:paraId="109731EF" w14:textId="77777777" w:rsidR="00A76991" w:rsidRPr="005B6EC0" w:rsidRDefault="00A76991" w:rsidP="00A76991">
      <w:pPr>
        <w:pStyle w:val="Corpotesto"/>
        <w:widowControl w:val="0"/>
        <w:numPr>
          <w:ilvl w:val="0"/>
          <w:numId w:val="3"/>
        </w:numPr>
        <w:spacing w:after="0" w:line="360" w:lineRule="auto"/>
        <w:jc w:val="both"/>
        <w:rPr>
          <w:rFonts w:ascii="Arial Narrow" w:hAnsi="Arial Narrow"/>
          <w:color w:val="auto"/>
          <w:sz w:val="20"/>
        </w:rPr>
      </w:pPr>
      <w:r w:rsidRPr="005B6EC0">
        <w:rPr>
          <w:rFonts w:ascii="Arial Narrow" w:hAnsi="Arial Narrow"/>
          <w:i/>
          <w:color w:val="auto"/>
          <w:sz w:val="20"/>
          <w:u w:val="single"/>
        </w:rPr>
        <w:t xml:space="preserve">(dichiarazione in caso di RTI </w:t>
      </w:r>
      <w:r w:rsidRPr="005B6EC0">
        <w:rPr>
          <w:rFonts w:ascii="Arial Narrow" w:hAnsi="Arial Narrow"/>
          <w:b/>
          <w:i/>
          <w:color w:val="auto"/>
          <w:sz w:val="20"/>
          <w:u w:val="single"/>
        </w:rPr>
        <w:t>costituito</w:t>
      </w:r>
      <w:r w:rsidRPr="005B6EC0">
        <w:rPr>
          <w:rFonts w:ascii="Arial Narrow" w:hAnsi="Arial Narrow"/>
          <w:i/>
          <w:color w:val="auto"/>
          <w:sz w:val="20"/>
        </w:rPr>
        <w:t>)</w:t>
      </w:r>
      <w:r w:rsidRPr="005B6EC0">
        <w:rPr>
          <w:rFonts w:ascii="Arial Narrow" w:hAnsi="Arial Narrow"/>
          <w:color w:val="auto"/>
          <w:sz w:val="20"/>
        </w:rPr>
        <w:t xml:space="preserve"> che i seguenti sono gli estremi completi dell’atto costitutivo e del mandato______________________________________________________ che si allegano in copia autentica; </w:t>
      </w:r>
    </w:p>
    <w:p w14:paraId="13636190" w14:textId="77777777" w:rsidR="00A76991" w:rsidRPr="005B6EC0" w:rsidRDefault="00A76991" w:rsidP="00A76991">
      <w:pPr>
        <w:pStyle w:val="Corpotesto"/>
        <w:widowControl w:val="0"/>
        <w:spacing w:after="0" w:line="360" w:lineRule="auto"/>
        <w:ind w:left="360" w:hanging="360"/>
        <w:jc w:val="both"/>
        <w:rPr>
          <w:rFonts w:ascii="Arial Narrow" w:hAnsi="Arial Narrow"/>
          <w:color w:val="auto"/>
          <w:sz w:val="20"/>
        </w:rPr>
      </w:pPr>
    </w:p>
    <w:p w14:paraId="66A28C94" w14:textId="77777777" w:rsidR="00A76991" w:rsidRPr="005B6EC0" w:rsidRDefault="00A76991" w:rsidP="00A76991">
      <w:pPr>
        <w:pStyle w:val="Corpotesto"/>
        <w:widowControl w:val="0"/>
        <w:numPr>
          <w:ilvl w:val="0"/>
          <w:numId w:val="3"/>
        </w:numPr>
        <w:spacing w:after="0" w:line="360" w:lineRule="auto"/>
        <w:jc w:val="both"/>
        <w:rPr>
          <w:rFonts w:ascii="Arial Narrow" w:hAnsi="Arial Narrow"/>
          <w:color w:val="auto"/>
          <w:sz w:val="20"/>
        </w:rPr>
      </w:pPr>
      <w:r w:rsidRPr="005B6EC0">
        <w:rPr>
          <w:rFonts w:ascii="Arial Narrow" w:hAnsi="Arial Narrow"/>
          <w:i/>
          <w:color w:val="auto"/>
          <w:sz w:val="20"/>
          <w:u w:val="single"/>
        </w:rPr>
        <w:t xml:space="preserve">(dichiarazione in caso di consorzi ordinari o GEIE già </w:t>
      </w:r>
      <w:r w:rsidRPr="005B6EC0">
        <w:rPr>
          <w:rFonts w:ascii="Arial Narrow" w:hAnsi="Arial Narrow"/>
          <w:b/>
          <w:i/>
          <w:color w:val="auto"/>
          <w:sz w:val="20"/>
          <w:u w:val="single"/>
        </w:rPr>
        <w:t>costituiti</w:t>
      </w:r>
      <w:r w:rsidRPr="005B6EC0">
        <w:rPr>
          <w:rFonts w:ascii="Arial Narrow" w:hAnsi="Arial Narrow"/>
          <w:i/>
          <w:color w:val="auto"/>
          <w:sz w:val="20"/>
        </w:rPr>
        <w:t>)</w:t>
      </w:r>
      <w:r w:rsidRPr="005B6EC0">
        <w:rPr>
          <w:rFonts w:ascii="Arial Narrow" w:hAnsi="Arial Narrow"/>
          <w:color w:val="auto"/>
          <w:sz w:val="20"/>
        </w:rPr>
        <w:t xml:space="preserve"> che i seguenti sono gli estremi completi dell’atto costitutivo e dello statuto ________________________________ che si allegano in copia autentica. </w:t>
      </w:r>
    </w:p>
    <w:p w14:paraId="04F7FD9C" w14:textId="77777777" w:rsidR="00A76991" w:rsidRPr="005B6EC0" w:rsidRDefault="00A76991" w:rsidP="00A76991">
      <w:pPr>
        <w:pStyle w:val="Corpotesto"/>
        <w:widowControl w:val="0"/>
        <w:spacing w:after="0" w:line="360" w:lineRule="auto"/>
        <w:ind w:left="360" w:hanging="360"/>
        <w:jc w:val="both"/>
        <w:rPr>
          <w:rFonts w:ascii="Arial Narrow" w:hAnsi="Arial Narrow"/>
          <w:color w:val="auto"/>
          <w:sz w:val="20"/>
        </w:rPr>
      </w:pPr>
    </w:p>
    <w:p w14:paraId="38C8F61B" w14:textId="77777777" w:rsidR="00A76991" w:rsidRPr="005B6EC0" w:rsidRDefault="00A76991" w:rsidP="00A76991">
      <w:pPr>
        <w:pStyle w:val="Corpotesto"/>
        <w:widowControl w:val="0"/>
        <w:spacing w:after="0" w:line="360" w:lineRule="auto"/>
        <w:ind w:left="360" w:hanging="360"/>
        <w:jc w:val="both"/>
        <w:rPr>
          <w:rFonts w:ascii="Arial Narrow" w:hAnsi="Arial Narrow"/>
          <w:color w:val="auto"/>
          <w:sz w:val="20"/>
        </w:rPr>
      </w:pPr>
    </w:p>
    <w:p w14:paraId="109638A3" w14:textId="77777777" w:rsidR="00A76991" w:rsidRPr="005B6EC0" w:rsidRDefault="00A76991" w:rsidP="00A76991">
      <w:pPr>
        <w:pStyle w:val="Corpotesto"/>
        <w:widowControl w:val="0"/>
        <w:spacing w:after="0" w:line="360" w:lineRule="auto"/>
        <w:ind w:left="360" w:hanging="360"/>
        <w:jc w:val="both"/>
        <w:rPr>
          <w:rFonts w:ascii="Arial Narrow" w:hAnsi="Arial Narrow"/>
          <w:color w:val="auto"/>
          <w:sz w:val="20"/>
        </w:rPr>
      </w:pPr>
    </w:p>
    <w:p w14:paraId="6E077BFC" w14:textId="77777777" w:rsidR="00A76991" w:rsidRPr="005B6EC0" w:rsidRDefault="00A76991" w:rsidP="00A76991">
      <w:pPr>
        <w:pStyle w:val="Corpotesto"/>
        <w:widowControl w:val="0"/>
        <w:tabs>
          <w:tab w:val="left" w:pos="8885"/>
        </w:tabs>
        <w:spacing w:after="0"/>
        <w:jc w:val="both"/>
        <w:rPr>
          <w:rFonts w:ascii="Arial Narrow" w:hAnsi="Arial Narrow"/>
          <w:bCs/>
          <w:color w:val="auto"/>
          <w:sz w:val="20"/>
        </w:rPr>
      </w:pPr>
    </w:p>
    <w:p w14:paraId="302C6A49" w14:textId="0FFCB310" w:rsidR="00A76991" w:rsidRPr="005B6EC0" w:rsidRDefault="00A76991" w:rsidP="00A76991">
      <w:pPr>
        <w:shd w:val="clear" w:color="auto" w:fill="DFDFDF"/>
        <w:ind w:firstLine="284"/>
        <w:jc w:val="both"/>
        <w:rPr>
          <w:rFonts w:ascii="Arial Narrow" w:hAnsi="Arial Narrow"/>
          <w:b/>
          <w:i/>
          <w:color w:val="auto"/>
          <w:sz w:val="20"/>
        </w:rPr>
      </w:pPr>
      <w:r w:rsidRPr="005B6EC0">
        <w:rPr>
          <w:rFonts w:ascii="Arial Narrow" w:hAnsi="Arial Narrow"/>
          <w:b/>
          <w:i/>
          <w:color w:val="auto"/>
          <w:sz w:val="20"/>
        </w:rPr>
        <w:t xml:space="preserve">(In caso di consorzi di cui all'articolo </w:t>
      </w:r>
      <w:r w:rsidR="007427F4" w:rsidRPr="005B6EC0">
        <w:rPr>
          <w:rFonts w:ascii="Arial Narrow" w:hAnsi="Arial Narrow"/>
          <w:b/>
          <w:i/>
          <w:color w:val="auto"/>
          <w:sz w:val="20"/>
        </w:rPr>
        <w:t>6</w:t>
      </w:r>
      <w:r w:rsidRPr="005B6EC0">
        <w:rPr>
          <w:rFonts w:ascii="Arial Narrow" w:hAnsi="Arial Narrow"/>
          <w:b/>
          <w:i/>
          <w:color w:val="auto"/>
          <w:sz w:val="20"/>
        </w:rPr>
        <w:t xml:space="preserve">5, comma 2, lettere </w:t>
      </w:r>
      <w:r w:rsidR="007427F4" w:rsidRPr="005B6EC0">
        <w:rPr>
          <w:rFonts w:ascii="Arial Narrow" w:hAnsi="Arial Narrow"/>
          <w:b/>
          <w:i/>
          <w:color w:val="auto"/>
          <w:sz w:val="20"/>
        </w:rPr>
        <w:t>b</w:t>
      </w:r>
      <w:r w:rsidRPr="005B6EC0">
        <w:rPr>
          <w:rFonts w:ascii="Arial Narrow" w:hAnsi="Arial Narrow"/>
          <w:b/>
          <w:i/>
          <w:color w:val="auto"/>
          <w:sz w:val="20"/>
        </w:rPr>
        <w:t>) e c) del Codice (</w:t>
      </w:r>
      <w:r w:rsidRPr="005B6EC0">
        <w:rPr>
          <w:rFonts w:ascii="Arial Narrow" w:hAnsi="Arial Narrow"/>
          <w:b/>
          <w:i/>
          <w:caps/>
          <w:color w:val="auto"/>
          <w:sz w:val="20"/>
        </w:rPr>
        <w:t>**)</w:t>
      </w:r>
    </w:p>
    <w:p w14:paraId="32F63030" w14:textId="5B93DD9E" w:rsidR="00A76991" w:rsidRPr="005B6EC0" w:rsidRDefault="00A76991" w:rsidP="00A76991">
      <w:pPr>
        <w:jc w:val="both"/>
        <w:rPr>
          <w:rFonts w:ascii="Arial Narrow" w:hAnsi="Arial Narrow"/>
          <w:b/>
          <w:color w:val="auto"/>
          <w:sz w:val="20"/>
        </w:rPr>
      </w:pPr>
      <w:r w:rsidRPr="005B6EC0">
        <w:rPr>
          <w:rFonts w:ascii="Arial Narrow" w:hAnsi="Arial Narrow"/>
          <w:b/>
          <w:caps/>
          <w:color w:val="auto"/>
          <w:sz w:val="20"/>
        </w:rPr>
        <w:t>(**)</w:t>
      </w:r>
      <w:r w:rsidRPr="005B6EC0">
        <w:rPr>
          <w:rFonts w:ascii="Arial Narrow" w:hAnsi="Arial Narrow"/>
          <w:sz w:val="20"/>
        </w:rPr>
        <w:t xml:space="preserve"> </w:t>
      </w:r>
      <w:r w:rsidRPr="005B6EC0">
        <w:rPr>
          <w:rFonts w:ascii="Arial Narrow" w:hAnsi="Arial Narrow"/>
          <w:b/>
          <w:color w:val="auto"/>
          <w:sz w:val="20"/>
        </w:rPr>
        <w:t xml:space="preserve">in caso di consorzio di cui all’art. </w:t>
      </w:r>
      <w:r w:rsidR="007427F4" w:rsidRPr="005B6EC0">
        <w:rPr>
          <w:rFonts w:ascii="Arial Narrow" w:hAnsi="Arial Narrow"/>
          <w:b/>
          <w:color w:val="auto"/>
          <w:sz w:val="20"/>
        </w:rPr>
        <w:t>6</w:t>
      </w:r>
      <w:r w:rsidRPr="005B6EC0">
        <w:rPr>
          <w:rFonts w:ascii="Arial Narrow" w:hAnsi="Arial Narrow"/>
          <w:b/>
          <w:color w:val="auto"/>
          <w:sz w:val="20"/>
        </w:rPr>
        <w:t>5, co. 2, lett. b) e c) il consorzio medesimo e ognuna delle consorziate esecutrici dovrà compilare e firmare digitalmente il presente Allegato 1.</w:t>
      </w:r>
    </w:p>
    <w:p w14:paraId="29A367B9" w14:textId="77777777" w:rsidR="00A76991" w:rsidRPr="005B6EC0" w:rsidRDefault="00A76991" w:rsidP="00A76991">
      <w:pPr>
        <w:jc w:val="both"/>
        <w:rPr>
          <w:rFonts w:ascii="Arial Narrow" w:hAnsi="Arial Narrow"/>
          <w:b/>
          <w:color w:val="auto"/>
          <w:sz w:val="20"/>
        </w:rPr>
      </w:pPr>
    </w:p>
    <w:p w14:paraId="7CCEE637" w14:textId="77777777" w:rsidR="00A76991" w:rsidRPr="005B6EC0" w:rsidRDefault="00A76991" w:rsidP="00A76991">
      <w:pPr>
        <w:jc w:val="both"/>
        <w:rPr>
          <w:rFonts w:ascii="Arial Narrow" w:hAnsi="Arial Narrow"/>
          <w:color w:val="auto"/>
          <w:sz w:val="20"/>
        </w:rPr>
      </w:pPr>
    </w:p>
    <w:p w14:paraId="2862CD29" w14:textId="5989701B" w:rsidR="00A76991" w:rsidRPr="005B6EC0" w:rsidRDefault="00A76991" w:rsidP="00A76991">
      <w:pPr>
        <w:pStyle w:val="Corpodeltesto21"/>
        <w:spacing w:line="360" w:lineRule="auto"/>
        <w:jc w:val="center"/>
        <w:rPr>
          <w:rFonts w:ascii="Arial Narrow" w:hAnsi="Arial Narrow"/>
          <w:b/>
          <w:i/>
          <w:color w:val="auto"/>
          <w:sz w:val="20"/>
          <w:u w:val="single"/>
        </w:rPr>
      </w:pPr>
      <w:r w:rsidRPr="005B6EC0">
        <w:rPr>
          <w:rFonts w:ascii="Arial Narrow" w:hAnsi="Arial Narrow"/>
          <w:b/>
          <w:i/>
          <w:color w:val="auto"/>
          <w:sz w:val="20"/>
          <w:u w:val="single"/>
        </w:rPr>
        <w:t xml:space="preserve">Dichiarazioni Consorzio di cui all'articolo </w:t>
      </w:r>
      <w:r w:rsidR="007427F4" w:rsidRPr="005B6EC0">
        <w:rPr>
          <w:rFonts w:ascii="Arial Narrow" w:hAnsi="Arial Narrow"/>
          <w:b/>
          <w:i/>
          <w:color w:val="auto"/>
          <w:sz w:val="20"/>
          <w:u w:val="single"/>
        </w:rPr>
        <w:t>6</w:t>
      </w:r>
      <w:r w:rsidRPr="005B6EC0">
        <w:rPr>
          <w:rFonts w:ascii="Arial Narrow" w:hAnsi="Arial Narrow"/>
          <w:b/>
          <w:i/>
          <w:color w:val="auto"/>
          <w:sz w:val="20"/>
          <w:u w:val="single"/>
        </w:rPr>
        <w:t>5, comma 2, lettere b) e c)</w:t>
      </w:r>
    </w:p>
    <w:p w14:paraId="71655710" w14:textId="77777777" w:rsidR="00A76991" w:rsidRPr="005B6EC0" w:rsidRDefault="00A76991" w:rsidP="00A76991">
      <w:pPr>
        <w:pStyle w:val="Corpodeltesto21"/>
        <w:spacing w:line="360" w:lineRule="auto"/>
        <w:rPr>
          <w:rFonts w:ascii="Arial Narrow" w:hAnsi="Arial Narrow"/>
          <w:bCs/>
          <w:color w:val="auto"/>
          <w:sz w:val="20"/>
        </w:rPr>
      </w:pPr>
    </w:p>
    <w:p w14:paraId="57C9F15B" w14:textId="77777777" w:rsidR="00A76991" w:rsidRPr="005B6EC0" w:rsidRDefault="00A76991" w:rsidP="00B715D7">
      <w:pPr>
        <w:widowControl w:val="0"/>
        <w:numPr>
          <w:ilvl w:val="0"/>
          <w:numId w:val="5"/>
        </w:numPr>
        <w:tabs>
          <w:tab w:val="left" w:pos="284"/>
        </w:tabs>
        <w:spacing w:line="360" w:lineRule="auto"/>
        <w:jc w:val="both"/>
        <w:rPr>
          <w:rFonts w:ascii="Arial Narrow" w:hAnsi="Arial Narrow"/>
          <w:color w:val="auto"/>
          <w:sz w:val="20"/>
        </w:rPr>
      </w:pPr>
      <w:r w:rsidRPr="005B6EC0">
        <w:rPr>
          <w:rFonts w:ascii="Arial Narrow" w:hAnsi="Arial Narrow"/>
          <w:bCs/>
          <w:color w:val="auto"/>
          <w:sz w:val="20"/>
        </w:rPr>
        <w:t>che il consorzio è costituito dalle seguenti consorziate con indicazione di quelle per conto delle quali partecipa/esecutrici:</w:t>
      </w:r>
    </w:p>
    <w:p w14:paraId="793D034D" w14:textId="77777777" w:rsidR="00A76991" w:rsidRPr="005B6EC0" w:rsidRDefault="00A76991" w:rsidP="00A76991">
      <w:pPr>
        <w:widowControl w:val="0"/>
        <w:tabs>
          <w:tab w:val="left" w:pos="284"/>
        </w:tabs>
        <w:ind w:left="360"/>
        <w:jc w:val="both"/>
        <w:rPr>
          <w:rFonts w:ascii="Arial Narrow" w:hAnsi="Arial Narrow"/>
          <w:color w:val="auto"/>
          <w:sz w:val="20"/>
        </w:rPr>
      </w:pPr>
    </w:p>
    <w:tbl>
      <w:tblPr>
        <w:tblW w:w="9654" w:type="dxa"/>
        <w:tblInd w:w="220" w:type="dxa"/>
        <w:tblLayout w:type="fixed"/>
        <w:tblCellMar>
          <w:left w:w="93" w:type="dxa"/>
        </w:tblCellMar>
        <w:tblLook w:val="0000" w:firstRow="0" w:lastRow="0" w:firstColumn="0" w:lastColumn="0" w:noHBand="0" w:noVBand="0"/>
      </w:tblPr>
      <w:tblGrid>
        <w:gridCol w:w="4111"/>
        <w:gridCol w:w="3259"/>
        <w:gridCol w:w="2284"/>
      </w:tblGrid>
      <w:tr w:rsidR="00A76991" w:rsidRPr="005B6EC0" w14:paraId="7F27B8C7" w14:textId="77777777" w:rsidTr="0020510B">
        <w:trPr>
          <w:cantSplit/>
        </w:trPr>
        <w:tc>
          <w:tcPr>
            <w:tcW w:w="4111" w:type="dxa"/>
            <w:tcBorders>
              <w:top w:val="single" w:sz="4" w:space="0" w:color="00000A"/>
              <w:left w:val="single" w:sz="4" w:space="0" w:color="00000A"/>
              <w:bottom w:val="single" w:sz="4" w:space="0" w:color="00000A"/>
            </w:tcBorders>
            <w:shd w:val="clear" w:color="auto" w:fill="FBD4B4"/>
          </w:tcPr>
          <w:p w14:paraId="34B4999C" w14:textId="77777777" w:rsidR="00A76991" w:rsidRPr="005B6EC0" w:rsidRDefault="00A76991" w:rsidP="0020510B">
            <w:pPr>
              <w:spacing w:line="400" w:lineRule="atLeast"/>
              <w:ind w:right="119"/>
              <w:jc w:val="both"/>
              <w:rPr>
                <w:rFonts w:ascii="Arial Narrow" w:hAnsi="Arial Narrow"/>
                <w:sz w:val="20"/>
              </w:rPr>
            </w:pPr>
            <w:r w:rsidRPr="005B6EC0">
              <w:rPr>
                <w:rFonts w:ascii="Arial Narrow" w:hAnsi="Arial Narrow"/>
                <w:color w:val="auto"/>
                <w:sz w:val="20"/>
              </w:rPr>
              <w:t>Società</w:t>
            </w:r>
          </w:p>
        </w:tc>
        <w:tc>
          <w:tcPr>
            <w:tcW w:w="3259" w:type="dxa"/>
            <w:tcBorders>
              <w:top w:val="single" w:sz="4" w:space="0" w:color="00000A"/>
              <w:left w:val="single" w:sz="4" w:space="0" w:color="00000A"/>
              <w:bottom w:val="single" w:sz="4" w:space="0" w:color="00000A"/>
            </w:tcBorders>
            <w:shd w:val="clear" w:color="auto" w:fill="FBD4B4"/>
          </w:tcPr>
          <w:p w14:paraId="0F75BA3C" w14:textId="77777777" w:rsidR="00A76991" w:rsidRPr="005B6EC0" w:rsidRDefault="00A76991" w:rsidP="0020510B">
            <w:pPr>
              <w:spacing w:line="400" w:lineRule="atLeast"/>
              <w:ind w:right="119"/>
              <w:jc w:val="both"/>
              <w:rPr>
                <w:rFonts w:ascii="Arial Narrow" w:hAnsi="Arial Narrow"/>
                <w:sz w:val="20"/>
              </w:rPr>
            </w:pPr>
            <w:r w:rsidRPr="005B6EC0">
              <w:rPr>
                <w:rFonts w:ascii="Arial Narrow" w:hAnsi="Arial Narrow"/>
                <w:color w:val="auto"/>
                <w:sz w:val="20"/>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FBD4B4"/>
          </w:tcPr>
          <w:p w14:paraId="32764AFE" w14:textId="77777777" w:rsidR="00A76991" w:rsidRPr="005B6EC0" w:rsidRDefault="00A76991" w:rsidP="0020510B">
            <w:pPr>
              <w:ind w:right="119"/>
              <w:jc w:val="both"/>
              <w:rPr>
                <w:rFonts w:ascii="Arial Narrow" w:hAnsi="Arial Narrow"/>
                <w:sz w:val="20"/>
              </w:rPr>
            </w:pPr>
            <w:r w:rsidRPr="005B6EC0">
              <w:rPr>
                <w:rFonts w:ascii="Arial Narrow" w:hAnsi="Arial Narrow"/>
                <w:color w:val="auto"/>
                <w:sz w:val="20"/>
              </w:rPr>
              <w:t xml:space="preserve">Barrare per conto delle quali partecipa / esecutrici </w:t>
            </w:r>
          </w:p>
        </w:tc>
      </w:tr>
      <w:tr w:rsidR="00A76991" w:rsidRPr="005B6EC0" w14:paraId="0EF8902D" w14:textId="77777777" w:rsidTr="0020510B">
        <w:trPr>
          <w:cantSplit/>
        </w:trPr>
        <w:tc>
          <w:tcPr>
            <w:tcW w:w="4111" w:type="dxa"/>
            <w:tcBorders>
              <w:top w:val="single" w:sz="4" w:space="0" w:color="00000A"/>
              <w:left w:val="single" w:sz="4" w:space="0" w:color="00000A"/>
              <w:bottom w:val="single" w:sz="4" w:space="0" w:color="00000A"/>
            </w:tcBorders>
            <w:shd w:val="clear" w:color="auto" w:fill="FFFFFF"/>
          </w:tcPr>
          <w:p w14:paraId="31E8A793" w14:textId="77777777" w:rsidR="00A76991" w:rsidRPr="005B6EC0" w:rsidRDefault="00A76991" w:rsidP="0020510B">
            <w:pPr>
              <w:snapToGrid w:val="0"/>
              <w:spacing w:line="400" w:lineRule="atLeast"/>
              <w:ind w:right="119"/>
              <w:jc w:val="both"/>
              <w:rPr>
                <w:rFonts w:ascii="Arial Narrow" w:hAnsi="Arial Narrow"/>
                <w:sz w:val="20"/>
              </w:rPr>
            </w:pPr>
          </w:p>
        </w:tc>
        <w:tc>
          <w:tcPr>
            <w:tcW w:w="3259" w:type="dxa"/>
            <w:tcBorders>
              <w:top w:val="single" w:sz="4" w:space="0" w:color="00000A"/>
              <w:left w:val="single" w:sz="4" w:space="0" w:color="00000A"/>
              <w:bottom w:val="single" w:sz="4" w:space="0" w:color="00000A"/>
            </w:tcBorders>
            <w:shd w:val="clear" w:color="auto" w:fill="FFFFFF"/>
          </w:tcPr>
          <w:p w14:paraId="457180DA" w14:textId="77777777" w:rsidR="00A76991" w:rsidRPr="005B6EC0" w:rsidRDefault="00A76991" w:rsidP="0020510B">
            <w:pPr>
              <w:snapToGrid w:val="0"/>
              <w:spacing w:line="400" w:lineRule="atLeast"/>
              <w:ind w:right="119"/>
              <w:jc w:val="both"/>
              <w:rPr>
                <w:rFonts w:ascii="Arial Narrow" w:hAnsi="Arial Narrow"/>
                <w:sz w:val="20"/>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14:paraId="2E690BDB" w14:textId="77777777" w:rsidR="00A76991" w:rsidRPr="005B6EC0" w:rsidRDefault="00A76991" w:rsidP="0020510B">
            <w:pPr>
              <w:snapToGrid w:val="0"/>
              <w:spacing w:line="400" w:lineRule="atLeast"/>
              <w:ind w:right="119"/>
              <w:jc w:val="both"/>
              <w:rPr>
                <w:rFonts w:ascii="Arial Narrow" w:hAnsi="Arial Narrow"/>
                <w:sz w:val="20"/>
              </w:rPr>
            </w:pPr>
          </w:p>
        </w:tc>
      </w:tr>
      <w:tr w:rsidR="00A76991" w:rsidRPr="005B6EC0" w14:paraId="65C2E2B1" w14:textId="77777777" w:rsidTr="0020510B">
        <w:trPr>
          <w:cantSplit/>
        </w:trPr>
        <w:tc>
          <w:tcPr>
            <w:tcW w:w="4111" w:type="dxa"/>
            <w:tcBorders>
              <w:top w:val="single" w:sz="4" w:space="0" w:color="00000A"/>
              <w:left w:val="single" w:sz="4" w:space="0" w:color="00000A"/>
              <w:bottom w:val="single" w:sz="4" w:space="0" w:color="00000A"/>
            </w:tcBorders>
            <w:shd w:val="clear" w:color="auto" w:fill="FFFFFF"/>
          </w:tcPr>
          <w:p w14:paraId="70BFC9FD" w14:textId="77777777" w:rsidR="00A76991" w:rsidRPr="005B6EC0" w:rsidRDefault="00A76991" w:rsidP="0020510B">
            <w:pPr>
              <w:snapToGrid w:val="0"/>
              <w:spacing w:line="400" w:lineRule="atLeast"/>
              <w:ind w:right="119"/>
              <w:jc w:val="both"/>
              <w:rPr>
                <w:rFonts w:ascii="Arial Narrow" w:hAnsi="Arial Narrow"/>
                <w:sz w:val="20"/>
              </w:rPr>
            </w:pPr>
          </w:p>
        </w:tc>
        <w:tc>
          <w:tcPr>
            <w:tcW w:w="3259" w:type="dxa"/>
            <w:tcBorders>
              <w:top w:val="single" w:sz="4" w:space="0" w:color="00000A"/>
              <w:left w:val="single" w:sz="4" w:space="0" w:color="00000A"/>
              <w:bottom w:val="single" w:sz="4" w:space="0" w:color="00000A"/>
            </w:tcBorders>
            <w:shd w:val="clear" w:color="auto" w:fill="FFFFFF"/>
          </w:tcPr>
          <w:p w14:paraId="08B4DF3B" w14:textId="77777777" w:rsidR="00A76991" w:rsidRPr="005B6EC0" w:rsidRDefault="00A76991" w:rsidP="0020510B">
            <w:pPr>
              <w:snapToGrid w:val="0"/>
              <w:spacing w:line="400" w:lineRule="atLeast"/>
              <w:ind w:right="119"/>
              <w:jc w:val="both"/>
              <w:rPr>
                <w:rFonts w:ascii="Arial Narrow" w:hAnsi="Arial Narrow"/>
                <w:sz w:val="20"/>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14:paraId="1DE498B4" w14:textId="77777777" w:rsidR="00A76991" w:rsidRPr="005B6EC0" w:rsidRDefault="00A76991" w:rsidP="0020510B">
            <w:pPr>
              <w:snapToGrid w:val="0"/>
              <w:spacing w:line="400" w:lineRule="atLeast"/>
              <w:ind w:right="119"/>
              <w:jc w:val="both"/>
              <w:rPr>
                <w:rFonts w:ascii="Arial Narrow" w:hAnsi="Arial Narrow"/>
                <w:sz w:val="20"/>
              </w:rPr>
            </w:pPr>
          </w:p>
        </w:tc>
      </w:tr>
      <w:tr w:rsidR="00A76991" w:rsidRPr="005B6EC0" w14:paraId="390E1FB4" w14:textId="77777777" w:rsidTr="0020510B">
        <w:trPr>
          <w:cantSplit/>
        </w:trPr>
        <w:tc>
          <w:tcPr>
            <w:tcW w:w="4111" w:type="dxa"/>
            <w:tcBorders>
              <w:top w:val="single" w:sz="4" w:space="0" w:color="00000A"/>
              <w:left w:val="single" w:sz="4" w:space="0" w:color="00000A"/>
              <w:bottom w:val="single" w:sz="4" w:space="0" w:color="00000A"/>
            </w:tcBorders>
            <w:shd w:val="clear" w:color="auto" w:fill="FFFFFF"/>
          </w:tcPr>
          <w:p w14:paraId="007F8E13" w14:textId="77777777" w:rsidR="00A76991" w:rsidRPr="005B6EC0" w:rsidRDefault="00A76991" w:rsidP="0020510B">
            <w:pPr>
              <w:snapToGrid w:val="0"/>
              <w:spacing w:line="400" w:lineRule="atLeast"/>
              <w:ind w:right="119"/>
              <w:jc w:val="both"/>
              <w:rPr>
                <w:rFonts w:ascii="Arial Narrow" w:hAnsi="Arial Narrow"/>
                <w:sz w:val="20"/>
              </w:rPr>
            </w:pPr>
          </w:p>
        </w:tc>
        <w:tc>
          <w:tcPr>
            <w:tcW w:w="3259" w:type="dxa"/>
            <w:tcBorders>
              <w:top w:val="single" w:sz="4" w:space="0" w:color="00000A"/>
              <w:left w:val="single" w:sz="4" w:space="0" w:color="00000A"/>
              <w:bottom w:val="single" w:sz="4" w:space="0" w:color="00000A"/>
            </w:tcBorders>
            <w:shd w:val="clear" w:color="auto" w:fill="FFFFFF"/>
          </w:tcPr>
          <w:p w14:paraId="387A265A" w14:textId="77777777" w:rsidR="00A76991" w:rsidRPr="005B6EC0" w:rsidRDefault="00A76991" w:rsidP="0020510B">
            <w:pPr>
              <w:snapToGrid w:val="0"/>
              <w:spacing w:line="400" w:lineRule="atLeast"/>
              <w:ind w:right="119"/>
              <w:jc w:val="both"/>
              <w:rPr>
                <w:rFonts w:ascii="Arial Narrow" w:hAnsi="Arial Narrow"/>
                <w:sz w:val="20"/>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14:paraId="411E0E0F" w14:textId="77777777" w:rsidR="00A76991" w:rsidRPr="005B6EC0" w:rsidRDefault="00A76991" w:rsidP="0020510B">
            <w:pPr>
              <w:snapToGrid w:val="0"/>
              <w:spacing w:line="400" w:lineRule="atLeast"/>
              <w:ind w:right="119"/>
              <w:jc w:val="both"/>
              <w:rPr>
                <w:rFonts w:ascii="Arial Narrow" w:hAnsi="Arial Narrow"/>
                <w:sz w:val="20"/>
              </w:rPr>
            </w:pPr>
          </w:p>
        </w:tc>
      </w:tr>
      <w:tr w:rsidR="00A76991" w:rsidRPr="005B6EC0" w14:paraId="0583933C" w14:textId="77777777" w:rsidTr="0020510B">
        <w:trPr>
          <w:cantSplit/>
        </w:trPr>
        <w:tc>
          <w:tcPr>
            <w:tcW w:w="4111" w:type="dxa"/>
            <w:tcBorders>
              <w:top w:val="single" w:sz="4" w:space="0" w:color="00000A"/>
              <w:left w:val="single" w:sz="4" w:space="0" w:color="00000A"/>
              <w:bottom w:val="single" w:sz="4" w:space="0" w:color="00000A"/>
            </w:tcBorders>
            <w:shd w:val="clear" w:color="auto" w:fill="FFFFFF"/>
          </w:tcPr>
          <w:p w14:paraId="6DE31674" w14:textId="77777777" w:rsidR="00A76991" w:rsidRPr="005B6EC0" w:rsidRDefault="00A76991" w:rsidP="0020510B">
            <w:pPr>
              <w:snapToGrid w:val="0"/>
              <w:spacing w:line="400" w:lineRule="atLeast"/>
              <w:ind w:right="119"/>
              <w:jc w:val="both"/>
              <w:rPr>
                <w:rFonts w:ascii="Arial Narrow" w:hAnsi="Arial Narrow"/>
                <w:sz w:val="20"/>
              </w:rPr>
            </w:pPr>
          </w:p>
        </w:tc>
        <w:tc>
          <w:tcPr>
            <w:tcW w:w="3259" w:type="dxa"/>
            <w:tcBorders>
              <w:top w:val="single" w:sz="4" w:space="0" w:color="00000A"/>
              <w:left w:val="single" w:sz="4" w:space="0" w:color="00000A"/>
              <w:bottom w:val="single" w:sz="4" w:space="0" w:color="00000A"/>
            </w:tcBorders>
            <w:shd w:val="clear" w:color="auto" w:fill="FFFFFF"/>
          </w:tcPr>
          <w:p w14:paraId="3BE146B8" w14:textId="77777777" w:rsidR="00A76991" w:rsidRPr="005B6EC0" w:rsidRDefault="00A76991" w:rsidP="0020510B">
            <w:pPr>
              <w:snapToGrid w:val="0"/>
              <w:spacing w:line="400" w:lineRule="atLeast"/>
              <w:ind w:right="119"/>
              <w:jc w:val="both"/>
              <w:rPr>
                <w:rFonts w:ascii="Arial Narrow" w:hAnsi="Arial Narrow"/>
                <w:sz w:val="20"/>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14:paraId="4C62CDF2" w14:textId="77777777" w:rsidR="00A76991" w:rsidRPr="005B6EC0" w:rsidRDefault="00A76991" w:rsidP="0020510B">
            <w:pPr>
              <w:snapToGrid w:val="0"/>
              <w:spacing w:line="400" w:lineRule="atLeast"/>
              <w:ind w:right="119"/>
              <w:jc w:val="both"/>
              <w:rPr>
                <w:rFonts w:ascii="Arial Narrow" w:hAnsi="Arial Narrow"/>
                <w:sz w:val="20"/>
              </w:rPr>
            </w:pPr>
          </w:p>
        </w:tc>
      </w:tr>
      <w:tr w:rsidR="00A76991" w:rsidRPr="005B6EC0" w14:paraId="2B827EEC" w14:textId="77777777" w:rsidTr="0020510B">
        <w:trPr>
          <w:cantSplit/>
        </w:trPr>
        <w:tc>
          <w:tcPr>
            <w:tcW w:w="4111" w:type="dxa"/>
            <w:tcBorders>
              <w:top w:val="single" w:sz="4" w:space="0" w:color="00000A"/>
              <w:left w:val="single" w:sz="4" w:space="0" w:color="00000A"/>
              <w:bottom w:val="single" w:sz="4" w:space="0" w:color="00000A"/>
            </w:tcBorders>
            <w:shd w:val="clear" w:color="auto" w:fill="FFFFFF"/>
          </w:tcPr>
          <w:p w14:paraId="23B421DE" w14:textId="77777777" w:rsidR="00A76991" w:rsidRPr="005B6EC0" w:rsidRDefault="00A76991" w:rsidP="0020510B">
            <w:pPr>
              <w:snapToGrid w:val="0"/>
              <w:spacing w:line="400" w:lineRule="atLeast"/>
              <w:ind w:right="119"/>
              <w:jc w:val="both"/>
              <w:rPr>
                <w:rFonts w:ascii="Arial Narrow" w:hAnsi="Arial Narrow"/>
                <w:sz w:val="20"/>
              </w:rPr>
            </w:pPr>
          </w:p>
        </w:tc>
        <w:tc>
          <w:tcPr>
            <w:tcW w:w="3259" w:type="dxa"/>
            <w:tcBorders>
              <w:top w:val="single" w:sz="4" w:space="0" w:color="00000A"/>
              <w:left w:val="single" w:sz="4" w:space="0" w:color="00000A"/>
              <w:bottom w:val="single" w:sz="4" w:space="0" w:color="00000A"/>
            </w:tcBorders>
            <w:shd w:val="clear" w:color="auto" w:fill="FFFFFF"/>
          </w:tcPr>
          <w:p w14:paraId="5083F68C" w14:textId="77777777" w:rsidR="00A76991" w:rsidRPr="005B6EC0" w:rsidRDefault="00A76991" w:rsidP="0020510B">
            <w:pPr>
              <w:snapToGrid w:val="0"/>
              <w:spacing w:line="400" w:lineRule="atLeast"/>
              <w:ind w:right="119"/>
              <w:jc w:val="both"/>
              <w:rPr>
                <w:rFonts w:ascii="Arial Narrow" w:hAnsi="Arial Narrow"/>
                <w:sz w:val="20"/>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14:paraId="71963BD6" w14:textId="77777777" w:rsidR="00A76991" w:rsidRPr="005B6EC0" w:rsidRDefault="00A76991" w:rsidP="0020510B">
            <w:pPr>
              <w:snapToGrid w:val="0"/>
              <w:spacing w:line="400" w:lineRule="atLeast"/>
              <w:ind w:right="119"/>
              <w:jc w:val="both"/>
              <w:rPr>
                <w:rFonts w:ascii="Arial Narrow" w:hAnsi="Arial Narrow"/>
                <w:sz w:val="20"/>
              </w:rPr>
            </w:pPr>
          </w:p>
        </w:tc>
      </w:tr>
      <w:tr w:rsidR="00A76991" w:rsidRPr="005B6EC0" w14:paraId="3C0A3B4E" w14:textId="77777777" w:rsidTr="0020510B">
        <w:trPr>
          <w:cantSplit/>
        </w:trPr>
        <w:tc>
          <w:tcPr>
            <w:tcW w:w="4111" w:type="dxa"/>
            <w:tcBorders>
              <w:top w:val="single" w:sz="4" w:space="0" w:color="00000A"/>
              <w:left w:val="single" w:sz="4" w:space="0" w:color="00000A"/>
              <w:bottom w:val="single" w:sz="4" w:space="0" w:color="00000A"/>
            </w:tcBorders>
            <w:shd w:val="clear" w:color="auto" w:fill="FFFFFF"/>
          </w:tcPr>
          <w:p w14:paraId="484BF914" w14:textId="77777777" w:rsidR="00A76991" w:rsidRPr="005B6EC0" w:rsidRDefault="00A76991" w:rsidP="0020510B">
            <w:pPr>
              <w:snapToGrid w:val="0"/>
              <w:spacing w:line="400" w:lineRule="atLeast"/>
              <w:ind w:right="119"/>
              <w:jc w:val="both"/>
              <w:rPr>
                <w:rFonts w:ascii="Arial Narrow" w:hAnsi="Arial Narrow"/>
                <w:sz w:val="20"/>
              </w:rPr>
            </w:pPr>
          </w:p>
        </w:tc>
        <w:tc>
          <w:tcPr>
            <w:tcW w:w="3259" w:type="dxa"/>
            <w:tcBorders>
              <w:top w:val="single" w:sz="4" w:space="0" w:color="00000A"/>
              <w:left w:val="single" w:sz="4" w:space="0" w:color="00000A"/>
              <w:bottom w:val="single" w:sz="4" w:space="0" w:color="00000A"/>
            </w:tcBorders>
            <w:shd w:val="clear" w:color="auto" w:fill="FFFFFF"/>
          </w:tcPr>
          <w:p w14:paraId="259F49D6" w14:textId="77777777" w:rsidR="00A76991" w:rsidRPr="005B6EC0" w:rsidRDefault="00A76991" w:rsidP="0020510B">
            <w:pPr>
              <w:snapToGrid w:val="0"/>
              <w:spacing w:line="400" w:lineRule="atLeast"/>
              <w:ind w:right="119"/>
              <w:jc w:val="both"/>
              <w:rPr>
                <w:rFonts w:ascii="Arial Narrow" w:hAnsi="Arial Narrow"/>
                <w:sz w:val="20"/>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14:paraId="6AE05ADA" w14:textId="77777777" w:rsidR="00A76991" w:rsidRPr="005B6EC0" w:rsidRDefault="00A76991" w:rsidP="0020510B">
            <w:pPr>
              <w:snapToGrid w:val="0"/>
              <w:spacing w:line="400" w:lineRule="atLeast"/>
              <w:ind w:right="119"/>
              <w:jc w:val="both"/>
              <w:rPr>
                <w:rFonts w:ascii="Arial Narrow" w:hAnsi="Arial Narrow"/>
                <w:sz w:val="20"/>
              </w:rPr>
            </w:pPr>
          </w:p>
        </w:tc>
      </w:tr>
      <w:tr w:rsidR="00A76991" w:rsidRPr="005B6EC0" w14:paraId="78458FD1" w14:textId="77777777" w:rsidTr="0020510B">
        <w:trPr>
          <w:cantSplit/>
        </w:trPr>
        <w:tc>
          <w:tcPr>
            <w:tcW w:w="4111" w:type="dxa"/>
            <w:tcBorders>
              <w:top w:val="single" w:sz="4" w:space="0" w:color="00000A"/>
              <w:left w:val="single" w:sz="4" w:space="0" w:color="00000A"/>
              <w:bottom w:val="single" w:sz="4" w:space="0" w:color="00000A"/>
            </w:tcBorders>
            <w:shd w:val="clear" w:color="auto" w:fill="FFFFFF"/>
          </w:tcPr>
          <w:p w14:paraId="6F91FE91" w14:textId="77777777" w:rsidR="00A76991" w:rsidRPr="005B6EC0" w:rsidRDefault="00A76991" w:rsidP="0020510B">
            <w:pPr>
              <w:snapToGrid w:val="0"/>
              <w:spacing w:line="400" w:lineRule="atLeast"/>
              <w:ind w:right="119"/>
              <w:jc w:val="both"/>
              <w:rPr>
                <w:rFonts w:ascii="Arial Narrow" w:hAnsi="Arial Narrow"/>
                <w:sz w:val="20"/>
              </w:rPr>
            </w:pPr>
          </w:p>
        </w:tc>
        <w:tc>
          <w:tcPr>
            <w:tcW w:w="3259" w:type="dxa"/>
            <w:tcBorders>
              <w:top w:val="single" w:sz="4" w:space="0" w:color="00000A"/>
              <w:left w:val="single" w:sz="4" w:space="0" w:color="00000A"/>
              <w:bottom w:val="single" w:sz="4" w:space="0" w:color="00000A"/>
            </w:tcBorders>
            <w:shd w:val="clear" w:color="auto" w:fill="FFFFFF"/>
          </w:tcPr>
          <w:p w14:paraId="4EDFFBB5" w14:textId="77777777" w:rsidR="00A76991" w:rsidRPr="005B6EC0" w:rsidRDefault="00A76991" w:rsidP="0020510B">
            <w:pPr>
              <w:snapToGrid w:val="0"/>
              <w:spacing w:line="400" w:lineRule="atLeast"/>
              <w:ind w:right="119"/>
              <w:jc w:val="both"/>
              <w:rPr>
                <w:rFonts w:ascii="Arial Narrow" w:hAnsi="Arial Narrow"/>
                <w:sz w:val="20"/>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14:paraId="01C8327D" w14:textId="77777777" w:rsidR="00A76991" w:rsidRPr="005B6EC0" w:rsidRDefault="00A76991" w:rsidP="0020510B">
            <w:pPr>
              <w:snapToGrid w:val="0"/>
              <w:spacing w:line="400" w:lineRule="atLeast"/>
              <w:ind w:right="119"/>
              <w:jc w:val="both"/>
              <w:rPr>
                <w:rFonts w:ascii="Arial Narrow" w:hAnsi="Arial Narrow"/>
                <w:sz w:val="20"/>
              </w:rPr>
            </w:pPr>
          </w:p>
        </w:tc>
      </w:tr>
    </w:tbl>
    <w:p w14:paraId="1FAB3DCA" w14:textId="77777777" w:rsidR="00A76991" w:rsidRPr="005B6EC0" w:rsidRDefault="00A76991" w:rsidP="00A76991">
      <w:pPr>
        <w:tabs>
          <w:tab w:val="left" w:pos="993"/>
        </w:tabs>
        <w:ind w:right="51"/>
        <w:jc w:val="both"/>
        <w:rPr>
          <w:rFonts w:ascii="Arial Narrow" w:hAnsi="Arial Narrow"/>
          <w:color w:val="auto"/>
          <w:sz w:val="20"/>
        </w:rPr>
      </w:pPr>
      <w:bookmarkStart w:id="13" w:name="OLE_LINK5"/>
      <w:bookmarkStart w:id="14" w:name="OLE_LINK4"/>
      <w:bookmarkEnd w:id="13"/>
      <w:bookmarkEnd w:id="14"/>
    </w:p>
    <w:p w14:paraId="076E3857" w14:textId="77777777" w:rsidR="00A76991" w:rsidRPr="005B6EC0" w:rsidRDefault="00A76991" w:rsidP="00A76991">
      <w:pPr>
        <w:tabs>
          <w:tab w:val="left" w:pos="993"/>
        </w:tabs>
        <w:ind w:right="51"/>
        <w:jc w:val="both"/>
        <w:rPr>
          <w:rFonts w:ascii="Arial Narrow" w:hAnsi="Arial Narrow"/>
          <w:color w:val="auto"/>
          <w:sz w:val="20"/>
        </w:rPr>
      </w:pPr>
    </w:p>
    <w:p w14:paraId="2A741FCC" w14:textId="77777777" w:rsidR="00A76991" w:rsidRPr="005B6EC0" w:rsidRDefault="00A76991" w:rsidP="00A76991">
      <w:pPr>
        <w:tabs>
          <w:tab w:val="left" w:pos="993"/>
        </w:tabs>
        <w:ind w:right="51"/>
        <w:jc w:val="both"/>
        <w:rPr>
          <w:rFonts w:ascii="Arial Narrow" w:hAnsi="Arial Narrow"/>
          <w:color w:val="auto"/>
          <w:sz w:val="20"/>
        </w:rPr>
      </w:pPr>
    </w:p>
    <w:p w14:paraId="43F4A5CF" w14:textId="231071C3" w:rsidR="00A76991" w:rsidRPr="005B6EC0" w:rsidRDefault="00A76991" w:rsidP="00A76991">
      <w:pPr>
        <w:shd w:val="clear" w:color="auto" w:fill="DFDFDF"/>
        <w:ind w:right="-1" w:firstLine="284"/>
        <w:jc w:val="both"/>
        <w:rPr>
          <w:rFonts w:ascii="Arial Narrow" w:hAnsi="Arial Narrow"/>
          <w:b/>
          <w:i/>
          <w:color w:val="auto"/>
          <w:sz w:val="20"/>
        </w:rPr>
      </w:pPr>
      <w:r w:rsidRPr="005B6EC0">
        <w:rPr>
          <w:rFonts w:ascii="Arial Narrow" w:hAnsi="Arial Narrow"/>
          <w:b/>
          <w:i/>
          <w:color w:val="auto"/>
          <w:sz w:val="20"/>
        </w:rPr>
        <w:t xml:space="preserve">In caso di aggregazioni di imprese aderenti di cui all'articolo </w:t>
      </w:r>
      <w:r w:rsidR="007427F4" w:rsidRPr="005B6EC0">
        <w:rPr>
          <w:rFonts w:ascii="Arial Narrow" w:hAnsi="Arial Narrow"/>
          <w:b/>
          <w:i/>
          <w:color w:val="auto"/>
          <w:sz w:val="20"/>
        </w:rPr>
        <w:t>6</w:t>
      </w:r>
      <w:r w:rsidRPr="005B6EC0">
        <w:rPr>
          <w:rFonts w:ascii="Arial Narrow" w:hAnsi="Arial Narrow"/>
          <w:b/>
          <w:i/>
          <w:color w:val="auto"/>
          <w:sz w:val="20"/>
        </w:rPr>
        <w:t xml:space="preserve">5, co. 2, lett. </w:t>
      </w:r>
      <w:r w:rsidR="007427F4" w:rsidRPr="005B6EC0">
        <w:rPr>
          <w:rFonts w:ascii="Arial Narrow" w:hAnsi="Arial Narrow"/>
          <w:b/>
          <w:i/>
          <w:color w:val="auto"/>
          <w:sz w:val="20"/>
        </w:rPr>
        <w:t>g</w:t>
      </w:r>
      <w:r w:rsidRPr="005B6EC0">
        <w:rPr>
          <w:rFonts w:ascii="Arial Narrow" w:hAnsi="Arial Narrow"/>
          <w:b/>
          <w:i/>
          <w:color w:val="auto"/>
          <w:sz w:val="20"/>
        </w:rPr>
        <w:t>) del Codice</w:t>
      </w:r>
      <w:r w:rsidRPr="005B6EC0">
        <w:rPr>
          <w:rFonts w:ascii="Arial Narrow" w:hAnsi="Arial Narrow"/>
          <w:i/>
          <w:color w:val="auto"/>
          <w:sz w:val="20"/>
        </w:rPr>
        <w:t xml:space="preserve"> </w:t>
      </w:r>
      <w:r w:rsidRPr="005B6EC0">
        <w:rPr>
          <w:rFonts w:ascii="Arial Narrow" w:hAnsi="Arial Narrow"/>
          <w:b/>
          <w:i/>
          <w:color w:val="auto"/>
          <w:sz w:val="20"/>
        </w:rPr>
        <w:t>(***)</w:t>
      </w:r>
    </w:p>
    <w:p w14:paraId="1B89C1BB" w14:textId="77777777" w:rsidR="00A76991" w:rsidRPr="005B6EC0" w:rsidRDefault="00A76991" w:rsidP="00A76991">
      <w:pPr>
        <w:ind w:right="119"/>
        <w:jc w:val="both"/>
        <w:rPr>
          <w:rFonts w:ascii="Arial Narrow" w:hAnsi="Arial Narrow"/>
          <w:b/>
          <w:color w:val="auto"/>
          <w:sz w:val="20"/>
        </w:rPr>
      </w:pPr>
      <w:r w:rsidRPr="005B6EC0">
        <w:rPr>
          <w:rFonts w:ascii="Arial Narrow" w:hAnsi="Arial Narrow"/>
          <w:b/>
          <w:color w:val="auto"/>
          <w:sz w:val="20"/>
        </w:rPr>
        <w:t>(***) in caso di aggregazioni di rete l’organo comune, la mandataria e ognuna delle imprese aderenti al contratto di rete che partecipano alla gara dovrà compilare e firmare digitalmente il presente Allegato 1.</w:t>
      </w:r>
    </w:p>
    <w:p w14:paraId="0ED9DA02" w14:textId="77777777" w:rsidR="00A76991" w:rsidRPr="005B6EC0" w:rsidRDefault="00A76991" w:rsidP="00A76991">
      <w:pPr>
        <w:spacing w:line="360" w:lineRule="auto"/>
        <w:ind w:right="119"/>
        <w:jc w:val="both"/>
        <w:rPr>
          <w:rFonts w:ascii="Arial Narrow" w:hAnsi="Arial Narrow"/>
          <w:b/>
          <w:color w:val="auto"/>
          <w:sz w:val="20"/>
        </w:rPr>
      </w:pPr>
    </w:p>
    <w:p w14:paraId="568D459C" w14:textId="77777777" w:rsidR="00A76991" w:rsidRPr="005B6EC0" w:rsidRDefault="00A76991" w:rsidP="00B715D7">
      <w:pPr>
        <w:widowControl w:val="0"/>
        <w:numPr>
          <w:ilvl w:val="0"/>
          <w:numId w:val="5"/>
        </w:numPr>
        <w:spacing w:line="360" w:lineRule="auto"/>
        <w:ind w:left="426" w:hanging="426"/>
        <w:jc w:val="both"/>
        <w:rPr>
          <w:rFonts w:ascii="Arial Narrow" w:hAnsi="Arial Narrow"/>
          <w:b/>
          <w:color w:val="auto"/>
          <w:sz w:val="20"/>
        </w:rPr>
      </w:pPr>
      <w:r w:rsidRPr="005B6EC0">
        <w:rPr>
          <w:rFonts w:ascii="Arial Narrow" w:hAnsi="Arial Narrow"/>
          <w:b/>
          <w:color w:val="auto"/>
          <w:sz w:val="20"/>
        </w:rPr>
        <w:t>Per le aggregazioni di imprese aderenti al contratto di rete: se la rete è dotata di un organo comune con potere di rappresentanza e soggettività giuridica</w:t>
      </w:r>
    </w:p>
    <w:p w14:paraId="04B44512" w14:textId="77777777" w:rsidR="00A76991" w:rsidRPr="005B6EC0" w:rsidRDefault="00A76991" w:rsidP="00A76991">
      <w:pPr>
        <w:widowControl w:val="0"/>
        <w:spacing w:line="360" w:lineRule="auto"/>
        <w:jc w:val="both"/>
        <w:rPr>
          <w:rFonts w:ascii="Arial Narrow" w:hAnsi="Arial Narrow"/>
          <w:b/>
          <w:color w:val="auto"/>
          <w:sz w:val="20"/>
        </w:rPr>
      </w:pPr>
    </w:p>
    <w:p w14:paraId="12CA7D63" w14:textId="77777777" w:rsidR="00A76991" w:rsidRPr="005B6EC0" w:rsidRDefault="00A76991" w:rsidP="00B715D7">
      <w:pPr>
        <w:pStyle w:val="Paragrafoelenco"/>
        <w:numPr>
          <w:ilvl w:val="0"/>
          <w:numId w:val="7"/>
        </w:numPr>
        <w:spacing w:line="360" w:lineRule="auto"/>
        <w:ind w:left="357" w:right="119" w:hanging="357"/>
        <w:jc w:val="both"/>
        <w:rPr>
          <w:rFonts w:ascii="Arial Narrow" w:hAnsi="Arial Narrow"/>
          <w:color w:val="auto"/>
          <w:sz w:val="20"/>
        </w:rPr>
      </w:pPr>
      <w:r w:rsidRPr="005B6EC0">
        <w:rPr>
          <w:rFonts w:ascii="Arial Narrow" w:hAnsi="Arial Narrow"/>
          <w:color w:val="auto"/>
          <w:sz w:val="20"/>
        </w:rPr>
        <w:t>che l’aggregazione concorre per le seguenti imprese e che le parti del lavoro, ovvero la percentuale, che saranno eseguite dai singoli operatori economici aggregati in rete sono le seguenti:</w:t>
      </w:r>
    </w:p>
    <w:p w14:paraId="7D38FB21" w14:textId="77777777" w:rsidR="00A76991" w:rsidRPr="005B6EC0" w:rsidRDefault="00A76991" w:rsidP="00A76991">
      <w:pPr>
        <w:pStyle w:val="Paragrafoelenco"/>
        <w:spacing w:line="360" w:lineRule="auto"/>
        <w:ind w:left="357" w:right="119"/>
        <w:jc w:val="both"/>
        <w:rPr>
          <w:rFonts w:ascii="Arial Narrow" w:hAnsi="Arial Narrow"/>
          <w:color w:val="auto"/>
          <w:sz w:val="20"/>
        </w:rPr>
      </w:pPr>
    </w:p>
    <w:tbl>
      <w:tblPr>
        <w:tblW w:w="42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3" w:type="dxa"/>
        </w:tblCellMar>
        <w:tblLook w:val="0000" w:firstRow="0" w:lastRow="0" w:firstColumn="0" w:lastColumn="0" w:noHBand="0" w:noVBand="0"/>
      </w:tblPr>
      <w:tblGrid>
        <w:gridCol w:w="3670"/>
        <w:gridCol w:w="2524"/>
        <w:gridCol w:w="2082"/>
      </w:tblGrid>
      <w:tr w:rsidR="00800C63" w:rsidRPr="005B6EC0" w14:paraId="02D492A5" w14:textId="77777777" w:rsidTr="005B6EC0">
        <w:trPr>
          <w:cantSplit/>
          <w:trHeight w:val="539"/>
        </w:trPr>
        <w:tc>
          <w:tcPr>
            <w:tcW w:w="5000" w:type="pct"/>
            <w:gridSpan w:val="3"/>
            <w:shd w:val="clear" w:color="auto" w:fill="FFFFFF"/>
            <w:vAlign w:val="center"/>
          </w:tcPr>
          <w:p w14:paraId="09404CF2" w14:textId="77777777" w:rsidR="00800C63" w:rsidRPr="005B6EC0" w:rsidRDefault="00800C63" w:rsidP="005B6EC0">
            <w:pPr>
              <w:ind w:right="51"/>
              <w:jc w:val="center"/>
              <w:rPr>
                <w:rFonts w:ascii="Arial Narrow" w:hAnsi="Arial Narrow"/>
                <w:b/>
                <w:color w:val="auto"/>
                <w:sz w:val="20"/>
              </w:rPr>
            </w:pPr>
            <w:r w:rsidRPr="005B6EC0">
              <w:rPr>
                <w:rFonts w:ascii="Arial Narrow" w:hAnsi="Arial Narrow"/>
                <w:b/>
                <w:color w:val="auto"/>
                <w:sz w:val="20"/>
              </w:rPr>
              <w:t>QUOTE DI ESECUZIONE</w:t>
            </w:r>
          </w:p>
        </w:tc>
      </w:tr>
      <w:tr w:rsidR="00B15512" w:rsidRPr="005B6EC0" w14:paraId="36D7EDF2" w14:textId="77777777" w:rsidTr="00B15512">
        <w:trPr>
          <w:cantSplit/>
          <w:trHeight w:val="539"/>
        </w:trPr>
        <w:tc>
          <w:tcPr>
            <w:tcW w:w="2217" w:type="pct"/>
            <w:shd w:val="clear" w:color="auto" w:fill="FFFFFF"/>
            <w:vAlign w:val="center"/>
          </w:tcPr>
          <w:p w14:paraId="300A764B" w14:textId="77777777" w:rsidR="00B15512" w:rsidRPr="005B6EC0" w:rsidRDefault="00B15512" w:rsidP="005B6EC0">
            <w:pPr>
              <w:ind w:right="51"/>
              <w:jc w:val="center"/>
              <w:rPr>
                <w:rFonts w:ascii="Arial Narrow" w:hAnsi="Arial Narrow"/>
                <w:sz w:val="20"/>
              </w:rPr>
            </w:pPr>
            <w:r w:rsidRPr="005B6EC0">
              <w:rPr>
                <w:rFonts w:ascii="Arial Narrow" w:hAnsi="Arial Narrow"/>
                <w:b/>
                <w:color w:val="auto"/>
                <w:sz w:val="20"/>
              </w:rPr>
              <w:t>Denominazione</w:t>
            </w:r>
          </w:p>
        </w:tc>
        <w:tc>
          <w:tcPr>
            <w:tcW w:w="2783" w:type="pct"/>
            <w:gridSpan w:val="2"/>
            <w:shd w:val="clear" w:color="auto" w:fill="FFFFFF"/>
            <w:vAlign w:val="center"/>
          </w:tcPr>
          <w:p w14:paraId="221F27BE" w14:textId="746688C0" w:rsidR="00B15512" w:rsidRPr="005B6EC0" w:rsidRDefault="00B15512" w:rsidP="005B6EC0">
            <w:pPr>
              <w:jc w:val="center"/>
              <w:rPr>
                <w:rFonts w:ascii="Arial Narrow" w:hAnsi="Arial Narrow"/>
                <w:b/>
                <w:color w:val="auto"/>
                <w:sz w:val="20"/>
              </w:rPr>
            </w:pPr>
            <w:r w:rsidRPr="005B6EC0">
              <w:rPr>
                <w:rFonts w:ascii="Arial Narrow" w:hAnsi="Arial Narrow"/>
                <w:b/>
                <w:color w:val="auto"/>
                <w:sz w:val="20"/>
              </w:rPr>
              <w:t>CATEGORIA OG3</w:t>
            </w:r>
          </w:p>
          <w:p w14:paraId="01EB3188" w14:textId="7947F662" w:rsidR="00B15512" w:rsidRPr="005B6EC0" w:rsidRDefault="00B15512" w:rsidP="005B6EC0">
            <w:pPr>
              <w:ind w:right="51"/>
              <w:jc w:val="center"/>
              <w:rPr>
                <w:rFonts w:ascii="Arial Narrow" w:hAnsi="Arial Narrow"/>
                <w:b/>
                <w:color w:val="auto"/>
                <w:sz w:val="20"/>
              </w:rPr>
            </w:pPr>
            <w:r w:rsidRPr="005B6EC0">
              <w:rPr>
                <w:rFonts w:ascii="Arial Narrow" w:hAnsi="Arial Narrow"/>
                <w:b/>
                <w:color w:val="auto"/>
                <w:sz w:val="20"/>
              </w:rPr>
              <w:t xml:space="preserve"> </w:t>
            </w:r>
          </w:p>
        </w:tc>
      </w:tr>
      <w:tr w:rsidR="00B15512" w:rsidRPr="005B6EC0" w14:paraId="111ED9BC" w14:textId="77777777" w:rsidTr="00B15512">
        <w:trPr>
          <w:cantSplit/>
        </w:trPr>
        <w:tc>
          <w:tcPr>
            <w:tcW w:w="2217" w:type="pct"/>
            <w:shd w:val="clear" w:color="auto" w:fill="FFFFFF"/>
            <w:vAlign w:val="center"/>
          </w:tcPr>
          <w:p w14:paraId="4E08A7F4" w14:textId="77777777" w:rsidR="00B15512" w:rsidRPr="005B6EC0" w:rsidRDefault="00B15512" w:rsidP="005B6EC0">
            <w:pPr>
              <w:spacing w:line="360" w:lineRule="auto"/>
              <w:ind w:right="34"/>
              <w:jc w:val="center"/>
              <w:rPr>
                <w:rFonts w:ascii="Arial Narrow" w:hAnsi="Arial Narrow"/>
                <w:color w:val="auto"/>
                <w:sz w:val="20"/>
              </w:rPr>
            </w:pPr>
          </w:p>
          <w:p w14:paraId="094E150D" w14:textId="3D201EC5" w:rsidR="00B15512" w:rsidRPr="005B6EC0" w:rsidRDefault="00B15512" w:rsidP="00B15512">
            <w:pPr>
              <w:spacing w:line="360" w:lineRule="auto"/>
              <w:ind w:right="34"/>
              <w:jc w:val="center"/>
              <w:rPr>
                <w:rFonts w:ascii="Arial Narrow" w:hAnsi="Arial Narrow"/>
                <w:color w:val="auto"/>
                <w:sz w:val="20"/>
              </w:rPr>
            </w:pPr>
            <w:r w:rsidRPr="005B6EC0">
              <w:rPr>
                <w:rFonts w:ascii="Arial Narrow" w:hAnsi="Arial Narrow"/>
                <w:color w:val="auto"/>
                <w:sz w:val="20"/>
              </w:rPr>
              <w:t>[…………………]</w:t>
            </w:r>
          </w:p>
        </w:tc>
        <w:tc>
          <w:tcPr>
            <w:tcW w:w="2783" w:type="pct"/>
            <w:gridSpan w:val="2"/>
            <w:shd w:val="clear" w:color="auto" w:fill="FFFFFF"/>
            <w:vAlign w:val="center"/>
          </w:tcPr>
          <w:p w14:paraId="29ED9826" w14:textId="77777777" w:rsidR="00B15512" w:rsidRPr="005B6EC0" w:rsidRDefault="00B15512" w:rsidP="005B6EC0">
            <w:pPr>
              <w:snapToGrid w:val="0"/>
              <w:spacing w:line="360" w:lineRule="auto"/>
              <w:ind w:right="51"/>
              <w:jc w:val="center"/>
              <w:rPr>
                <w:rFonts w:ascii="Arial Narrow" w:hAnsi="Arial Narrow"/>
                <w:sz w:val="20"/>
              </w:rPr>
            </w:pPr>
          </w:p>
          <w:p w14:paraId="09CBD34B" w14:textId="5BC183E4"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w:t>
            </w:r>
          </w:p>
          <w:p w14:paraId="3BCBB656" w14:textId="3AA123A0"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 xml:space="preserve"> </w:t>
            </w:r>
          </w:p>
        </w:tc>
      </w:tr>
      <w:tr w:rsidR="00B15512" w:rsidRPr="005B6EC0" w14:paraId="504AFA84" w14:textId="77777777" w:rsidTr="00B15512">
        <w:trPr>
          <w:cantSplit/>
        </w:trPr>
        <w:tc>
          <w:tcPr>
            <w:tcW w:w="2217" w:type="pct"/>
            <w:shd w:val="clear" w:color="auto" w:fill="FFFFFF"/>
            <w:vAlign w:val="center"/>
          </w:tcPr>
          <w:p w14:paraId="19E1475D" w14:textId="14495152" w:rsidR="00B15512" w:rsidRPr="005B6EC0" w:rsidRDefault="00B15512" w:rsidP="00B15512">
            <w:pPr>
              <w:spacing w:line="360" w:lineRule="auto"/>
              <w:ind w:right="34"/>
              <w:jc w:val="center"/>
              <w:rPr>
                <w:rFonts w:ascii="Arial Narrow" w:hAnsi="Arial Narrow"/>
                <w:color w:val="auto"/>
                <w:sz w:val="20"/>
              </w:rPr>
            </w:pPr>
            <w:r w:rsidRPr="005B6EC0">
              <w:rPr>
                <w:rFonts w:ascii="Arial Narrow" w:hAnsi="Arial Narrow"/>
                <w:color w:val="auto"/>
                <w:sz w:val="20"/>
              </w:rPr>
              <w:t xml:space="preserve"> […………………]</w:t>
            </w:r>
          </w:p>
        </w:tc>
        <w:tc>
          <w:tcPr>
            <w:tcW w:w="2783" w:type="pct"/>
            <w:gridSpan w:val="2"/>
            <w:shd w:val="clear" w:color="auto" w:fill="FFFFFF"/>
            <w:vAlign w:val="center"/>
          </w:tcPr>
          <w:p w14:paraId="69F89446" w14:textId="77777777" w:rsidR="00B15512" w:rsidRPr="005B6EC0" w:rsidRDefault="00B15512" w:rsidP="005B6EC0">
            <w:pPr>
              <w:snapToGrid w:val="0"/>
              <w:spacing w:line="360" w:lineRule="auto"/>
              <w:ind w:right="51"/>
              <w:jc w:val="center"/>
              <w:rPr>
                <w:rFonts w:ascii="Arial Narrow" w:hAnsi="Arial Narrow"/>
                <w:sz w:val="20"/>
              </w:rPr>
            </w:pPr>
          </w:p>
          <w:p w14:paraId="6B80C1B7" w14:textId="1AF2A6E0"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w:t>
            </w:r>
          </w:p>
          <w:p w14:paraId="05E57F22" w14:textId="09574D64"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 xml:space="preserve"> </w:t>
            </w:r>
          </w:p>
        </w:tc>
      </w:tr>
      <w:tr w:rsidR="00800C63" w:rsidRPr="005B6EC0" w14:paraId="16CDABF0" w14:textId="77777777" w:rsidTr="005B6EC0">
        <w:trPr>
          <w:cantSplit/>
        </w:trPr>
        <w:tc>
          <w:tcPr>
            <w:tcW w:w="2217" w:type="pct"/>
            <w:shd w:val="clear" w:color="auto" w:fill="FFFFFF"/>
            <w:vAlign w:val="center"/>
          </w:tcPr>
          <w:p w14:paraId="2B56A7CD" w14:textId="77777777" w:rsidR="00800C63" w:rsidRPr="005B6EC0" w:rsidRDefault="00800C63" w:rsidP="005B6EC0">
            <w:pPr>
              <w:spacing w:line="360" w:lineRule="auto"/>
              <w:ind w:right="51"/>
              <w:jc w:val="center"/>
              <w:rPr>
                <w:rFonts w:ascii="Arial Narrow" w:hAnsi="Arial Narrow"/>
                <w:color w:val="auto"/>
                <w:sz w:val="20"/>
              </w:rPr>
            </w:pPr>
          </w:p>
          <w:p w14:paraId="36701F0B" w14:textId="77777777" w:rsidR="00800C63" w:rsidRPr="005B6EC0" w:rsidRDefault="00800C63" w:rsidP="005B6EC0">
            <w:pPr>
              <w:spacing w:line="360" w:lineRule="auto"/>
              <w:ind w:right="51"/>
              <w:jc w:val="center"/>
              <w:rPr>
                <w:rFonts w:ascii="Arial Narrow" w:hAnsi="Arial Narrow"/>
                <w:b/>
                <w:color w:val="auto"/>
                <w:sz w:val="20"/>
              </w:rPr>
            </w:pPr>
            <w:r w:rsidRPr="005B6EC0">
              <w:rPr>
                <w:rFonts w:ascii="Arial Narrow" w:hAnsi="Arial Narrow"/>
                <w:b/>
                <w:color w:val="auto"/>
                <w:sz w:val="20"/>
              </w:rPr>
              <w:t>TOTALE</w:t>
            </w:r>
          </w:p>
          <w:p w14:paraId="0663ABFC" w14:textId="77777777" w:rsidR="00800C63" w:rsidRPr="005B6EC0" w:rsidRDefault="00800C63" w:rsidP="005B6EC0">
            <w:pPr>
              <w:spacing w:line="360" w:lineRule="auto"/>
              <w:ind w:right="51"/>
              <w:jc w:val="center"/>
              <w:rPr>
                <w:rFonts w:ascii="Arial Narrow" w:hAnsi="Arial Narrow"/>
                <w:color w:val="auto"/>
                <w:sz w:val="20"/>
              </w:rPr>
            </w:pPr>
          </w:p>
        </w:tc>
        <w:tc>
          <w:tcPr>
            <w:tcW w:w="1525" w:type="pct"/>
            <w:shd w:val="clear" w:color="auto" w:fill="FFFFFF"/>
            <w:vAlign w:val="center"/>
          </w:tcPr>
          <w:p w14:paraId="38C9A4DC" w14:textId="77777777" w:rsidR="00800C63" w:rsidRPr="005B6EC0" w:rsidRDefault="00800C63" w:rsidP="005B6EC0">
            <w:pPr>
              <w:snapToGrid w:val="0"/>
              <w:spacing w:line="360" w:lineRule="auto"/>
              <w:ind w:right="51"/>
              <w:jc w:val="center"/>
              <w:rPr>
                <w:rFonts w:ascii="Arial Narrow" w:hAnsi="Arial Narrow"/>
                <w:b/>
                <w:sz w:val="20"/>
              </w:rPr>
            </w:pPr>
            <w:r w:rsidRPr="005B6EC0">
              <w:rPr>
                <w:rFonts w:ascii="Arial Narrow" w:hAnsi="Arial Narrow"/>
                <w:b/>
                <w:sz w:val="20"/>
              </w:rPr>
              <w:t>100%</w:t>
            </w:r>
          </w:p>
        </w:tc>
        <w:tc>
          <w:tcPr>
            <w:tcW w:w="1258" w:type="pct"/>
            <w:shd w:val="clear" w:color="auto" w:fill="FFFFFF"/>
            <w:vAlign w:val="center"/>
          </w:tcPr>
          <w:p w14:paraId="2AC65C3F" w14:textId="77777777" w:rsidR="00800C63" w:rsidRPr="005B6EC0" w:rsidRDefault="00800C63" w:rsidP="005B6EC0">
            <w:pPr>
              <w:snapToGrid w:val="0"/>
              <w:spacing w:line="360" w:lineRule="auto"/>
              <w:ind w:right="51"/>
              <w:jc w:val="center"/>
              <w:rPr>
                <w:rFonts w:ascii="Arial Narrow" w:hAnsi="Arial Narrow"/>
                <w:b/>
                <w:sz w:val="20"/>
              </w:rPr>
            </w:pPr>
            <w:r w:rsidRPr="005B6EC0">
              <w:rPr>
                <w:rFonts w:ascii="Arial Narrow" w:hAnsi="Arial Narrow"/>
                <w:b/>
                <w:sz w:val="20"/>
              </w:rPr>
              <w:t>100%</w:t>
            </w:r>
          </w:p>
        </w:tc>
      </w:tr>
    </w:tbl>
    <w:p w14:paraId="1F8703F0" w14:textId="77777777" w:rsidR="00A76991" w:rsidRPr="005B6EC0" w:rsidRDefault="00A76991" w:rsidP="00A76991">
      <w:pPr>
        <w:spacing w:line="360" w:lineRule="auto"/>
        <w:ind w:right="119"/>
        <w:jc w:val="both"/>
        <w:rPr>
          <w:rFonts w:ascii="Arial Narrow" w:hAnsi="Arial Narrow"/>
          <w:color w:val="auto"/>
          <w:sz w:val="20"/>
        </w:rPr>
      </w:pPr>
    </w:p>
    <w:p w14:paraId="19AED273" w14:textId="77777777" w:rsidR="00A76991" w:rsidRPr="005B6EC0" w:rsidRDefault="00A76991" w:rsidP="00A76991">
      <w:pPr>
        <w:pStyle w:val="Paragrafoelenco"/>
        <w:ind w:left="0" w:right="119"/>
        <w:jc w:val="both"/>
        <w:rPr>
          <w:rFonts w:ascii="Arial Narrow" w:hAnsi="Arial Narrow"/>
          <w:color w:val="auto"/>
          <w:sz w:val="20"/>
        </w:rPr>
      </w:pPr>
    </w:p>
    <w:p w14:paraId="62CC4B75" w14:textId="77777777" w:rsidR="00A76991" w:rsidRPr="005B6EC0" w:rsidRDefault="00A76991" w:rsidP="00B715D7">
      <w:pPr>
        <w:widowControl w:val="0"/>
        <w:numPr>
          <w:ilvl w:val="0"/>
          <w:numId w:val="5"/>
        </w:numPr>
        <w:spacing w:line="360" w:lineRule="auto"/>
        <w:ind w:left="426" w:hanging="426"/>
        <w:jc w:val="both"/>
        <w:rPr>
          <w:rFonts w:ascii="Arial Narrow" w:hAnsi="Arial Narrow"/>
          <w:b/>
          <w:color w:val="auto"/>
          <w:sz w:val="20"/>
        </w:rPr>
      </w:pPr>
      <w:r w:rsidRPr="005B6EC0">
        <w:rPr>
          <w:rFonts w:ascii="Arial Narrow" w:hAnsi="Arial Narrow"/>
          <w:b/>
          <w:bCs/>
          <w:color w:val="auto"/>
          <w:sz w:val="20"/>
        </w:rPr>
        <w:t>P</w:t>
      </w:r>
      <w:r w:rsidRPr="005B6EC0">
        <w:rPr>
          <w:rFonts w:ascii="Arial Narrow" w:hAnsi="Arial Narrow"/>
          <w:b/>
          <w:color w:val="auto"/>
          <w:sz w:val="20"/>
        </w:rPr>
        <w:t>er le aggregazioni di imprese aderenti al contratto di rete: se la rete è dotata di un organo comune con potere di rappresentanza ma è priva di soggettività giuridica</w:t>
      </w:r>
    </w:p>
    <w:p w14:paraId="5277C4DC" w14:textId="77777777" w:rsidR="00A76991" w:rsidRPr="005B6EC0" w:rsidRDefault="00A76991" w:rsidP="00A76991">
      <w:pPr>
        <w:widowControl w:val="0"/>
        <w:spacing w:line="360" w:lineRule="auto"/>
        <w:jc w:val="both"/>
        <w:rPr>
          <w:rFonts w:ascii="Arial Narrow" w:hAnsi="Arial Narrow"/>
          <w:color w:val="auto"/>
          <w:sz w:val="20"/>
        </w:rPr>
      </w:pPr>
    </w:p>
    <w:p w14:paraId="57C80157" w14:textId="2B859D43" w:rsidR="00A76991" w:rsidRPr="005B6EC0" w:rsidRDefault="00A76991" w:rsidP="00B715D7">
      <w:pPr>
        <w:pStyle w:val="Paragrafoelenco"/>
        <w:numPr>
          <w:ilvl w:val="0"/>
          <w:numId w:val="9"/>
        </w:numPr>
        <w:spacing w:line="360" w:lineRule="auto"/>
        <w:ind w:left="357" w:right="119" w:hanging="357"/>
        <w:jc w:val="both"/>
        <w:rPr>
          <w:rFonts w:ascii="Arial Narrow" w:hAnsi="Arial Narrow"/>
          <w:color w:val="auto"/>
          <w:sz w:val="20"/>
        </w:rPr>
      </w:pPr>
      <w:r w:rsidRPr="005B6EC0">
        <w:rPr>
          <w:rFonts w:ascii="Arial Narrow" w:hAnsi="Arial Narrow"/>
          <w:color w:val="auto"/>
          <w:sz w:val="20"/>
        </w:rPr>
        <w:t>che le parti delle lavorazioni che saranno eseguite dai singoli operatori economici aggregati in rete sono le seguenti:</w:t>
      </w:r>
    </w:p>
    <w:tbl>
      <w:tblPr>
        <w:tblW w:w="42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3" w:type="dxa"/>
        </w:tblCellMar>
        <w:tblLook w:val="0000" w:firstRow="0" w:lastRow="0" w:firstColumn="0" w:lastColumn="0" w:noHBand="0" w:noVBand="0"/>
      </w:tblPr>
      <w:tblGrid>
        <w:gridCol w:w="3670"/>
        <w:gridCol w:w="2524"/>
        <w:gridCol w:w="2082"/>
      </w:tblGrid>
      <w:tr w:rsidR="00B15512" w:rsidRPr="005B6EC0" w14:paraId="425A6206" w14:textId="77777777" w:rsidTr="005B6EC0">
        <w:trPr>
          <w:cantSplit/>
          <w:trHeight w:val="539"/>
        </w:trPr>
        <w:tc>
          <w:tcPr>
            <w:tcW w:w="5000" w:type="pct"/>
            <w:gridSpan w:val="3"/>
            <w:shd w:val="clear" w:color="auto" w:fill="FFFFFF"/>
            <w:vAlign w:val="center"/>
          </w:tcPr>
          <w:p w14:paraId="03BE9B59" w14:textId="77777777" w:rsidR="00B15512" w:rsidRPr="005B6EC0" w:rsidRDefault="00B15512" w:rsidP="005B6EC0">
            <w:pPr>
              <w:ind w:right="51"/>
              <w:jc w:val="center"/>
              <w:rPr>
                <w:rFonts w:ascii="Arial Narrow" w:hAnsi="Arial Narrow"/>
                <w:b/>
                <w:color w:val="auto"/>
                <w:sz w:val="20"/>
              </w:rPr>
            </w:pPr>
            <w:r w:rsidRPr="005B6EC0">
              <w:rPr>
                <w:rFonts w:ascii="Arial Narrow" w:hAnsi="Arial Narrow"/>
                <w:b/>
                <w:color w:val="auto"/>
                <w:sz w:val="20"/>
              </w:rPr>
              <w:t>QUOTE DI ESECUZIONE</w:t>
            </w:r>
          </w:p>
        </w:tc>
      </w:tr>
      <w:tr w:rsidR="00B15512" w:rsidRPr="005B6EC0" w14:paraId="3E799328" w14:textId="77777777" w:rsidTr="005B6EC0">
        <w:trPr>
          <w:cantSplit/>
          <w:trHeight w:val="539"/>
        </w:trPr>
        <w:tc>
          <w:tcPr>
            <w:tcW w:w="2217" w:type="pct"/>
            <w:shd w:val="clear" w:color="auto" w:fill="FFFFFF"/>
            <w:vAlign w:val="center"/>
          </w:tcPr>
          <w:p w14:paraId="206F5EF7" w14:textId="77777777" w:rsidR="00B15512" w:rsidRPr="005B6EC0" w:rsidRDefault="00B15512" w:rsidP="005B6EC0">
            <w:pPr>
              <w:ind w:right="51"/>
              <w:jc w:val="center"/>
              <w:rPr>
                <w:rFonts w:ascii="Arial Narrow" w:hAnsi="Arial Narrow"/>
                <w:sz w:val="20"/>
              </w:rPr>
            </w:pPr>
            <w:r w:rsidRPr="005B6EC0">
              <w:rPr>
                <w:rFonts w:ascii="Arial Narrow" w:hAnsi="Arial Narrow"/>
                <w:b/>
                <w:color w:val="auto"/>
                <w:sz w:val="20"/>
              </w:rPr>
              <w:t>Denominazione</w:t>
            </w:r>
          </w:p>
        </w:tc>
        <w:tc>
          <w:tcPr>
            <w:tcW w:w="2783" w:type="pct"/>
            <w:gridSpan w:val="2"/>
            <w:shd w:val="clear" w:color="auto" w:fill="FFFFFF"/>
            <w:vAlign w:val="center"/>
          </w:tcPr>
          <w:p w14:paraId="6B9AFAF3" w14:textId="77777777" w:rsidR="00B15512" w:rsidRPr="005B6EC0" w:rsidRDefault="00B15512" w:rsidP="005B6EC0">
            <w:pPr>
              <w:jc w:val="center"/>
              <w:rPr>
                <w:rFonts w:ascii="Arial Narrow" w:hAnsi="Arial Narrow"/>
                <w:b/>
                <w:color w:val="auto"/>
                <w:sz w:val="20"/>
              </w:rPr>
            </w:pPr>
            <w:r w:rsidRPr="005B6EC0">
              <w:rPr>
                <w:rFonts w:ascii="Arial Narrow" w:hAnsi="Arial Narrow"/>
                <w:b/>
                <w:color w:val="auto"/>
                <w:sz w:val="20"/>
              </w:rPr>
              <w:t>CATEGORIA OG3</w:t>
            </w:r>
          </w:p>
          <w:p w14:paraId="339A3896" w14:textId="77777777" w:rsidR="00B15512" w:rsidRPr="005B6EC0" w:rsidRDefault="00B15512" w:rsidP="005B6EC0">
            <w:pPr>
              <w:ind w:right="51"/>
              <w:jc w:val="center"/>
              <w:rPr>
                <w:rFonts w:ascii="Arial Narrow" w:hAnsi="Arial Narrow"/>
                <w:b/>
                <w:color w:val="auto"/>
                <w:sz w:val="20"/>
              </w:rPr>
            </w:pPr>
            <w:r w:rsidRPr="005B6EC0">
              <w:rPr>
                <w:rFonts w:ascii="Arial Narrow" w:hAnsi="Arial Narrow"/>
                <w:b/>
                <w:color w:val="auto"/>
                <w:sz w:val="20"/>
              </w:rPr>
              <w:t xml:space="preserve"> </w:t>
            </w:r>
          </w:p>
        </w:tc>
      </w:tr>
      <w:tr w:rsidR="00B15512" w:rsidRPr="005B6EC0" w14:paraId="5AA6B8A6" w14:textId="77777777" w:rsidTr="005B6EC0">
        <w:trPr>
          <w:cantSplit/>
        </w:trPr>
        <w:tc>
          <w:tcPr>
            <w:tcW w:w="2217" w:type="pct"/>
            <w:shd w:val="clear" w:color="auto" w:fill="FFFFFF"/>
            <w:vAlign w:val="center"/>
          </w:tcPr>
          <w:p w14:paraId="590F3601" w14:textId="77777777" w:rsidR="00B15512" w:rsidRPr="005B6EC0" w:rsidRDefault="00B15512" w:rsidP="005B6EC0">
            <w:pPr>
              <w:spacing w:line="360" w:lineRule="auto"/>
              <w:ind w:right="34"/>
              <w:jc w:val="center"/>
              <w:rPr>
                <w:rFonts w:ascii="Arial Narrow" w:hAnsi="Arial Narrow"/>
                <w:color w:val="auto"/>
                <w:sz w:val="20"/>
              </w:rPr>
            </w:pPr>
          </w:p>
          <w:p w14:paraId="3797A15A" w14:textId="77777777" w:rsidR="00B15512" w:rsidRPr="005B6EC0" w:rsidRDefault="00B15512" w:rsidP="005B6EC0">
            <w:pPr>
              <w:spacing w:line="360" w:lineRule="auto"/>
              <w:ind w:right="34"/>
              <w:jc w:val="center"/>
              <w:rPr>
                <w:rFonts w:ascii="Arial Narrow" w:hAnsi="Arial Narrow"/>
                <w:color w:val="auto"/>
                <w:sz w:val="20"/>
              </w:rPr>
            </w:pPr>
            <w:r w:rsidRPr="005B6EC0">
              <w:rPr>
                <w:rFonts w:ascii="Arial Narrow" w:hAnsi="Arial Narrow"/>
                <w:color w:val="auto"/>
                <w:sz w:val="20"/>
              </w:rPr>
              <w:t>[…………………]</w:t>
            </w:r>
          </w:p>
        </w:tc>
        <w:tc>
          <w:tcPr>
            <w:tcW w:w="2783" w:type="pct"/>
            <w:gridSpan w:val="2"/>
            <w:shd w:val="clear" w:color="auto" w:fill="FFFFFF"/>
            <w:vAlign w:val="center"/>
          </w:tcPr>
          <w:p w14:paraId="4F15BD21" w14:textId="77777777" w:rsidR="00B15512" w:rsidRPr="005B6EC0" w:rsidRDefault="00B15512" w:rsidP="005B6EC0">
            <w:pPr>
              <w:snapToGrid w:val="0"/>
              <w:spacing w:line="360" w:lineRule="auto"/>
              <w:ind w:right="51"/>
              <w:jc w:val="center"/>
              <w:rPr>
                <w:rFonts w:ascii="Arial Narrow" w:hAnsi="Arial Narrow"/>
                <w:sz w:val="20"/>
              </w:rPr>
            </w:pPr>
          </w:p>
          <w:p w14:paraId="1005871D" w14:textId="77777777"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w:t>
            </w:r>
          </w:p>
          <w:p w14:paraId="3F1D1B22" w14:textId="77777777"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 xml:space="preserve"> </w:t>
            </w:r>
          </w:p>
        </w:tc>
      </w:tr>
      <w:tr w:rsidR="00B15512" w:rsidRPr="005B6EC0" w14:paraId="4261001C" w14:textId="77777777" w:rsidTr="005B6EC0">
        <w:trPr>
          <w:cantSplit/>
        </w:trPr>
        <w:tc>
          <w:tcPr>
            <w:tcW w:w="2217" w:type="pct"/>
            <w:shd w:val="clear" w:color="auto" w:fill="FFFFFF"/>
            <w:vAlign w:val="center"/>
          </w:tcPr>
          <w:p w14:paraId="49069537" w14:textId="77777777" w:rsidR="00B15512" w:rsidRPr="005B6EC0" w:rsidRDefault="00B15512" w:rsidP="005B6EC0">
            <w:pPr>
              <w:spacing w:line="360" w:lineRule="auto"/>
              <w:ind w:right="34"/>
              <w:jc w:val="center"/>
              <w:rPr>
                <w:rFonts w:ascii="Arial Narrow" w:hAnsi="Arial Narrow"/>
                <w:color w:val="auto"/>
                <w:sz w:val="20"/>
              </w:rPr>
            </w:pPr>
            <w:r w:rsidRPr="005B6EC0">
              <w:rPr>
                <w:rFonts w:ascii="Arial Narrow" w:hAnsi="Arial Narrow"/>
                <w:color w:val="auto"/>
                <w:sz w:val="20"/>
              </w:rPr>
              <w:t xml:space="preserve"> […………………]</w:t>
            </w:r>
          </w:p>
        </w:tc>
        <w:tc>
          <w:tcPr>
            <w:tcW w:w="2783" w:type="pct"/>
            <w:gridSpan w:val="2"/>
            <w:shd w:val="clear" w:color="auto" w:fill="FFFFFF"/>
            <w:vAlign w:val="center"/>
          </w:tcPr>
          <w:p w14:paraId="1C9741D0" w14:textId="77777777" w:rsidR="00B15512" w:rsidRPr="005B6EC0" w:rsidRDefault="00B15512" w:rsidP="005B6EC0">
            <w:pPr>
              <w:snapToGrid w:val="0"/>
              <w:spacing w:line="360" w:lineRule="auto"/>
              <w:ind w:right="51"/>
              <w:jc w:val="center"/>
              <w:rPr>
                <w:rFonts w:ascii="Arial Narrow" w:hAnsi="Arial Narrow"/>
                <w:sz w:val="20"/>
              </w:rPr>
            </w:pPr>
          </w:p>
          <w:p w14:paraId="71C49270" w14:textId="77777777"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w:t>
            </w:r>
          </w:p>
          <w:p w14:paraId="1D32D6A4" w14:textId="77777777"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 xml:space="preserve"> </w:t>
            </w:r>
          </w:p>
        </w:tc>
      </w:tr>
      <w:tr w:rsidR="00B15512" w:rsidRPr="005B6EC0" w14:paraId="08545C6C" w14:textId="77777777" w:rsidTr="005B6EC0">
        <w:trPr>
          <w:cantSplit/>
        </w:trPr>
        <w:tc>
          <w:tcPr>
            <w:tcW w:w="2217" w:type="pct"/>
            <w:shd w:val="clear" w:color="auto" w:fill="FFFFFF"/>
            <w:vAlign w:val="center"/>
          </w:tcPr>
          <w:p w14:paraId="1E4E044C" w14:textId="77777777" w:rsidR="00B15512" w:rsidRPr="005B6EC0" w:rsidRDefault="00B15512" w:rsidP="005B6EC0">
            <w:pPr>
              <w:spacing w:line="360" w:lineRule="auto"/>
              <w:ind w:right="51"/>
              <w:jc w:val="center"/>
              <w:rPr>
                <w:rFonts w:ascii="Arial Narrow" w:hAnsi="Arial Narrow"/>
                <w:color w:val="auto"/>
                <w:sz w:val="20"/>
              </w:rPr>
            </w:pPr>
          </w:p>
          <w:p w14:paraId="32078E15" w14:textId="77777777" w:rsidR="00B15512" w:rsidRPr="005B6EC0" w:rsidRDefault="00B15512" w:rsidP="005B6EC0">
            <w:pPr>
              <w:spacing w:line="360" w:lineRule="auto"/>
              <w:ind w:right="51"/>
              <w:jc w:val="center"/>
              <w:rPr>
                <w:rFonts w:ascii="Arial Narrow" w:hAnsi="Arial Narrow"/>
                <w:b/>
                <w:color w:val="auto"/>
                <w:sz w:val="20"/>
              </w:rPr>
            </w:pPr>
            <w:r w:rsidRPr="005B6EC0">
              <w:rPr>
                <w:rFonts w:ascii="Arial Narrow" w:hAnsi="Arial Narrow"/>
                <w:b/>
                <w:color w:val="auto"/>
                <w:sz w:val="20"/>
              </w:rPr>
              <w:t>TOTALE</w:t>
            </w:r>
          </w:p>
          <w:p w14:paraId="66E2977D" w14:textId="77777777" w:rsidR="00B15512" w:rsidRPr="005B6EC0" w:rsidRDefault="00B15512" w:rsidP="005B6EC0">
            <w:pPr>
              <w:spacing w:line="360" w:lineRule="auto"/>
              <w:ind w:right="51"/>
              <w:jc w:val="center"/>
              <w:rPr>
                <w:rFonts w:ascii="Arial Narrow" w:hAnsi="Arial Narrow"/>
                <w:color w:val="auto"/>
                <w:sz w:val="20"/>
              </w:rPr>
            </w:pPr>
          </w:p>
        </w:tc>
        <w:tc>
          <w:tcPr>
            <w:tcW w:w="1525" w:type="pct"/>
            <w:shd w:val="clear" w:color="auto" w:fill="FFFFFF"/>
            <w:vAlign w:val="center"/>
          </w:tcPr>
          <w:p w14:paraId="1DDA8AC7" w14:textId="77777777" w:rsidR="00B15512" w:rsidRPr="005B6EC0" w:rsidRDefault="00B15512" w:rsidP="005B6EC0">
            <w:pPr>
              <w:snapToGrid w:val="0"/>
              <w:spacing w:line="360" w:lineRule="auto"/>
              <w:ind w:right="51"/>
              <w:jc w:val="center"/>
              <w:rPr>
                <w:rFonts w:ascii="Arial Narrow" w:hAnsi="Arial Narrow"/>
                <w:b/>
                <w:sz w:val="20"/>
              </w:rPr>
            </w:pPr>
            <w:r w:rsidRPr="005B6EC0">
              <w:rPr>
                <w:rFonts w:ascii="Arial Narrow" w:hAnsi="Arial Narrow"/>
                <w:b/>
                <w:sz w:val="20"/>
              </w:rPr>
              <w:t>100%</w:t>
            </w:r>
          </w:p>
        </w:tc>
        <w:tc>
          <w:tcPr>
            <w:tcW w:w="1258" w:type="pct"/>
            <w:shd w:val="clear" w:color="auto" w:fill="FFFFFF"/>
            <w:vAlign w:val="center"/>
          </w:tcPr>
          <w:p w14:paraId="640AAB23" w14:textId="77777777" w:rsidR="00B15512" w:rsidRPr="005B6EC0" w:rsidRDefault="00B15512" w:rsidP="005B6EC0">
            <w:pPr>
              <w:snapToGrid w:val="0"/>
              <w:spacing w:line="360" w:lineRule="auto"/>
              <w:ind w:right="51"/>
              <w:jc w:val="center"/>
              <w:rPr>
                <w:rFonts w:ascii="Arial Narrow" w:hAnsi="Arial Narrow"/>
                <w:b/>
                <w:sz w:val="20"/>
              </w:rPr>
            </w:pPr>
            <w:r w:rsidRPr="005B6EC0">
              <w:rPr>
                <w:rFonts w:ascii="Arial Narrow" w:hAnsi="Arial Narrow"/>
                <w:b/>
                <w:sz w:val="20"/>
              </w:rPr>
              <w:t>100%</w:t>
            </w:r>
          </w:p>
        </w:tc>
      </w:tr>
    </w:tbl>
    <w:p w14:paraId="2ABF9C9F" w14:textId="77777777" w:rsidR="00A76991" w:rsidRPr="005B6EC0" w:rsidRDefault="00A76991" w:rsidP="00A76991">
      <w:pPr>
        <w:pStyle w:val="Paragrafoelenco"/>
        <w:ind w:left="357" w:right="119"/>
        <w:jc w:val="both"/>
        <w:rPr>
          <w:rFonts w:ascii="Arial Narrow" w:hAnsi="Arial Narrow"/>
          <w:color w:val="auto"/>
          <w:sz w:val="20"/>
        </w:rPr>
      </w:pPr>
    </w:p>
    <w:p w14:paraId="13E849CB" w14:textId="77777777" w:rsidR="00A76991" w:rsidRPr="005B6EC0" w:rsidRDefault="00A76991" w:rsidP="00A76991">
      <w:pPr>
        <w:widowControl w:val="0"/>
        <w:spacing w:before="60" w:after="60" w:line="276" w:lineRule="auto"/>
        <w:jc w:val="both"/>
        <w:rPr>
          <w:rFonts w:ascii="Arial Narrow" w:hAnsi="Arial Narrow"/>
          <w:color w:val="auto"/>
          <w:sz w:val="20"/>
        </w:rPr>
      </w:pPr>
    </w:p>
    <w:p w14:paraId="5163B5E7" w14:textId="77777777" w:rsidR="00A76991" w:rsidRPr="005B6EC0" w:rsidRDefault="00A76991" w:rsidP="00B715D7">
      <w:pPr>
        <w:widowControl w:val="0"/>
        <w:numPr>
          <w:ilvl w:val="0"/>
          <w:numId w:val="5"/>
        </w:numPr>
        <w:spacing w:before="60" w:after="60" w:line="360" w:lineRule="auto"/>
        <w:ind w:left="426" w:hanging="426"/>
        <w:jc w:val="both"/>
        <w:rPr>
          <w:rFonts w:ascii="Arial Narrow" w:hAnsi="Arial Narrow"/>
          <w:color w:val="auto"/>
          <w:sz w:val="20"/>
        </w:rPr>
      </w:pPr>
      <w:r w:rsidRPr="005B6EC0">
        <w:rPr>
          <w:rFonts w:ascii="Arial Narrow" w:hAnsi="Arial Narrow"/>
          <w:b/>
          <w:color w:val="auto"/>
          <w:sz w:val="20"/>
        </w:rPr>
        <w:lastRenderedPageBreak/>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5B6EC0">
        <w:rPr>
          <w:rFonts w:ascii="Arial Narrow" w:hAnsi="Arial Narrow"/>
          <w:color w:val="auto"/>
          <w:sz w:val="20"/>
        </w:rPr>
        <w:t>:</w:t>
      </w:r>
    </w:p>
    <w:p w14:paraId="794651DB" w14:textId="77777777" w:rsidR="00A76991" w:rsidRPr="005B6EC0" w:rsidRDefault="00A76991" w:rsidP="00B715D7">
      <w:pPr>
        <w:pStyle w:val="Paragrafoelenco"/>
        <w:numPr>
          <w:ilvl w:val="0"/>
          <w:numId w:val="8"/>
        </w:numPr>
        <w:spacing w:before="60" w:after="60" w:line="360" w:lineRule="auto"/>
        <w:ind w:right="119"/>
        <w:jc w:val="both"/>
        <w:rPr>
          <w:rFonts w:ascii="Arial Narrow" w:hAnsi="Arial Narrow"/>
          <w:color w:val="auto"/>
          <w:sz w:val="20"/>
        </w:rPr>
      </w:pPr>
      <w:r w:rsidRPr="005B6EC0">
        <w:rPr>
          <w:rFonts w:ascii="Arial Narrow" w:hAnsi="Arial Narrow"/>
          <w:color w:val="auto"/>
          <w:sz w:val="20"/>
        </w:rPr>
        <w:t xml:space="preserve">in caso di aggiudicazione, il mandato speciale con rappresentanza o funzioni di capogruppo sarà conferito a _____________; </w:t>
      </w:r>
    </w:p>
    <w:p w14:paraId="19BF30D4" w14:textId="77777777" w:rsidR="00A76991" w:rsidRPr="005B6EC0" w:rsidRDefault="00A76991" w:rsidP="00B715D7">
      <w:pPr>
        <w:pStyle w:val="Paragrafoelenco"/>
        <w:numPr>
          <w:ilvl w:val="0"/>
          <w:numId w:val="8"/>
        </w:numPr>
        <w:spacing w:before="60" w:after="60" w:line="360" w:lineRule="auto"/>
        <w:ind w:right="119"/>
        <w:jc w:val="both"/>
        <w:rPr>
          <w:rFonts w:ascii="Arial Narrow" w:hAnsi="Arial Narrow"/>
          <w:color w:val="auto"/>
          <w:sz w:val="20"/>
        </w:rPr>
      </w:pPr>
      <w:r w:rsidRPr="005B6EC0">
        <w:rPr>
          <w:rFonts w:ascii="Arial Narrow" w:hAnsi="Arial Narrow"/>
          <w:color w:val="auto"/>
          <w:sz w:val="20"/>
        </w:rPr>
        <w:t>che, in caso di aggiudicazione, si uniformerà alla disciplina vigente in materia di raggruppamenti temporanei;</w:t>
      </w:r>
    </w:p>
    <w:p w14:paraId="56C0E8A4" w14:textId="276A54A2" w:rsidR="00A76991" w:rsidRPr="005B6EC0" w:rsidRDefault="00A76991" w:rsidP="00B715D7">
      <w:pPr>
        <w:pStyle w:val="Paragrafoelenco"/>
        <w:numPr>
          <w:ilvl w:val="0"/>
          <w:numId w:val="8"/>
        </w:numPr>
        <w:spacing w:before="60" w:after="60" w:line="360" w:lineRule="auto"/>
        <w:ind w:right="119"/>
        <w:jc w:val="both"/>
        <w:rPr>
          <w:rFonts w:ascii="Arial Narrow" w:eastAsia="Calibri" w:hAnsi="Arial Narrow" w:cs="Calibri"/>
          <w:kern w:val="0"/>
          <w:sz w:val="20"/>
        </w:rPr>
      </w:pPr>
      <w:r w:rsidRPr="005B6EC0">
        <w:rPr>
          <w:rFonts w:ascii="Arial Narrow" w:eastAsia="Calibri" w:hAnsi="Arial Narrow" w:cs="Calibri"/>
          <w:kern w:val="0"/>
          <w:sz w:val="20"/>
        </w:rPr>
        <w:t>che le parti delle lavorazioni, ovvero la percentuale, che saranno eseguite dai singoli operatori economici aggregati in rete sono le seguenti:</w:t>
      </w:r>
    </w:p>
    <w:p w14:paraId="353D8393" w14:textId="13ED6523" w:rsidR="00B15512" w:rsidRPr="005B6EC0" w:rsidRDefault="00B15512" w:rsidP="00B15512">
      <w:pPr>
        <w:pStyle w:val="Paragrafoelenco"/>
        <w:spacing w:before="60" w:after="60" w:line="360" w:lineRule="auto"/>
        <w:ind w:right="119"/>
        <w:jc w:val="both"/>
        <w:rPr>
          <w:rFonts w:ascii="Arial Narrow" w:eastAsia="Calibri" w:hAnsi="Arial Narrow" w:cs="Calibri"/>
          <w:kern w:val="0"/>
          <w:sz w:val="20"/>
        </w:rPr>
      </w:pPr>
    </w:p>
    <w:tbl>
      <w:tblPr>
        <w:tblW w:w="42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3" w:type="dxa"/>
        </w:tblCellMar>
        <w:tblLook w:val="0000" w:firstRow="0" w:lastRow="0" w:firstColumn="0" w:lastColumn="0" w:noHBand="0" w:noVBand="0"/>
      </w:tblPr>
      <w:tblGrid>
        <w:gridCol w:w="3670"/>
        <w:gridCol w:w="2524"/>
        <w:gridCol w:w="2082"/>
      </w:tblGrid>
      <w:tr w:rsidR="00B15512" w:rsidRPr="005B6EC0" w14:paraId="57B02DB8" w14:textId="77777777" w:rsidTr="005B6EC0">
        <w:trPr>
          <w:cantSplit/>
          <w:trHeight w:val="539"/>
        </w:trPr>
        <w:tc>
          <w:tcPr>
            <w:tcW w:w="5000" w:type="pct"/>
            <w:gridSpan w:val="3"/>
            <w:shd w:val="clear" w:color="auto" w:fill="FFFFFF"/>
            <w:vAlign w:val="center"/>
          </w:tcPr>
          <w:p w14:paraId="5EDCCCF8" w14:textId="77777777" w:rsidR="00B15512" w:rsidRPr="005B6EC0" w:rsidRDefault="00B15512" w:rsidP="005B6EC0">
            <w:pPr>
              <w:ind w:right="51"/>
              <w:jc w:val="center"/>
              <w:rPr>
                <w:rFonts w:ascii="Arial Narrow" w:hAnsi="Arial Narrow"/>
                <w:b/>
                <w:color w:val="auto"/>
                <w:sz w:val="20"/>
              </w:rPr>
            </w:pPr>
            <w:r w:rsidRPr="005B6EC0">
              <w:rPr>
                <w:rFonts w:ascii="Arial Narrow" w:hAnsi="Arial Narrow"/>
                <w:b/>
                <w:color w:val="auto"/>
                <w:sz w:val="20"/>
              </w:rPr>
              <w:t>QUOTE DI ESECUZIONE</w:t>
            </w:r>
          </w:p>
        </w:tc>
      </w:tr>
      <w:tr w:rsidR="00B15512" w:rsidRPr="005B6EC0" w14:paraId="34F255B7" w14:textId="77777777" w:rsidTr="005B6EC0">
        <w:trPr>
          <w:cantSplit/>
          <w:trHeight w:val="539"/>
        </w:trPr>
        <w:tc>
          <w:tcPr>
            <w:tcW w:w="2217" w:type="pct"/>
            <w:shd w:val="clear" w:color="auto" w:fill="FFFFFF"/>
            <w:vAlign w:val="center"/>
          </w:tcPr>
          <w:p w14:paraId="1CD6CDB4" w14:textId="77777777" w:rsidR="00B15512" w:rsidRPr="005B6EC0" w:rsidRDefault="00B15512" w:rsidP="005B6EC0">
            <w:pPr>
              <w:ind w:right="51"/>
              <w:jc w:val="center"/>
              <w:rPr>
                <w:rFonts w:ascii="Arial Narrow" w:hAnsi="Arial Narrow"/>
                <w:sz w:val="20"/>
              </w:rPr>
            </w:pPr>
            <w:r w:rsidRPr="005B6EC0">
              <w:rPr>
                <w:rFonts w:ascii="Arial Narrow" w:hAnsi="Arial Narrow"/>
                <w:b/>
                <w:color w:val="auto"/>
                <w:sz w:val="20"/>
              </w:rPr>
              <w:t>Denominazione</w:t>
            </w:r>
          </w:p>
        </w:tc>
        <w:tc>
          <w:tcPr>
            <w:tcW w:w="2783" w:type="pct"/>
            <w:gridSpan w:val="2"/>
            <w:shd w:val="clear" w:color="auto" w:fill="FFFFFF"/>
            <w:vAlign w:val="center"/>
          </w:tcPr>
          <w:p w14:paraId="779E2E68" w14:textId="77777777" w:rsidR="00B15512" w:rsidRPr="005B6EC0" w:rsidRDefault="00B15512" w:rsidP="005B6EC0">
            <w:pPr>
              <w:jc w:val="center"/>
              <w:rPr>
                <w:rFonts w:ascii="Arial Narrow" w:hAnsi="Arial Narrow"/>
                <w:b/>
                <w:color w:val="auto"/>
                <w:sz w:val="20"/>
              </w:rPr>
            </w:pPr>
            <w:r w:rsidRPr="005B6EC0">
              <w:rPr>
                <w:rFonts w:ascii="Arial Narrow" w:hAnsi="Arial Narrow"/>
                <w:b/>
                <w:color w:val="auto"/>
                <w:sz w:val="20"/>
              </w:rPr>
              <w:t>CATEGORIA OG3</w:t>
            </w:r>
          </w:p>
          <w:p w14:paraId="0A673895" w14:textId="77777777" w:rsidR="00B15512" w:rsidRPr="005B6EC0" w:rsidRDefault="00B15512" w:rsidP="005B6EC0">
            <w:pPr>
              <w:ind w:right="51"/>
              <w:jc w:val="center"/>
              <w:rPr>
                <w:rFonts w:ascii="Arial Narrow" w:hAnsi="Arial Narrow"/>
                <w:b/>
                <w:color w:val="auto"/>
                <w:sz w:val="20"/>
              </w:rPr>
            </w:pPr>
            <w:r w:rsidRPr="005B6EC0">
              <w:rPr>
                <w:rFonts w:ascii="Arial Narrow" w:hAnsi="Arial Narrow"/>
                <w:b/>
                <w:color w:val="auto"/>
                <w:sz w:val="20"/>
              </w:rPr>
              <w:t xml:space="preserve"> </w:t>
            </w:r>
          </w:p>
        </w:tc>
      </w:tr>
      <w:tr w:rsidR="00B15512" w:rsidRPr="005B6EC0" w14:paraId="7E0039FE" w14:textId="77777777" w:rsidTr="005B6EC0">
        <w:trPr>
          <w:cantSplit/>
        </w:trPr>
        <w:tc>
          <w:tcPr>
            <w:tcW w:w="2217" w:type="pct"/>
            <w:shd w:val="clear" w:color="auto" w:fill="FFFFFF"/>
            <w:vAlign w:val="center"/>
          </w:tcPr>
          <w:p w14:paraId="4FCF200D" w14:textId="77777777" w:rsidR="00B15512" w:rsidRPr="005B6EC0" w:rsidRDefault="00B15512" w:rsidP="005B6EC0">
            <w:pPr>
              <w:spacing w:line="360" w:lineRule="auto"/>
              <w:ind w:right="34"/>
              <w:jc w:val="center"/>
              <w:rPr>
                <w:rFonts w:ascii="Arial Narrow" w:hAnsi="Arial Narrow"/>
                <w:color w:val="auto"/>
                <w:sz w:val="20"/>
              </w:rPr>
            </w:pPr>
          </w:p>
          <w:p w14:paraId="580D7301" w14:textId="77777777" w:rsidR="00B15512" w:rsidRPr="005B6EC0" w:rsidRDefault="00B15512" w:rsidP="005B6EC0">
            <w:pPr>
              <w:spacing w:line="360" w:lineRule="auto"/>
              <w:ind w:right="34"/>
              <w:jc w:val="center"/>
              <w:rPr>
                <w:rFonts w:ascii="Arial Narrow" w:hAnsi="Arial Narrow"/>
                <w:color w:val="auto"/>
                <w:sz w:val="20"/>
              </w:rPr>
            </w:pPr>
            <w:r w:rsidRPr="005B6EC0">
              <w:rPr>
                <w:rFonts w:ascii="Arial Narrow" w:hAnsi="Arial Narrow"/>
                <w:color w:val="auto"/>
                <w:sz w:val="20"/>
              </w:rPr>
              <w:t>[…………………]</w:t>
            </w:r>
          </w:p>
        </w:tc>
        <w:tc>
          <w:tcPr>
            <w:tcW w:w="2783" w:type="pct"/>
            <w:gridSpan w:val="2"/>
            <w:shd w:val="clear" w:color="auto" w:fill="FFFFFF"/>
            <w:vAlign w:val="center"/>
          </w:tcPr>
          <w:p w14:paraId="1701D6DD" w14:textId="77777777" w:rsidR="00B15512" w:rsidRPr="005B6EC0" w:rsidRDefault="00B15512" w:rsidP="005B6EC0">
            <w:pPr>
              <w:snapToGrid w:val="0"/>
              <w:spacing w:line="360" w:lineRule="auto"/>
              <w:ind w:right="51"/>
              <w:jc w:val="center"/>
              <w:rPr>
                <w:rFonts w:ascii="Arial Narrow" w:hAnsi="Arial Narrow"/>
                <w:sz w:val="20"/>
              </w:rPr>
            </w:pPr>
          </w:p>
          <w:p w14:paraId="3C9CAC89" w14:textId="77777777"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w:t>
            </w:r>
          </w:p>
          <w:p w14:paraId="6193CBD9" w14:textId="77777777"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 xml:space="preserve"> </w:t>
            </w:r>
          </w:p>
        </w:tc>
      </w:tr>
      <w:tr w:rsidR="00B15512" w:rsidRPr="005B6EC0" w14:paraId="572887DF" w14:textId="77777777" w:rsidTr="005B6EC0">
        <w:trPr>
          <w:cantSplit/>
        </w:trPr>
        <w:tc>
          <w:tcPr>
            <w:tcW w:w="2217" w:type="pct"/>
            <w:shd w:val="clear" w:color="auto" w:fill="FFFFFF"/>
            <w:vAlign w:val="center"/>
          </w:tcPr>
          <w:p w14:paraId="69BDB045" w14:textId="77777777" w:rsidR="00B15512" w:rsidRPr="005B6EC0" w:rsidRDefault="00B15512" w:rsidP="005B6EC0">
            <w:pPr>
              <w:spacing w:line="360" w:lineRule="auto"/>
              <w:ind w:right="34"/>
              <w:jc w:val="center"/>
              <w:rPr>
                <w:rFonts w:ascii="Arial Narrow" w:hAnsi="Arial Narrow"/>
                <w:color w:val="auto"/>
                <w:sz w:val="20"/>
              </w:rPr>
            </w:pPr>
            <w:r w:rsidRPr="005B6EC0">
              <w:rPr>
                <w:rFonts w:ascii="Arial Narrow" w:hAnsi="Arial Narrow"/>
                <w:color w:val="auto"/>
                <w:sz w:val="20"/>
              </w:rPr>
              <w:t xml:space="preserve"> […………………]</w:t>
            </w:r>
          </w:p>
        </w:tc>
        <w:tc>
          <w:tcPr>
            <w:tcW w:w="2783" w:type="pct"/>
            <w:gridSpan w:val="2"/>
            <w:shd w:val="clear" w:color="auto" w:fill="FFFFFF"/>
            <w:vAlign w:val="center"/>
          </w:tcPr>
          <w:p w14:paraId="2D202F98" w14:textId="77777777" w:rsidR="00B15512" w:rsidRPr="005B6EC0" w:rsidRDefault="00B15512" w:rsidP="005B6EC0">
            <w:pPr>
              <w:snapToGrid w:val="0"/>
              <w:spacing w:line="360" w:lineRule="auto"/>
              <w:ind w:right="51"/>
              <w:jc w:val="center"/>
              <w:rPr>
                <w:rFonts w:ascii="Arial Narrow" w:hAnsi="Arial Narrow"/>
                <w:sz w:val="20"/>
              </w:rPr>
            </w:pPr>
          </w:p>
          <w:p w14:paraId="46CE9C9B" w14:textId="77777777"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w:t>
            </w:r>
          </w:p>
          <w:p w14:paraId="7F5ABD99" w14:textId="77777777" w:rsidR="00B15512" w:rsidRPr="005B6EC0" w:rsidRDefault="00B15512" w:rsidP="005B6EC0">
            <w:pPr>
              <w:snapToGrid w:val="0"/>
              <w:spacing w:line="360" w:lineRule="auto"/>
              <w:ind w:right="51"/>
              <w:jc w:val="center"/>
              <w:rPr>
                <w:rFonts w:ascii="Arial Narrow" w:hAnsi="Arial Narrow"/>
                <w:sz w:val="20"/>
              </w:rPr>
            </w:pPr>
            <w:r w:rsidRPr="005B6EC0">
              <w:rPr>
                <w:rFonts w:ascii="Arial Narrow" w:hAnsi="Arial Narrow"/>
                <w:sz w:val="20"/>
              </w:rPr>
              <w:t xml:space="preserve"> </w:t>
            </w:r>
          </w:p>
        </w:tc>
      </w:tr>
      <w:tr w:rsidR="00B15512" w:rsidRPr="005B6EC0" w14:paraId="6CDF1D07" w14:textId="77777777" w:rsidTr="005B6EC0">
        <w:trPr>
          <w:cantSplit/>
        </w:trPr>
        <w:tc>
          <w:tcPr>
            <w:tcW w:w="2217" w:type="pct"/>
            <w:shd w:val="clear" w:color="auto" w:fill="FFFFFF"/>
            <w:vAlign w:val="center"/>
          </w:tcPr>
          <w:p w14:paraId="48F1686D" w14:textId="77777777" w:rsidR="00B15512" w:rsidRPr="005B6EC0" w:rsidRDefault="00B15512" w:rsidP="005B6EC0">
            <w:pPr>
              <w:spacing w:line="360" w:lineRule="auto"/>
              <w:ind w:right="51"/>
              <w:jc w:val="center"/>
              <w:rPr>
                <w:rFonts w:ascii="Arial Narrow" w:hAnsi="Arial Narrow"/>
                <w:color w:val="auto"/>
                <w:sz w:val="20"/>
              </w:rPr>
            </w:pPr>
          </w:p>
          <w:p w14:paraId="70400572" w14:textId="77777777" w:rsidR="00B15512" w:rsidRPr="005B6EC0" w:rsidRDefault="00B15512" w:rsidP="005B6EC0">
            <w:pPr>
              <w:spacing w:line="360" w:lineRule="auto"/>
              <w:ind w:right="51"/>
              <w:jc w:val="center"/>
              <w:rPr>
                <w:rFonts w:ascii="Arial Narrow" w:hAnsi="Arial Narrow"/>
                <w:b/>
                <w:color w:val="auto"/>
                <w:sz w:val="20"/>
              </w:rPr>
            </w:pPr>
            <w:r w:rsidRPr="005B6EC0">
              <w:rPr>
                <w:rFonts w:ascii="Arial Narrow" w:hAnsi="Arial Narrow"/>
                <w:b/>
                <w:color w:val="auto"/>
                <w:sz w:val="20"/>
              </w:rPr>
              <w:t>TOTALE</w:t>
            </w:r>
          </w:p>
          <w:p w14:paraId="631DDD2C" w14:textId="77777777" w:rsidR="00B15512" w:rsidRPr="005B6EC0" w:rsidRDefault="00B15512" w:rsidP="005B6EC0">
            <w:pPr>
              <w:spacing w:line="360" w:lineRule="auto"/>
              <w:ind w:right="51"/>
              <w:jc w:val="center"/>
              <w:rPr>
                <w:rFonts w:ascii="Arial Narrow" w:hAnsi="Arial Narrow"/>
                <w:color w:val="auto"/>
                <w:sz w:val="20"/>
              </w:rPr>
            </w:pPr>
          </w:p>
        </w:tc>
        <w:tc>
          <w:tcPr>
            <w:tcW w:w="1525" w:type="pct"/>
            <w:shd w:val="clear" w:color="auto" w:fill="FFFFFF"/>
            <w:vAlign w:val="center"/>
          </w:tcPr>
          <w:p w14:paraId="0BBADD72" w14:textId="77777777" w:rsidR="00B15512" w:rsidRPr="005B6EC0" w:rsidRDefault="00B15512" w:rsidP="005B6EC0">
            <w:pPr>
              <w:snapToGrid w:val="0"/>
              <w:spacing w:line="360" w:lineRule="auto"/>
              <w:ind w:right="51"/>
              <w:jc w:val="center"/>
              <w:rPr>
                <w:rFonts w:ascii="Arial Narrow" w:hAnsi="Arial Narrow"/>
                <w:b/>
                <w:sz w:val="20"/>
              </w:rPr>
            </w:pPr>
            <w:r w:rsidRPr="005B6EC0">
              <w:rPr>
                <w:rFonts w:ascii="Arial Narrow" w:hAnsi="Arial Narrow"/>
                <w:b/>
                <w:sz w:val="20"/>
              </w:rPr>
              <w:t>100%</w:t>
            </w:r>
          </w:p>
        </w:tc>
        <w:tc>
          <w:tcPr>
            <w:tcW w:w="1258" w:type="pct"/>
            <w:shd w:val="clear" w:color="auto" w:fill="FFFFFF"/>
            <w:vAlign w:val="center"/>
          </w:tcPr>
          <w:p w14:paraId="1ACE0694" w14:textId="77777777" w:rsidR="00B15512" w:rsidRPr="005B6EC0" w:rsidRDefault="00B15512" w:rsidP="005B6EC0">
            <w:pPr>
              <w:snapToGrid w:val="0"/>
              <w:spacing w:line="360" w:lineRule="auto"/>
              <w:ind w:right="51"/>
              <w:jc w:val="center"/>
              <w:rPr>
                <w:rFonts w:ascii="Arial Narrow" w:hAnsi="Arial Narrow"/>
                <w:b/>
                <w:sz w:val="20"/>
              </w:rPr>
            </w:pPr>
            <w:r w:rsidRPr="005B6EC0">
              <w:rPr>
                <w:rFonts w:ascii="Arial Narrow" w:hAnsi="Arial Narrow"/>
                <w:b/>
                <w:sz w:val="20"/>
              </w:rPr>
              <w:t>100%</w:t>
            </w:r>
          </w:p>
        </w:tc>
      </w:tr>
    </w:tbl>
    <w:p w14:paraId="03FFE6F1" w14:textId="77777777" w:rsidR="00A76991" w:rsidRPr="005B6EC0" w:rsidRDefault="00A76991" w:rsidP="00A76991">
      <w:pPr>
        <w:pStyle w:val="Paragrafoelenco1"/>
        <w:tabs>
          <w:tab w:val="left" w:pos="284"/>
        </w:tabs>
        <w:ind w:left="0"/>
        <w:rPr>
          <w:rFonts w:ascii="Arial Narrow" w:hAnsi="Arial Narrow"/>
          <w:bCs/>
          <w:color w:val="auto"/>
          <w:sz w:val="20"/>
        </w:rPr>
      </w:pPr>
    </w:p>
    <w:p w14:paraId="0B4B68D8" w14:textId="77777777" w:rsidR="00A76991" w:rsidRPr="005B6EC0" w:rsidRDefault="00A76991" w:rsidP="00A76991">
      <w:pPr>
        <w:pStyle w:val="Paragrafoelenco1"/>
        <w:tabs>
          <w:tab w:val="left" w:pos="284"/>
        </w:tabs>
        <w:ind w:left="0"/>
        <w:jc w:val="center"/>
        <w:rPr>
          <w:rFonts w:ascii="Arial Narrow" w:hAnsi="Arial Narrow"/>
          <w:b/>
          <w:bCs/>
          <w:color w:val="auto"/>
          <w:sz w:val="20"/>
        </w:rPr>
      </w:pPr>
      <w:r w:rsidRPr="005B6EC0">
        <w:rPr>
          <w:rFonts w:ascii="Arial Narrow" w:hAnsi="Arial Narrow"/>
          <w:b/>
          <w:bCs/>
          <w:color w:val="auto"/>
          <w:sz w:val="20"/>
        </w:rPr>
        <w:t>&gt;&gt;&gt;&gt;&gt; ----------------- PARTE TERZA----------------- &lt;&lt;&lt;&lt;</w:t>
      </w:r>
    </w:p>
    <w:p w14:paraId="6701F045" w14:textId="77777777" w:rsidR="00A76991" w:rsidRPr="005B6EC0" w:rsidRDefault="00A76991" w:rsidP="00A76991">
      <w:pPr>
        <w:pStyle w:val="Paragrafoelenco1"/>
        <w:tabs>
          <w:tab w:val="left" w:pos="284"/>
        </w:tabs>
        <w:ind w:left="0"/>
        <w:rPr>
          <w:rFonts w:ascii="Arial Narrow" w:hAnsi="Arial Narrow"/>
          <w:bCs/>
          <w:color w:val="auto"/>
          <w:sz w:val="20"/>
        </w:rPr>
      </w:pPr>
    </w:p>
    <w:p w14:paraId="506B840C" w14:textId="77777777" w:rsidR="00A76991" w:rsidRPr="005B6EC0" w:rsidRDefault="00A76991" w:rsidP="00A76991">
      <w:pPr>
        <w:pStyle w:val="Paragrafoelenco1"/>
        <w:tabs>
          <w:tab w:val="left" w:pos="284"/>
        </w:tabs>
        <w:ind w:left="0"/>
        <w:rPr>
          <w:rFonts w:ascii="Arial Narrow" w:hAnsi="Arial Narrow"/>
          <w:b/>
          <w:bCs/>
          <w:i/>
          <w:color w:val="auto"/>
          <w:sz w:val="20"/>
        </w:rPr>
      </w:pPr>
      <w:r w:rsidRPr="005B6EC0">
        <w:rPr>
          <w:rFonts w:ascii="Arial Narrow" w:hAnsi="Arial Narrow"/>
          <w:b/>
          <w:bCs/>
          <w:i/>
          <w:color w:val="auto"/>
          <w:sz w:val="20"/>
        </w:rPr>
        <w:t xml:space="preserve">(obbligatoria per tutti gli operatori concorrenti; nell’ipotesi di RTI e Consorzio è sufficiente la compilazione da parte del legale rappresentante del RTI/Consorzio). </w:t>
      </w:r>
    </w:p>
    <w:p w14:paraId="47B5994D" w14:textId="77777777" w:rsidR="00A76991" w:rsidRPr="005B6EC0" w:rsidRDefault="00A76991" w:rsidP="00A76991">
      <w:pPr>
        <w:pStyle w:val="Corpodeltesto2"/>
        <w:spacing w:line="240" w:lineRule="atLeast"/>
        <w:rPr>
          <w:rFonts w:ascii="Arial Narrow" w:hAnsi="Arial Narrow" w:cstheme="minorHAnsi"/>
          <w:b/>
          <w:i/>
          <w:sz w:val="20"/>
        </w:rPr>
      </w:pPr>
    </w:p>
    <w:p w14:paraId="1CC6E9C1" w14:textId="77777777" w:rsidR="00A76991" w:rsidRPr="005B6EC0" w:rsidRDefault="00A76991" w:rsidP="00B715D7">
      <w:pPr>
        <w:pStyle w:val="Paragrafoelenco"/>
        <w:numPr>
          <w:ilvl w:val="0"/>
          <w:numId w:val="16"/>
        </w:numPr>
        <w:tabs>
          <w:tab w:val="left" w:pos="426"/>
        </w:tabs>
        <w:jc w:val="both"/>
        <w:rPr>
          <w:rFonts w:ascii="Arial Narrow" w:hAnsi="Arial Narrow" w:cstheme="minorHAnsi"/>
          <w:b/>
          <w:bCs/>
          <w:sz w:val="20"/>
        </w:rPr>
      </w:pPr>
      <w:r w:rsidRPr="005B6EC0">
        <w:rPr>
          <w:rFonts w:ascii="Arial Narrow" w:hAnsi="Arial Narrow" w:cstheme="minorHAnsi"/>
          <w:iCs/>
          <w:sz w:val="20"/>
        </w:rPr>
        <w:t>che</w:t>
      </w:r>
      <w:r w:rsidRPr="005B6EC0">
        <w:rPr>
          <w:rFonts w:ascii="Arial Narrow" w:hAnsi="Arial Narrow" w:cstheme="minorHAnsi"/>
          <w:sz w:val="20"/>
        </w:rPr>
        <w:t xml:space="preserve"> la garanzia provvisoria è stata costituita, entro i termini di scadenza, nel seguente modo:</w:t>
      </w:r>
    </w:p>
    <w:p w14:paraId="16024F3B" w14:textId="77777777" w:rsidR="00A76991" w:rsidRPr="005B6EC0" w:rsidRDefault="00A76991" w:rsidP="00A76991">
      <w:pPr>
        <w:ind w:left="142" w:hanging="360"/>
        <w:rPr>
          <w:rFonts w:ascii="Arial Narrow" w:hAnsi="Arial Narrow" w:cstheme="minorHAnsi"/>
          <w:sz w:val="20"/>
        </w:rPr>
      </w:pPr>
    </w:p>
    <w:p w14:paraId="14F79EE9" w14:textId="77777777" w:rsidR="00A76991" w:rsidRPr="005B6EC0" w:rsidRDefault="00A76991" w:rsidP="00A76991">
      <w:pPr>
        <w:ind w:left="142" w:hanging="360"/>
        <w:rPr>
          <w:rFonts w:ascii="Arial Narrow" w:hAnsi="Arial Narrow" w:cstheme="minorHAnsi"/>
          <w:sz w:val="20"/>
        </w:rPr>
      </w:pPr>
    </w:p>
    <w:p w14:paraId="7A98076A" w14:textId="77777777" w:rsidR="00A76991" w:rsidRPr="005B6EC0" w:rsidRDefault="00A76991" w:rsidP="00A76991">
      <w:pPr>
        <w:ind w:left="1135" w:hanging="289"/>
        <w:jc w:val="both"/>
        <w:rPr>
          <w:rFonts w:ascii="Arial Narrow" w:hAnsi="Arial Narrow" w:cstheme="minorHAnsi"/>
          <w:sz w:val="20"/>
        </w:rPr>
      </w:pPr>
      <w:r w:rsidRPr="005B6EC0">
        <w:rPr>
          <w:rFonts w:ascii="Arial Narrow" w:hAnsi="Arial Narrow" w:cstheme="minorHAnsi"/>
          <w:sz w:val="20"/>
        </w:rPr>
        <w:fldChar w:fldCharType="begin">
          <w:ffData>
            <w:name w:val=""/>
            <w:enabled/>
            <w:calcOnExit w:val="0"/>
            <w:checkBox>
              <w:sizeAuto/>
              <w:default w:val="0"/>
            </w:checkBox>
          </w:ffData>
        </w:fldChar>
      </w:r>
      <w:r w:rsidRPr="005B6EC0">
        <w:rPr>
          <w:rFonts w:ascii="Arial Narrow" w:hAnsi="Arial Narrow" w:cstheme="minorHAnsi"/>
          <w:sz w:val="20"/>
        </w:rPr>
        <w:instrText>FORMCHECKBOX</w:instrText>
      </w:r>
      <w:r w:rsidR="00CD424A">
        <w:rPr>
          <w:rFonts w:ascii="Arial Narrow" w:hAnsi="Arial Narrow" w:cstheme="minorHAnsi"/>
          <w:sz w:val="20"/>
        </w:rPr>
      </w:r>
      <w:r w:rsidR="00CD424A">
        <w:rPr>
          <w:rFonts w:ascii="Arial Narrow" w:hAnsi="Arial Narrow" w:cstheme="minorHAnsi"/>
          <w:sz w:val="20"/>
        </w:rPr>
        <w:fldChar w:fldCharType="separate"/>
      </w:r>
      <w:bookmarkStart w:id="15" w:name="__Fieldmark__1423_2206930617"/>
      <w:bookmarkEnd w:id="15"/>
      <w:r w:rsidRPr="005B6EC0">
        <w:rPr>
          <w:rFonts w:ascii="Arial Narrow" w:hAnsi="Arial Narrow" w:cstheme="minorHAnsi"/>
          <w:sz w:val="20"/>
        </w:rPr>
        <w:fldChar w:fldCharType="end"/>
      </w:r>
      <w:r w:rsidRPr="005B6EC0">
        <w:rPr>
          <w:rFonts w:ascii="Arial Narrow" w:hAnsi="Arial Narrow" w:cstheme="minorHAnsi"/>
          <w:sz w:val="20"/>
        </w:rPr>
        <w:t xml:space="preserve"> a mezzo fideiussione bancaria stipulata presso banca______ _________in data__________ ____n.  polizza______________________;</w:t>
      </w:r>
    </w:p>
    <w:p w14:paraId="3561653F" w14:textId="77777777" w:rsidR="00A76991" w:rsidRPr="005B6EC0" w:rsidRDefault="00A76991" w:rsidP="00A76991">
      <w:pPr>
        <w:ind w:left="142"/>
        <w:jc w:val="both"/>
        <w:rPr>
          <w:rFonts w:ascii="Arial Narrow" w:hAnsi="Arial Narrow" w:cstheme="minorHAnsi"/>
          <w:sz w:val="20"/>
        </w:rPr>
      </w:pPr>
    </w:p>
    <w:p w14:paraId="7475DF8D" w14:textId="77777777" w:rsidR="00A76991" w:rsidRPr="005B6EC0" w:rsidRDefault="00A76991" w:rsidP="00A76991">
      <w:pPr>
        <w:ind w:left="1276" w:hanging="425"/>
        <w:jc w:val="both"/>
        <w:rPr>
          <w:rFonts w:ascii="Arial Narrow" w:hAnsi="Arial Narrow" w:cstheme="minorHAnsi"/>
          <w:sz w:val="20"/>
        </w:rPr>
      </w:pPr>
      <w:r w:rsidRPr="005B6EC0">
        <w:rPr>
          <w:rFonts w:ascii="Arial Narrow" w:hAnsi="Arial Narrow" w:cstheme="minorHAnsi"/>
          <w:sz w:val="20"/>
        </w:rPr>
        <w:fldChar w:fldCharType="begin">
          <w:ffData>
            <w:name w:val=""/>
            <w:enabled/>
            <w:calcOnExit w:val="0"/>
            <w:checkBox>
              <w:sizeAuto/>
              <w:default w:val="0"/>
            </w:checkBox>
          </w:ffData>
        </w:fldChar>
      </w:r>
      <w:r w:rsidRPr="005B6EC0">
        <w:rPr>
          <w:rFonts w:ascii="Arial Narrow" w:hAnsi="Arial Narrow" w:cstheme="minorHAnsi"/>
          <w:sz w:val="20"/>
        </w:rPr>
        <w:instrText>FORMCHECKBOX</w:instrText>
      </w:r>
      <w:r w:rsidR="00CD424A">
        <w:rPr>
          <w:rFonts w:ascii="Arial Narrow" w:hAnsi="Arial Narrow" w:cstheme="minorHAnsi"/>
          <w:sz w:val="20"/>
        </w:rPr>
      </w:r>
      <w:r w:rsidR="00CD424A">
        <w:rPr>
          <w:rFonts w:ascii="Arial Narrow" w:hAnsi="Arial Narrow" w:cstheme="minorHAnsi"/>
          <w:sz w:val="20"/>
        </w:rPr>
        <w:fldChar w:fldCharType="separate"/>
      </w:r>
      <w:bookmarkStart w:id="16" w:name="__Fieldmark__1432_2206930617"/>
      <w:bookmarkEnd w:id="16"/>
      <w:r w:rsidRPr="005B6EC0">
        <w:rPr>
          <w:rFonts w:ascii="Arial Narrow" w:hAnsi="Arial Narrow" w:cstheme="minorHAnsi"/>
          <w:sz w:val="20"/>
        </w:rPr>
        <w:fldChar w:fldCharType="end"/>
      </w:r>
      <w:r w:rsidRPr="005B6EC0">
        <w:rPr>
          <w:rFonts w:ascii="Arial Narrow" w:hAnsi="Arial Narrow" w:cstheme="minorHAnsi"/>
          <w:sz w:val="20"/>
        </w:rPr>
        <w:t xml:space="preserve">  a mezzo polizza assicurativa, stipulata presso agenzia _______________in data___________ ___n. polizza______________________;</w:t>
      </w:r>
    </w:p>
    <w:p w14:paraId="117F2897" w14:textId="613C2564" w:rsidR="00A76991" w:rsidRPr="005B6EC0" w:rsidRDefault="00A76991" w:rsidP="00B715D7">
      <w:pPr>
        <w:pStyle w:val="Paragrafoelenco"/>
        <w:numPr>
          <w:ilvl w:val="0"/>
          <w:numId w:val="16"/>
        </w:numPr>
        <w:tabs>
          <w:tab w:val="left" w:pos="426"/>
        </w:tabs>
        <w:jc w:val="both"/>
        <w:rPr>
          <w:rFonts w:ascii="Arial Narrow" w:hAnsi="Arial Narrow" w:cstheme="minorHAnsi"/>
          <w:b/>
          <w:bCs/>
          <w:sz w:val="20"/>
        </w:rPr>
      </w:pPr>
      <w:r w:rsidRPr="005B6EC0">
        <w:rPr>
          <w:rFonts w:ascii="Arial Narrow" w:hAnsi="Arial Narrow" w:cstheme="minorHAnsi"/>
          <w:i/>
          <w:iCs/>
          <w:sz w:val="20"/>
        </w:rPr>
        <w:t>(con riferimento alla garanzia provvisoria barrare l’ipotesi ricorrente):</w:t>
      </w:r>
    </w:p>
    <w:p w14:paraId="5644F3C8" w14:textId="77777777" w:rsidR="00A76991" w:rsidRPr="005B6EC0" w:rsidRDefault="00A76991" w:rsidP="00A76991">
      <w:pPr>
        <w:jc w:val="both"/>
        <w:rPr>
          <w:rFonts w:ascii="Arial Narrow" w:hAnsi="Arial Narrow" w:cstheme="minorHAnsi"/>
          <w:sz w:val="20"/>
        </w:rPr>
      </w:pPr>
    </w:p>
    <w:p w14:paraId="19A67D23" w14:textId="77777777" w:rsidR="0097207D" w:rsidRDefault="00A76991" w:rsidP="00A76991">
      <w:pPr>
        <w:ind w:left="709" w:hanging="567"/>
        <w:jc w:val="both"/>
        <w:rPr>
          <w:rFonts w:ascii="Arial Narrow" w:hAnsi="Arial Narrow" w:cstheme="minorHAnsi"/>
          <w:sz w:val="20"/>
        </w:rPr>
      </w:pPr>
      <w:r w:rsidRPr="005B6EC0">
        <w:rPr>
          <w:rFonts w:ascii="Arial Narrow" w:hAnsi="Arial Narrow" w:cstheme="minorHAnsi"/>
          <w:sz w:val="20"/>
        </w:rPr>
        <w:fldChar w:fldCharType="begin">
          <w:ffData>
            <w:name w:val=""/>
            <w:enabled/>
            <w:calcOnExit w:val="0"/>
            <w:checkBox>
              <w:sizeAuto/>
              <w:default w:val="0"/>
            </w:checkBox>
          </w:ffData>
        </w:fldChar>
      </w:r>
      <w:r w:rsidRPr="005B6EC0">
        <w:rPr>
          <w:rFonts w:ascii="Arial Narrow" w:hAnsi="Arial Narrow" w:cstheme="minorHAnsi"/>
          <w:sz w:val="20"/>
        </w:rPr>
        <w:instrText>FORMCHECKBOX</w:instrText>
      </w:r>
      <w:r w:rsidR="00CD424A">
        <w:rPr>
          <w:rFonts w:ascii="Arial Narrow" w:hAnsi="Arial Narrow" w:cstheme="minorHAnsi"/>
          <w:sz w:val="20"/>
        </w:rPr>
      </w:r>
      <w:r w:rsidR="00CD424A">
        <w:rPr>
          <w:rFonts w:ascii="Arial Narrow" w:hAnsi="Arial Narrow" w:cstheme="minorHAnsi"/>
          <w:sz w:val="20"/>
        </w:rPr>
        <w:fldChar w:fldCharType="separate"/>
      </w:r>
      <w:bookmarkStart w:id="17" w:name="__Fieldmark__1444_2206930617"/>
      <w:bookmarkEnd w:id="17"/>
      <w:r w:rsidRPr="005B6EC0">
        <w:rPr>
          <w:rFonts w:ascii="Arial Narrow" w:hAnsi="Arial Narrow" w:cstheme="minorHAnsi"/>
          <w:sz w:val="20"/>
        </w:rPr>
        <w:fldChar w:fldCharType="end"/>
      </w:r>
      <w:r w:rsidRPr="005B6EC0">
        <w:rPr>
          <w:rFonts w:ascii="Arial Narrow" w:hAnsi="Arial Narrow" w:cstheme="minorHAnsi"/>
          <w:sz w:val="20"/>
        </w:rPr>
        <w:t xml:space="preserve"> </w:t>
      </w:r>
      <w:r w:rsidRPr="005B6EC0">
        <w:rPr>
          <w:rFonts w:ascii="Arial Narrow" w:hAnsi="Arial Narrow" w:cstheme="minorHAnsi"/>
          <w:sz w:val="20"/>
        </w:rPr>
        <w:tab/>
        <w:t>di aver costituito garanzia provvisoria in</w:t>
      </w:r>
      <w:r w:rsidRPr="005B6EC0">
        <w:rPr>
          <w:rFonts w:ascii="Arial Narrow" w:hAnsi="Arial Narrow" w:cstheme="minorHAnsi"/>
          <w:b/>
          <w:sz w:val="20"/>
        </w:rPr>
        <w:t xml:space="preserve"> misura ridotta</w:t>
      </w:r>
      <w:r w:rsidRPr="005B6EC0">
        <w:rPr>
          <w:rFonts w:ascii="Arial Narrow" w:hAnsi="Arial Narrow" w:cstheme="minorHAnsi"/>
          <w:sz w:val="20"/>
        </w:rPr>
        <w:t xml:space="preserve"> ovvero pari a Euro ________</w:t>
      </w:r>
      <w:proofErr w:type="gramStart"/>
      <w:r w:rsidRPr="005B6EC0">
        <w:rPr>
          <w:rFonts w:ascii="Arial Narrow" w:hAnsi="Arial Narrow" w:cstheme="minorHAnsi"/>
          <w:sz w:val="20"/>
        </w:rPr>
        <w:t>_,_</w:t>
      </w:r>
      <w:proofErr w:type="gramEnd"/>
      <w:r w:rsidRPr="005B6EC0">
        <w:rPr>
          <w:rFonts w:ascii="Arial Narrow" w:hAnsi="Arial Narrow" w:cstheme="minorHAnsi"/>
          <w:sz w:val="20"/>
        </w:rPr>
        <w:t xml:space="preserve">__ facendo ricorso alle seguenti condizioni premianti di cui all’art. </w:t>
      </w:r>
      <w:r w:rsidR="00E67870" w:rsidRPr="005B6EC0">
        <w:rPr>
          <w:rFonts w:ascii="Arial Narrow" w:hAnsi="Arial Narrow" w:cstheme="minorHAnsi"/>
          <w:sz w:val="20"/>
        </w:rPr>
        <w:t>106</w:t>
      </w:r>
      <w:r w:rsidRPr="005B6EC0">
        <w:rPr>
          <w:rFonts w:ascii="Arial Narrow" w:hAnsi="Arial Narrow" w:cstheme="minorHAnsi"/>
          <w:sz w:val="20"/>
        </w:rPr>
        <w:t xml:space="preserve">, co. </w:t>
      </w:r>
      <w:r w:rsidR="00E67870" w:rsidRPr="005B6EC0">
        <w:rPr>
          <w:rFonts w:ascii="Arial Narrow" w:hAnsi="Arial Narrow" w:cstheme="minorHAnsi"/>
          <w:sz w:val="20"/>
        </w:rPr>
        <w:t>8</w:t>
      </w:r>
      <w:r w:rsidRPr="005B6EC0">
        <w:rPr>
          <w:rFonts w:ascii="Arial Narrow" w:hAnsi="Arial Narrow" w:cstheme="minorHAnsi"/>
          <w:sz w:val="20"/>
        </w:rPr>
        <w:t xml:space="preserve">, del D.Lgs. </w:t>
      </w:r>
      <w:r w:rsidR="001B76FC" w:rsidRPr="005B6EC0">
        <w:rPr>
          <w:rFonts w:ascii="Arial Narrow" w:hAnsi="Arial Narrow" w:cstheme="minorHAnsi"/>
          <w:sz w:val="20"/>
        </w:rPr>
        <w:t>36/2023</w:t>
      </w:r>
      <w:r w:rsidRPr="005B6EC0">
        <w:rPr>
          <w:rFonts w:ascii="Arial Narrow" w:hAnsi="Arial Narrow" w:cstheme="minorHAnsi"/>
          <w:sz w:val="20"/>
        </w:rPr>
        <w:t>:</w:t>
      </w:r>
    </w:p>
    <w:p w14:paraId="4912C464" w14:textId="7ADD42F4" w:rsidR="00A76991" w:rsidRDefault="00A76991" w:rsidP="00A76991">
      <w:pPr>
        <w:ind w:left="360" w:hanging="76"/>
        <w:jc w:val="both"/>
        <w:rPr>
          <w:rFonts w:ascii="Arial Narrow" w:hAnsi="Arial Narrow" w:cstheme="minorHAnsi"/>
          <w:bCs/>
          <w:sz w:val="20"/>
        </w:rPr>
      </w:pPr>
    </w:p>
    <w:p w14:paraId="648738D5" w14:textId="77777777" w:rsidR="0097207D" w:rsidRPr="0097207D" w:rsidRDefault="0097207D" w:rsidP="00B715D7">
      <w:pPr>
        <w:pStyle w:val="Paragrafoelenco1"/>
        <w:numPr>
          <w:ilvl w:val="0"/>
          <w:numId w:val="19"/>
        </w:numPr>
        <w:spacing w:line="360" w:lineRule="auto"/>
        <w:jc w:val="both"/>
        <w:rPr>
          <w:rFonts w:ascii="Arial Narrow" w:hAnsi="Arial Narrow"/>
          <w:bCs/>
          <w:sz w:val="20"/>
        </w:rPr>
      </w:pPr>
      <w:r w:rsidRPr="0097207D">
        <w:rPr>
          <w:rFonts w:ascii="Arial Narrow" w:hAnsi="Arial Narrow"/>
          <w:bCs/>
          <w:sz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329C2DC7" w14:textId="77777777" w:rsidR="0097207D" w:rsidRPr="0097207D" w:rsidRDefault="0097207D" w:rsidP="00B715D7">
      <w:pPr>
        <w:pStyle w:val="Paragrafoelenco1"/>
        <w:numPr>
          <w:ilvl w:val="0"/>
          <w:numId w:val="19"/>
        </w:numPr>
        <w:spacing w:line="360" w:lineRule="auto"/>
        <w:jc w:val="both"/>
        <w:rPr>
          <w:rFonts w:ascii="Arial Narrow" w:hAnsi="Arial Narrow"/>
          <w:bCs/>
          <w:sz w:val="20"/>
        </w:rPr>
      </w:pPr>
      <w:r w:rsidRPr="0097207D">
        <w:rPr>
          <w:rFonts w:ascii="Arial Narrow" w:hAnsi="Arial Narrow"/>
          <w:bCs/>
          <w:sz w:val="20"/>
        </w:rPr>
        <w:t>50% in quanto qualificabile come micro, piccola o media impresa oppure facente parte di un raggruppamento di operatori economici o consorzi ordinari costituiti esclusivamente da micro, piccole e medie imprese.</w:t>
      </w:r>
      <w:r w:rsidRPr="0097207D">
        <w:rPr>
          <w:rFonts w:ascii="Arial Narrow" w:hAnsi="Arial Narrow"/>
          <w:bCs/>
          <w:sz w:val="20"/>
        </w:rPr>
        <w:footnoteReference w:id="4"/>
      </w:r>
    </w:p>
    <w:p w14:paraId="2C950270" w14:textId="77777777" w:rsidR="0097207D" w:rsidRPr="0097207D" w:rsidRDefault="0097207D" w:rsidP="00B715D7">
      <w:pPr>
        <w:pStyle w:val="Paragrafoelenco1"/>
        <w:numPr>
          <w:ilvl w:val="0"/>
          <w:numId w:val="19"/>
        </w:numPr>
        <w:spacing w:line="360" w:lineRule="auto"/>
        <w:jc w:val="both"/>
        <w:rPr>
          <w:rFonts w:ascii="Arial Narrow" w:hAnsi="Arial Narrow"/>
          <w:bCs/>
          <w:sz w:val="20"/>
        </w:rPr>
      </w:pPr>
      <w:r w:rsidRPr="0097207D">
        <w:rPr>
          <w:rFonts w:ascii="Arial Narrow" w:hAnsi="Arial Narrow"/>
          <w:bCs/>
          <w:sz w:val="20"/>
        </w:rPr>
        <w:lastRenderedPageBreak/>
        <w:t>10% per aver presentato una fideiussione, emessa e firmata digitalmente, che sia gestita mediante ricorso a piattaforme operanti con tecnologie basate su registri distribuiti ai sensi dell’articolo 106, comma 3, del codice;</w:t>
      </w:r>
    </w:p>
    <w:p w14:paraId="6B8B3FAD" w14:textId="77777777" w:rsidR="0097207D" w:rsidRPr="0097207D" w:rsidRDefault="0097207D" w:rsidP="00B715D7">
      <w:pPr>
        <w:pStyle w:val="Paragrafoelenco1"/>
        <w:numPr>
          <w:ilvl w:val="0"/>
          <w:numId w:val="19"/>
        </w:numPr>
        <w:spacing w:line="360" w:lineRule="auto"/>
        <w:jc w:val="both"/>
        <w:rPr>
          <w:rFonts w:ascii="Arial Narrow" w:hAnsi="Arial Narrow"/>
          <w:bCs/>
          <w:sz w:val="20"/>
        </w:rPr>
      </w:pPr>
      <w:r w:rsidRPr="0097207D">
        <w:rPr>
          <w:rFonts w:ascii="Arial Narrow" w:hAnsi="Arial Narrow"/>
          <w:bCs/>
          <w:sz w:val="20"/>
        </w:rPr>
        <w:t>riduzione per il possesso di uno o più delle seguenti certificazioni o marchi (la stazione appaltante individua la certificazione e il marchio tra quelli previsti dall’allegato II.13 del Codice e indica la percentuale di riduzione della cauzione, con il vincolo che la somma non può superare il 20%):</w:t>
      </w:r>
    </w:p>
    <w:p w14:paraId="155E7DF5" w14:textId="6512E875" w:rsidR="0097207D" w:rsidRDefault="0097207D" w:rsidP="00A76991">
      <w:pPr>
        <w:ind w:left="360" w:hanging="76"/>
        <w:jc w:val="both"/>
        <w:rPr>
          <w:rFonts w:ascii="Arial Narrow" w:hAnsi="Arial Narrow" w:cstheme="minorHAnsi"/>
          <w:bCs/>
          <w:sz w:val="20"/>
        </w:rPr>
      </w:pPr>
    </w:p>
    <w:p w14:paraId="216CC325" w14:textId="77777777" w:rsidR="0097207D" w:rsidRPr="005B6EC0" w:rsidRDefault="0097207D" w:rsidP="00A76991">
      <w:pPr>
        <w:ind w:left="360" w:hanging="76"/>
        <w:jc w:val="both"/>
        <w:rPr>
          <w:rFonts w:ascii="Arial Narrow" w:hAnsi="Arial Narrow" w:cstheme="minorHAnsi"/>
          <w:bCs/>
          <w:sz w:val="20"/>
        </w:rPr>
      </w:pPr>
    </w:p>
    <w:p w14:paraId="7213DA78" w14:textId="77777777" w:rsidR="0097207D" w:rsidRDefault="00A76991" w:rsidP="00A76991">
      <w:pPr>
        <w:ind w:left="709" w:hanging="567"/>
        <w:jc w:val="both"/>
        <w:rPr>
          <w:rFonts w:ascii="Arial Narrow" w:hAnsi="Arial Narrow" w:cstheme="minorHAnsi"/>
          <w:sz w:val="20"/>
        </w:rPr>
      </w:pPr>
      <w:r w:rsidRPr="005B6EC0">
        <w:rPr>
          <w:rFonts w:ascii="Arial Narrow" w:hAnsi="Arial Narrow" w:cstheme="minorHAnsi"/>
          <w:sz w:val="20"/>
        </w:rPr>
        <w:fldChar w:fldCharType="begin">
          <w:ffData>
            <w:name w:val=""/>
            <w:enabled/>
            <w:calcOnExit w:val="0"/>
            <w:checkBox>
              <w:sizeAuto/>
              <w:default w:val="0"/>
            </w:checkBox>
          </w:ffData>
        </w:fldChar>
      </w:r>
      <w:r w:rsidRPr="005B6EC0">
        <w:rPr>
          <w:rFonts w:ascii="Arial Narrow" w:hAnsi="Arial Narrow" w:cstheme="minorHAnsi"/>
          <w:sz w:val="20"/>
        </w:rPr>
        <w:instrText>FORMCHECKBOX</w:instrText>
      </w:r>
      <w:r w:rsidR="00CD424A">
        <w:rPr>
          <w:rFonts w:ascii="Arial Narrow" w:hAnsi="Arial Narrow" w:cstheme="minorHAnsi"/>
          <w:sz w:val="20"/>
        </w:rPr>
      </w:r>
      <w:r w:rsidR="00CD424A">
        <w:rPr>
          <w:rFonts w:ascii="Arial Narrow" w:hAnsi="Arial Narrow" w:cstheme="minorHAnsi"/>
          <w:sz w:val="20"/>
        </w:rPr>
        <w:fldChar w:fldCharType="separate"/>
      </w:r>
      <w:bookmarkStart w:id="18" w:name="__Fieldmark__1455_2206930617"/>
      <w:bookmarkEnd w:id="18"/>
      <w:r w:rsidRPr="005B6EC0">
        <w:rPr>
          <w:rFonts w:ascii="Arial Narrow" w:hAnsi="Arial Narrow" w:cstheme="minorHAnsi"/>
          <w:sz w:val="20"/>
        </w:rPr>
        <w:fldChar w:fldCharType="end"/>
      </w:r>
      <w:r w:rsidRPr="005B6EC0">
        <w:rPr>
          <w:rFonts w:ascii="Arial Narrow" w:hAnsi="Arial Narrow" w:cstheme="minorHAnsi"/>
          <w:sz w:val="20"/>
        </w:rPr>
        <w:t xml:space="preserve"> </w:t>
      </w:r>
      <w:r w:rsidRPr="005B6EC0">
        <w:rPr>
          <w:rFonts w:ascii="Arial Narrow" w:hAnsi="Arial Narrow" w:cstheme="minorHAnsi"/>
          <w:sz w:val="20"/>
        </w:rPr>
        <w:tab/>
      </w:r>
      <w:r w:rsidRPr="005B6EC0">
        <w:rPr>
          <w:rFonts w:ascii="Arial Narrow" w:hAnsi="Arial Narrow" w:cstheme="minorHAnsi"/>
          <w:b/>
          <w:sz w:val="20"/>
        </w:rPr>
        <w:t>(</w:t>
      </w:r>
      <w:r w:rsidRPr="005B6EC0">
        <w:rPr>
          <w:rFonts w:ascii="Arial Narrow" w:hAnsi="Arial Narrow" w:cstheme="minorHAnsi"/>
          <w:b/>
          <w:i/>
          <w:sz w:val="20"/>
        </w:rPr>
        <w:t>solo per ATI/consorzi ordinari/ GEIE/aggregazioni di rete</w:t>
      </w:r>
      <w:r w:rsidRPr="005B6EC0">
        <w:rPr>
          <w:rFonts w:ascii="Arial Narrow" w:hAnsi="Arial Narrow" w:cstheme="minorHAnsi"/>
          <w:sz w:val="20"/>
        </w:rPr>
        <w:t>) di aver costituito garanzia provvisoria in</w:t>
      </w:r>
      <w:r w:rsidRPr="005B6EC0">
        <w:rPr>
          <w:rFonts w:ascii="Arial Narrow" w:hAnsi="Arial Narrow" w:cstheme="minorHAnsi"/>
          <w:b/>
          <w:sz w:val="20"/>
        </w:rPr>
        <w:t xml:space="preserve"> misura ridotta</w:t>
      </w:r>
      <w:r w:rsidRPr="005B6EC0">
        <w:rPr>
          <w:rFonts w:ascii="Arial Narrow" w:hAnsi="Arial Narrow" w:cstheme="minorHAnsi"/>
          <w:sz w:val="20"/>
        </w:rPr>
        <w:t xml:space="preserve"> ovvero pari a Euro ________</w:t>
      </w:r>
      <w:proofErr w:type="gramStart"/>
      <w:r w:rsidRPr="005B6EC0">
        <w:rPr>
          <w:rFonts w:ascii="Arial Narrow" w:hAnsi="Arial Narrow" w:cstheme="minorHAnsi"/>
          <w:sz w:val="20"/>
        </w:rPr>
        <w:t>_,_</w:t>
      </w:r>
      <w:proofErr w:type="gramEnd"/>
      <w:r w:rsidRPr="005B6EC0">
        <w:rPr>
          <w:rFonts w:ascii="Arial Narrow" w:hAnsi="Arial Narrow" w:cstheme="minorHAnsi"/>
          <w:sz w:val="20"/>
        </w:rPr>
        <w:t xml:space="preserve">_  in accordo con quanto specificato nel disciplinare di gara e facendo ricorso alle seguenti condizioni premianti di cui all’art. </w:t>
      </w:r>
      <w:r w:rsidR="00AB322B" w:rsidRPr="005B6EC0">
        <w:rPr>
          <w:rFonts w:ascii="Arial Narrow" w:hAnsi="Arial Narrow" w:cstheme="minorHAnsi"/>
          <w:sz w:val="20"/>
        </w:rPr>
        <w:t>106</w:t>
      </w:r>
      <w:r w:rsidRPr="005B6EC0">
        <w:rPr>
          <w:rFonts w:ascii="Arial Narrow" w:hAnsi="Arial Narrow" w:cstheme="minorHAnsi"/>
          <w:sz w:val="20"/>
        </w:rPr>
        <w:t xml:space="preserve">, co. </w:t>
      </w:r>
      <w:r w:rsidR="00AB322B" w:rsidRPr="005B6EC0">
        <w:rPr>
          <w:rFonts w:ascii="Arial Narrow" w:hAnsi="Arial Narrow" w:cstheme="minorHAnsi"/>
          <w:sz w:val="20"/>
        </w:rPr>
        <w:t>8</w:t>
      </w:r>
      <w:r w:rsidRPr="005B6EC0">
        <w:rPr>
          <w:rFonts w:ascii="Arial Narrow" w:hAnsi="Arial Narrow" w:cstheme="minorHAnsi"/>
          <w:sz w:val="20"/>
        </w:rPr>
        <w:t xml:space="preserve"> del D.</w:t>
      </w:r>
      <w:r w:rsidR="00AB322B" w:rsidRPr="005B6EC0">
        <w:rPr>
          <w:rFonts w:ascii="Arial Narrow" w:hAnsi="Arial Narrow" w:cstheme="minorHAnsi"/>
          <w:sz w:val="20"/>
        </w:rPr>
        <w:t xml:space="preserve"> </w:t>
      </w:r>
      <w:r w:rsidRPr="005B6EC0">
        <w:rPr>
          <w:rFonts w:ascii="Arial Narrow" w:hAnsi="Arial Narrow" w:cstheme="minorHAnsi"/>
          <w:sz w:val="20"/>
        </w:rPr>
        <w:t xml:space="preserve">Lgs. </w:t>
      </w:r>
      <w:r w:rsidR="00AB322B" w:rsidRPr="005B6EC0">
        <w:rPr>
          <w:rFonts w:ascii="Arial Narrow" w:hAnsi="Arial Narrow" w:cstheme="minorHAnsi"/>
          <w:sz w:val="20"/>
        </w:rPr>
        <w:t>36/2023</w:t>
      </w:r>
      <w:r w:rsidRPr="005B6EC0">
        <w:rPr>
          <w:rFonts w:ascii="Arial Narrow" w:hAnsi="Arial Narrow" w:cstheme="minorHAnsi"/>
          <w:sz w:val="20"/>
        </w:rPr>
        <w:t xml:space="preserve"> come di seguito specificato: </w:t>
      </w:r>
    </w:p>
    <w:p w14:paraId="7EB11BF6" w14:textId="77777777" w:rsidR="0097207D" w:rsidRDefault="0097207D" w:rsidP="0097207D">
      <w:pPr>
        <w:ind w:left="360" w:hanging="76"/>
        <w:jc w:val="both"/>
        <w:rPr>
          <w:rFonts w:ascii="Arial Narrow" w:hAnsi="Arial Narrow" w:cstheme="minorHAnsi"/>
          <w:bCs/>
          <w:sz w:val="20"/>
        </w:rPr>
      </w:pPr>
    </w:p>
    <w:p w14:paraId="6B8A9BA2" w14:textId="77777777" w:rsidR="0097207D" w:rsidRPr="0097207D" w:rsidRDefault="0097207D" w:rsidP="00B715D7">
      <w:pPr>
        <w:pStyle w:val="Paragrafoelenco1"/>
        <w:numPr>
          <w:ilvl w:val="0"/>
          <w:numId w:val="19"/>
        </w:numPr>
        <w:spacing w:line="360" w:lineRule="auto"/>
        <w:jc w:val="both"/>
        <w:rPr>
          <w:rFonts w:ascii="Arial Narrow" w:hAnsi="Arial Narrow"/>
          <w:bCs/>
          <w:sz w:val="20"/>
        </w:rPr>
      </w:pPr>
      <w:r w:rsidRPr="0097207D">
        <w:rPr>
          <w:rFonts w:ascii="Arial Narrow" w:hAnsi="Arial Narrow"/>
          <w:bCs/>
          <w:sz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3F818C04" w14:textId="77777777" w:rsidR="0097207D" w:rsidRPr="0097207D" w:rsidRDefault="0097207D" w:rsidP="00B715D7">
      <w:pPr>
        <w:pStyle w:val="Paragrafoelenco1"/>
        <w:numPr>
          <w:ilvl w:val="0"/>
          <w:numId w:val="19"/>
        </w:numPr>
        <w:spacing w:line="360" w:lineRule="auto"/>
        <w:jc w:val="both"/>
        <w:rPr>
          <w:rFonts w:ascii="Arial Narrow" w:hAnsi="Arial Narrow"/>
          <w:bCs/>
          <w:sz w:val="20"/>
        </w:rPr>
      </w:pPr>
      <w:r w:rsidRPr="0097207D">
        <w:rPr>
          <w:rFonts w:ascii="Arial Narrow" w:hAnsi="Arial Narrow"/>
          <w:bCs/>
          <w:sz w:val="20"/>
        </w:rPr>
        <w:t>50% in quanto qualificabile come micro, piccola o media impresa oppure facente parte di un raggruppamento di operatori economici o consorzi ordinari costituiti esclusivamente da micro, piccole e medie imprese.</w:t>
      </w:r>
      <w:r w:rsidRPr="0097207D">
        <w:rPr>
          <w:rFonts w:ascii="Arial Narrow" w:hAnsi="Arial Narrow"/>
          <w:bCs/>
          <w:sz w:val="20"/>
        </w:rPr>
        <w:footnoteReference w:id="5"/>
      </w:r>
    </w:p>
    <w:p w14:paraId="67E53A29" w14:textId="77777777" w:rsidR="0097207D" w:rsidRPr="0097207D" w:rsidRDefault="0097207D" w:rsidP="00B715D7">
      <w:pPr>
        <w:pStyle w:val="Paragrafoelenco1"/>
        <w:numPr>
          <w:ilvl w:val="0"/>
          <w:numId w:val="19"/>
        </w:numPr>
        <w:spacing w:line="360" w:lineRule="auto"/>
        <w:jc w:val="both"/>
        <w:rPr>
          <w:rFonts w:ascii="Arial Narrow" w:hAnsi="Arial Narrow"/>
          <w:bCs/>
          <w:sz w:val="20"/>
        </w:rPr>
      </w:pPr>
      <w:r w:rsidRPr="0097207D">
        <w:rPr>
          <w:rFonts w:ascii="Arial Narrow" w:hAnsi="Arial Narrow"/>
          <w:bCs/>
          <w:sz w:val="20"/>
        </w:rPr>
        <w:t>10% per aver presentato una fideiussione, emessa e firmata digitalmente, che sia gestita mediante ricorso a piattaforme operanti con tecnologie basate su registri distribuiti ai sensi dell’articolo 106, comma 3, del codice;</w:t>
      </w:r>
    </w:p>
    <w:p w14:paraId="5FF52663" w14:textId="77777777" w:rsidR="0097207D" w:rsidRPr="0097207D" w:rsidRDefault="0097207D" w:rsidP="00B715D7">
      <w:pPr>
        <w:pStyle w:val="Paragrafoelenco1"/>
        <w:numPr>
          <w:ilvl w:val="0"/>
          <w:numId w:val="19"/>
        </w:numPr>
        <w:spacing w:line="360" w:lineRule="auto"/>
        <w:jc w:val="both"/>
        <w:rPr>
          <w:rFonts w:ascii="Arial Narrow" w:hAnsi="Arial Narrow"/>
          <w:bCs/>
          <w:sz w:val="20"/>
        </w:rPr>
      </w:pPr>
      <w:r w:rsidRPr="0097207D">
        <w:rPr>
          <w:rFonts w:ascii="Arial Narrow" w:hAnsi="Arial Narrow"/>
          <w:bCs/>
          <w:sz w:val="20"/>
        </w:rPr>
        <w:t>riduzione per il possesso di uno o più delle seguenti certificazioni o marchi (la stazione appaltante individua la certificazione e il marchio tra quelli previsti dall’allegato II.13 del Codice e indica la percentuale di riduzione della cauzione, con il vincolo che la somma non può superare il 20%):</w:t>
      </w:r>
    </w:p>
    <w:p w14:paraId="0AF9B597" w14:textId="77777777" w:rsidR="00A76991" w:rsidRPr="005B6EC0" w:rsidRDefault="00A76991" w:rsidP="00A76991">
      <w:pPr>
        <w:ind w:left="851" w:hanging="567"/>
        <w:jc w:val="both"/>
        <w:rPr>
          <w:rFonts w:ascii="Arial Narrow" w:hAnsi="Arial Narrow" w:cstheme="minorHAnsi"/>
          <w:sz w:val="20"/>
        </w:rPr>
      </w:pPr>
    </w:p>
    <w:p w14:paraId="28B8296A" w14:textId="77777777" w:rsidR="00A76991" w:rsidRPr="00F4001E" w:rsidRDefault="00A76991" w:rsidP="00B715D7">
      <w:pPr>
        <w:pStyle w:val="Paragrafoelenco"/>
        <w:numPr>
          <w:ilvl w:val="0"/>
          <w:numId w:val="16"/>
        </w:numPr>
        <w:tabs>
          <w:tab w:val="left" w:pos="426"/>
        </w:tabs>
        <w:jc w:val="both"/>
        <w:rPr>
          <w:rFonts w:ascii="Arial Narrow" w:hAnsi="Arial Narrow" w:cstheme="minorHAnsi"/>
          <w:b/>
          <w:bCs/>
          <w:sz w:val="20"/>
        </w:rPr>
      </w:pPr>
      <w:r w:rsidRPr="005B6EC0">
        <w:rPr>
          <w:rFonts w:ascii="Arial Narrow" w:hAnsi="Arial Narrow" w:cstheme="minorHAnsi"/>
          <w:sz w:val="20"/>
        </w:rPr>
        <w:t>di indicare il seguente conto corrente per l’accredito della cauzione (se la garanzia è costituita in forma di cauzione) a seguito dello svincolo della stessa:</w:t>
      </w:r>
    </w:p>
    <w:p w14:paraId="344140D3" w14:textId="77777777" w:rsidR="00F4001E" w:rsidRPr="005B6EC0" w:rsidRDefault="00F4001E" w:rsidP="00F4001E">
      <w:pPr>
        <w:pStyle w:val="Paragrafoelenco"/>
        <w:tabs>
          <w:tab w:val="left" w:pos="426"/>
        </w:tabs>
        <w:ind w:left="644"/>
        <w:jc w:val="both"/>
        <w:rPr>
          <w:rFonts w:ascii="Arial Narrow" w:hAnsi="Arial Narrow" w:cstheme="minorHAnsi"/>
          <w:b/>
          <w:bCs/>
          <w:sz w:val="20"/>
        </w:rPr>
      </w:pPr>
    </w:p>
    <w:p w14:paraId="3C198CE4" w14:textId="77777777" w:rsidR="00A76991" w:rsidRPr="005B6EC0" w:rsidRDefault="00A76991" w:rsidP="00A76991">
      <w:pPr>
        <w:pStyle w:val="Corpodeltesto2"/>
        <w:spacing w:line="240" w:lineRule="auto"/>
        <w:ind w:firstLine="360"/>
        <w:rPr>
          <w:rFonts w:ascii="Arial Narrow" w:hAnsi="Arial Narrow" w:cstheme="minorHAnsi"/>
          <w:i/>
          <w:sz w:val="20"/>
        </w:rPr>
      </w:pPr>
      <w:r w:rsidRPr="005B6EC0">
        <w:rPr>
          <w:rFonts w:ascii="Arial Narrow" w:hAnsi="Arial Narrow" w:cstheme="minorHAnsi"/>
          <w:i/>
          <w:sz w:val="20"/>
        </w:rPr>
        <w:t>N. Conto________________ presso____________________________________</w:t>
      </w:r>
    </w:p>
    <w:p w14:paraId="3B3EE84F" w14:textId="77777777" w:rsidR="00A76991" w:rsidRPr="005B6EC0" w:rsidRDefault="00A76991" w:rsidP="00A76991">
      <w:pPr>
        <w:pStyle w:val="Corpodeltesto2"/>
        <w:spacing w:line="240" w:lineRule="auto"/>
        <w:rPr>
          <w:rFonts w:ascii="Arial Narrow" w:hAnsi="Arial Narrow" w:cstheme="minorHAnsi"/>
          <w:i/>
          <w:sz w:val="20"/>
        </w:rPr>
      </w:pPr>
    </w:p>
    <w:p w14:paraId="77630499" w14:textId="77777777" w:rsidR="00A76991" w:rsidRPr="005B6EC0" w:rsidRDefault="00A76991" w:rsidP="00A76991">
      <w:pPr>
        <w:pStyle w:val="Corpodeltesto2"/>
        <w:spacing w:line="240" w:lineRule="auto"/>
        <w:ind w:left="360"/>
        <w:rPr>
          <w:rFonts w:ascii="Arial Narrow" w:hAnsi="Arial Narrow" w:cstheme="minorHAnsi"/>
          <w:i/>
          <w:sz w:val="20"/>
        </w:rPr>
      </w:pPr>
      <w:r w:rsidRPr="005B6EC0">
        <w:rPr>
          <w:rFonts w:ascii="Arial Narrow" w:hAnsi="Arial Narrow" w:cstheme="minorHAnsi"/>
          <w:i/>
          <w:sz w:val="20"/>
        </w:rPr>
        <w:t>Intestato a________________________________________________________</w:t>
      </w:r>
    </w:p>
    <w:p w14:paraId="2CB462FC" w14:textId="77777777" w:rsidR="00A76991" w:rsidRPr="005B6EC0" w:rsidRDefault="00A76991" w:rsidP="00A76991">
      <w:pPr>
        <w:pStyle w:val="Corpodeltesto2"/>
        <w:spacing w:line="240" w:lineRule="auto"/>
        <w:ind w:left="360"/>
        <w:rPr>
          <w:rFonts w:ascii="Arial Narrow" w:hAnsi="Arial Narrow" w:cstheme="minorHAnsi"/>
          <w:i/>
          <w:sz w:val="20"/>
        </w:rPr>
      </w:pPr>
    </w:p>
    <w:p w14:paraId="1F462BB3" w14:textId="77777777" w:rsidR="00A76991" w:rsidRPr="005B6EC0" w:rsidRDefault="00A76991" w:rsidP="00A76991">
      <w:pPr>
        <w:pStyle w:val="Corpodeltesto2"/>
        <w:spacing w:line="240" w:lineRule="auto"/>
        <w:ind w:left="360"/>
        <w:rPr>
          <w:rFonts w:ascii="Arial Narrow" w:hAnsi="Arial Narrow" w:cstheme="minorHAnsi"/>
          <w:i/>
          <w:sz w:val="20"/>
        </w:rPr>
      </w:pPr>
      <w:r w:rsidRPr="005B6EC0">
        <w:rPr>
          <w:rFonts w:ascii="Arial Narrow" w:hAnsi="Arial Narrow" w:cstheme="minorHAnsi"/>
          <w:i/>
          <w:sz w:val="20"/>
        </w:rPr>
        <w:t>CAB_____________________ABI_____________________________________</w:t>
      </w:r>
    </w:p>
    <w:p w14:paraId="620736CF" w14:textId="77777777" w:rsidR="00A76991" w:rsidRPr="005B6EC0" w:rsidRDefault="00A76991" w:rsidP="00A76991">
      <w:pPr>
        <w:pStyle w:val="Corpodeltesto2"/>
        <w:spacing w:line="240" w:lineRule="auto"/>
        <w:ind w:left="360"/>
        <w:rPr>
          <w:rFonts w:ascii="Arial Narrow" w:hAnsi="Arial Narrow" w:cstheme="minorHAnsi"/>
          <w:i/>
          <w:sz w:val="20"/>
        </w:rPr>
      </w:pPr>
    </w:p>
    <w:p w14:paraId="49CE99A9" w14:textId="77777777" w:rsidR="00A76991" w:rsidRPr="005B6EC0" w:rsidRDefault="00A76991" w:rsidP="00A76991">
      <w:pPr>
        <w:pStyle w:val="Corpodeltesto2"/>
        <w:spacing w:line="240" w:lineRule="auto"/>
        <w:ind w:left="360"/>
        <w:rPr>
          <w:rFonts w:ascii="Arial Narrow" w:hAnsi="Arial Narrow" w:cstheme="minorHAnsi"/>
          <w:i/>
          <w:sz w:val="20"/>
        </w:rPr>
      </w:pPr>
      <w:r w:rsidRPr="005B6EC0">
        <w:rPr>
          <w:rFonts w:ascii="Arial Narrow" w:hAnsi="Arial Narrow" w:cstheme="minorHAnsi"/>
          <w:i/>
          <w:sz w:val="20"/>
        </w:rPr>
        <w:t>IBAN __________________________________________</w:t>
      </w:r>
    </w:p>
    <w:p w14:paraId="44CD1DF5" w14:textId="77777777" w:rsidR="00A76991" w:rsidRPr="005B6EC0" w:rsidRDefault="00A76991" w:rsidP="00A76991">
      <w:pPr>
        <w:pStyle w:val="Corpodeltesto2"/>
        <w:spacing w:line="240" w:lineRule="atLeast"/>
        <w:ind w:left="360"/>
        <w:rPr>
          <w:rFonts w:ascii="Arial Narrow" w:hAnsi="Arial Narrow" w:cstheme="minorHAnsi"/>
          <w:i/>
          <w:sz w:val="20"/>
        </w:rPr>
      </w:pPr>
    </w:p>
    <w:p w14:paraId="0C032A41" w14:textId="77777777" w:rsidR="00A76991" w:rsidRPr="005B6EC0" w:rsidRDefault="00A76991" w:rsidP="00B715D7">
      <w:pPr>
        <w:pStyle w:val="Corpodeltesto2"/>
        <w:numPr>
          <w:ilvl w:val="0"/>
          <w:numId w:val="16"/>
        </w:numPr>
        <w:spacing w:after="0" w:line="240" w:lineRule="atLeast"/>
        <w:ind w:right="51"/>
        <w:jc w:val="both"/>
        <w:rPr>
          <w:rFonts w:ascii="Arial Narrow" w:hAnsi="Arial Narrow" w:cstheme="minorHAnsi"/>
          <w:sz w:val="20"/>
        </w:rPr>
      </w:pPr>
      <w:r w:rsidRPr="005B6EC0">
        <w:rPr>
          <w:rFonts w:ascii="Arial Narrow" w:hAnsi="Arial Narrow" w:cstheme="minorHAnsi"/>
          <w:sz w:val="20"/>
        </w:rPr>
        <w:t>di aver provveduto al pagamento dell'imposta di bollo ai sensi del D.P.R. 642 del 26/10/1972 e s.m.i. relativamente alla domanda di partecipazione in oggetto e di essere a conoscenza che l'Autorità competente potrà effettuare controlli sulle pratiche presentate e pertanto si impegna a conservare il documento attestante il versamento e a renderlo disponibile ai fini dei successivi controlli.</w:t>
      </w:r>
    </w:p>
    <w:p w14:paraId="7078C8D1" w14:textId="77777777" w:rsidR="00A76991" w:rsidRPr="005B6EC0" w:rsidRDefault="00A76991" w:rsidP="00A76991">
      <w:pPr>
        <w:pStyle w:val="Corpodeltesto2"/>
        <w:spacing w:line="240" w:lineRule="atLeast"/>
        <w:ind w:left="644"/>
        <w:rPr>
          <w:rFonts w:ascii="Arial Narrow" w:hAnsi="Arial Narrow" w:cstheme="minorHAnsi"/>
          <w:sz w:val="20"/>
        </w:rPr>
      </w:pPr>
    </w:p>
    <w:p w14:paraId="64BCE585" w14:textId="77777777" w:rsidR="00A76991" w:rsidRPr="005B6EC0" w:rsidRDefault="00A76991" w:rsidP="00A76991">
      <w:pPr>
        <w:rPr>
          <w:rFonts w:ascii="Arial Narrow" w:hAnsi="Arial Narrow"/>
          <w:sz w:val="20"/>
        </w:rPr>
      </w:pPr>
    </w:p>
    <w:p w14:paraId="28F95429" w14:textId="77777777" w:rsidR="00A76991" w:rsidRPr="005B6EC0" w:rsidRDefault="00A76991" w:rsidP="00A76991">
      <w:pPr>
        <w:spacing w:line="360" w:lineRule="auto"/>
        <w:jc w:val="both"/>
        <w:rPr>
          <w:rFonts w:ascii="Arial Narrow" w:hAnsi="Arial Narrow"/>
          <w:snapToGrid w:val="0"/>
          <w:sz w:val="20"/>
        </w:rPr>
      </w:pPr>
      <w:r w:rsidRPr="005B6EC0">
        <w:rPr>
          <w:rFonts w:ascii="Arial Narrow" w:hAnsi="Arial Narrow"/>
          <w:sz w:val="20"/>
        </w:rPr>
        <w:t>Letto, confermato e sottoscritto.                                                               Firmato digitalmente</w:t>
      </w:r>
    </w:p>
    <w:p w14:paraId="001E7D91" w14:textId="77777777" w:rsidR="00A76991" w:rsidRPr="005B6EC0" w:rsidRDefault="00A76991" w:rsidP="00A76991">
      <w:pPr>
        <w:spacing w:line="360" w:lineRule="auto"/>
        <w:rPr>
          <w:rFonts w:ascii="Arial Narrow" w:hAnsi="Arial Narrow"/>
          <w:sz w:val="20"/>
        </w:rPr>
      </w:pPr>
    </w:p>
    <w:p w14:paraId="5A4B19AB" w14:textId="77777777" w:rsidR="00A76991" w:rsidRPr="005B6EC0" w:rsidRDefault="00A76991" w:rsidP="00A76991">
      <w:pPr>
        <w:rPr>
          <w:rFonts w:ascii="Arial Narrow" w:hAnsi="Arial Narrow"/>
          <w:sz w:val="20"/>
        </w:rPr>
      </w:pPr>
    </w:p>
    <w:p w14:paraId="3C0CB2A1" w14:textId="3B11ED5B" w:rsidR="005303D4" w:rsidRPr="00EC635A" w:rsidRDefault="005303D4" w:rsidP="00A76991">
      <w:pPr>
        <w:jc w:val="center"/>
        <w:rPr>
          <w:rFonts w:asciiTheme="minorHAnsi" w:hAnsiTheme="minorHAnsi"/>
          <w:sz w:val="20"/>
        </w:rPr>
      </w:pPr>
    </w:p>
    <w:sectPr w:rsidR="005303D4" w:rsidRPr="00EC635A" w:rsidSect="007C5B62">
      <w:head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24138" w14:textId="77777777" w:rsidR="005F3B2B" w:rsidRDefault="005F3B2B" w:rsidP="00C173A0">
      <w:r>
        <w:separator/>
      </w:r>
    </w:p>
  </w:endnote>
  <w:endnote w:type="continuationSeparator" w:id="0">
    <w:p w14:paraId="4DD27962" w14:textId="77777777" w:rsidR="005F3B2B" w:rsidRDefault="005F3B2B" w:rsidP="00C1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Bold">
    <w:altName w:val="Malgun Gothic Semilight"/>
    <w:panose1 w:val="00000000000000000000"/>
    <w:charset w:val="00"/>
    <w:family w:val="swiss"/>
    <w:notTrueType/>
    <w:pitch w:val="default"/>
    <w:sig w:usb0="00000000"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9387B" w14:textId="77777777" w:rsidR="005F3B2B" w:rsidRDefault="005F3B2B" w:rsidP="00C173A0">
      <w:r>
        <w:separator/>
      </w:r>
    </w:p>
  </w:footnote>
  <w:footnote w:type="continuationSeparator" w:id="0">
    <w:p w14:paraId="6507F8D8" w14:textId="77777777" w:rsidR="005F3B2B" w:rsidRDefault="005F3B2B" w:rsidP="00C173A0">
      <w:r>
        <w:continuationSeparator/>
      </w:r>
    </w:p>
  </w:footnote>
  <w:footnote w:id="1">
    <w:p w14:paraId="62DA57FA" w14:textId="77777777" w:rsidR="009C5CBE" w:rsidRPr="00EC635A" w:rsidRDefault="009C5CBE" w:rsidP="00C173A0">
      <w:pPr>
        <w:pStyle w:val="Testonotaapidipagina1"/>
        <w:ind w:firstLine="0"/>
        <w:rPr>
          <w:rFonts w:asciiTheme="minorHAnsi" w:hAnsiTheme="minorHAnsi" w:cstheme="minorHAnsi"/>
          <w:sz w:val="18"/>
          <w:szCs w:val="18"/>
        </w:rPr>
      </w:pPr>
      <w:r w:rsidRPr="00EC635A">
        <w:rPr>
          <w:rStyle w:val="Caratterenotaapidipagina"/>
          <w:rFonts w:asciiTheme="minorHAnsi" w:hAnsiTheme="minorHAnsi" w:cstheme="minorHAnsi"/>
          <w:sz w:val="18"/>
          <w:szCs w:val="18"/>
          <w:vertAlign w:val="superscript"/>
        </w:rPr>
        <w:footnoteRef/>
      </w:r>
      <w:r w:rsidRPr="00EC635A">
        <w:rPr>
          <w:rFonts w:asciiTheme="minorHAnsi" w:hAnsiTheme="minorHAnsi" w:cstheme="minorHAnsi"/>
          <w:sz w:val="18"/>
          <w:szCs w:val="18"/>
          <w:vertAlign w:val="superscript"/>
        </w:rPr>
        <w:t xml:space="preserve"> </w:t>
      </w:r>
      <w:r w:rsidRPr="00EC635A">
        <w:rPr>
          <w:rFonts w:asciiTheme="minorHAnsi" w:hAnsiTheme="minorHAnsi" w:cstheme="minorHAnsi"/>
          <w:sz w:val="18"/>
          <w:szCs w:val="18"/>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14:paraId="6D6E0163" w14:textId="77777777" w:rsidR="009C5CBE" w:rsidRPr="00EC635A" w:rsidRDefault="009C5CBE" w:rsidP="00C32D3B">
      <w:pPr>
        <w:pStyle w:val="Testonotaapidipagina"/>
        <w:rPr>
          <w:rFonts w:asciiTheme="minorHAnsi" w:hAnsiTheme="minorHAnsi" w:cstheme="minorHAnsi"/>
          <w:sz w:val="18"/>
          <w:szCs w:val="18"/>
        </w:rPr>
      </w:pPr>
      <w:r w:rsidRPr="00EC635A">
        <w:rPr>
          <w:rStyle w:val="Rimandonotaapidipagina"/>
          <w:rFonts w:asciiTheme="minorHAnsi" w:hAnsiTheme="minorHAnsi" w:cstheme="minorHAnsi"/>
          <w:sz w:val="18"/>
          <w:szCs w:val="18"/>
        </w:rPr>
        <w:footnoteRef/>
      </w:r>
      <w:r w:rsidRPr="00EC635A">
        <w:rPr>
          <w:rFonts w:asciiTheme="minorHAnsi" w:hAnsiTheme="minorHAnsi" w:cstheme="minorHAnsi"/>
          <w:sz w:val="18"/>
          <w:szCs w:val="18"/>
        </w:rPr>
        <w:t xml:space="preserve"> Utilizzare gli schemi di dichiarazioni previste per gli RTI aggiornando il testo.</w:t>
      </w:r>
    </w:p>
  </w:footnote>
  <w:footnote w:id="3">
    <w:p w14:paraId="30381E90" w14:textId="77777777" w:rsidR="009C5CBE" w:rsidRPr="00EC635A" w:rsidRDefault="009C5CBE" w:rsidP="00C32D3B">
      <w:pPr>
        <w:pStyle w:val="Testonotaapidipagina"/>
        <w:rPr>
          <w:rFonts w:asciiTheme="minorHAnsi" w:hAnsiTheme="minorHAnsi" w:cstheme="minorHAnsi"/>
          <w:sz w:val="18"/>
          <w:szCs w:val="18"/>
        </w:rPr>
      </w:pPr>
      <w:r w:rsidRPr="00EC635A">
        <w:rPr>
          <w:rStyle w:val="Rimandonotaapidipagina"/>
          <w:rFonts w:asciiTheme="minorHAnsi" w:hAnsiTheme="minorHAnsi" w:cstheme="minorHAnsi"/>
          <w:sz w:val="18"/>
          <w:szCs w:val="18"/>
        </w:rPr>
        <w:footnoteRef/>
      </w:r>
      <w:r w:rsidRPr="00EC635A">
        <w:rPr>
          <w:rFonts w:asciiTheme="minorHAnsi" w:hAnsiTheme="minorHAnsi" w:cstheme="minorHAnsi"/>
          <w:sz w:val="18"/>
          <w:szCs w:val="18"/>
        </w:rPr>
        <w:t xml:space="preserve"> Utilizzare gli schemi di dichiarazioni previste per gli RTI aggiornando il testo.</w:t>
      </w:r>
    </w:p>
  </w:footnote>
  <w:footnote w:id="4">
    <w:p w14:paraId="5816CA81" w14:textId="77777777" w:rsidR="009C5CBE" w:rsidRPr="00D61B45" w:rsidRDefault="009C5CBE" w:rsidP="0097207D">
      <w:pPr>
        <w:autoSpaceDE w:val="0"/>
        <w:autoSpaceDN w:val="0"/>
        <w:adjustRightInd w:val="0"/>
        <w:rPr>
          <w:sz w:val="20"/>
        </w:rPr>
      </w:pPr>
      <w:r>
        <w:rPr>
          <w:rStyle w:val="Rimandonotaapidipagina"/>
        </w:rPr>
        <w:footnoteRef/>
      </w:r>
      <w:r>
        <w:t xml:space="preserve"> </w:t>
      </w:r>
      <w:r w:rsidRPr="00D61B45">
        <w:rPr>
          <w:rFonts w:ascii="Calibri" w:hAnsi="Calibri" w:cs="Calibri"/>
          <w:sz w:val="20"/>
        </w:rPr>
        <w:t>Si ricorda che questa riduzione non è cumulabile con quella di cui al punto precedente. Pertanto chi beneficia di questa riduzione non può indicare</w:t>
      </w:r>
      <w:r>
        <w:rPr>
          <w:rFonts w:ascii="Calibri" w:hAnsi="Calibri" w:cs="Calibri"/>
          <w:sz w:val="20"/>
        </w:rPr>
        <w:t xml:space="preserve"> </w:t>
      </w:r>
      <w:r w:rsidRPr="00D61B45">
        <w:rPr>
          <w:rFonts w:ascii="Calibri" w:hAnsi="Calibri" w:cs="Calibri"/>
          <w:sz w:val="20"/>
        </w:rPr>
        <w:t>anche la precedente.</w:t>
      </w:r>
    </w:p>
    <w:p w14:paraId="7D639E09" w14:textId="77777777" w:rsidR="009C5CBE" w:rsidRDefault="009C5CBE" w:rsidP="0097207D">
      <w:pPr>
        <w:pStyle w:val="Testonotaapidipagina"/>
      </w:pPr>
    </w:p>
  </w:footnote>
  <w:footnote w:id="5">
    <w:p w14:paraId="5ACE8898" w14:textId="77777777" w:rsidR="009C5CBE" w:rsidRPr="00D61B45" w:rsidRDefault="009C5CBE" w:rsidP="0097207D">
      <w:pPr>
        <w:autoSpaceDE w:val="0"/>
        <w:autoSpaceDN w:val="0"/>
        <w:adjustRightInd w:val="0"/>
        <w:rPr>
          <w:sz w:val="20"/>
        </w:rPr>
      </w:pPr>
      <w:r>
        <w:rPr>
          <w:rStyle w:val="Rimandonotaapidipagina"/>
        </w:rPr>
        <w:footnoteRef/>
      </w:r>
      <w:r>
        <w:t xml:space="preserve"> </w:t>
      </w:r>
      <w:r w:rsidRPr="00D61B45">
        <w:rPr>
          <w:rFonts w:ascii="Calibri" w:hAnsi="Calibri" w:cs="Calibri"/>
          <w:sz w:val="20"/>
        </w:rPr>
        <w:t>Si ricorda che questa riduzione non è cumulabile con quella di cui al punto precedente. Pertanto chi beneficia di questa riduzione non può indicare</w:t>
      </w:r>
      <w:r>
        <w:rPr>
          <w:rFonts w:ascii="Calibri" w:hAnsi="Calibri" w:cs="Calibri"/>
          <w:sz w:val="20"/>
        </w:rPr>
        <w:t xml:space="preserve"> </w:t>
      </w:r>
      <w:r w:rsidRPr="00D61B45">
        <w:rPr>
          <w:rFonts w:ascii="Calibri" w:hAnsi="Calibri" w:cs="Calibri"/>
          <w:sz w:val="20"/>
        </w:rPr>
        <w:t>anche la precedente.</w:t>
      </w:r>
    </w:p>
    <w:p w14:paraId="405B06E3" w14:textId="77777777" w:rsidR="009C5CBE" w:rsidRDefault="009C5CBE" w:rsidP="0097207D">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47AD4" w14:textId="715C0FD7" w:rsidR="009C5CBE" w:rsidRPr="004536EC" w:rsidRDefault="009C5CBE" w:rsidP="004536EC">
    <w:pPr>
      <w:pBdr>
        <w:bottom w:val="single" w:sz="4" w:space="1" w:color="auto"/>
      </w:pBdr>
      <w:tabs>
        <w:tab w:val="left" w:pos="1800"/>
        <w:tab w:val="center" w:pos="4819"/>
      </w:tabs>
      <w:ind w:left="1800" w:hanging="1800"/>
      <w:jc w:val="right"/>
      <w:rPr>
        <w:b/>
        <w:i/>
        <w:color w:val="984806"/>
        <w:kern w:val="0"/>
        <w:sz w:val="22"/>
        <w:szCs w:val="22"/>
      </w:rPr>
    </w:pPr>
    <w:r w:rsidRPr="004536EC">
      <w:rPr>
        <w:b/>
        <w:i/>
        <w:color w:val="984806"/>
        <w:kern w:val="0"/>
        <w:sz w:val="22"/>
        <w:szCs w:val="22"/>
      </w:rPr>
      <w:t>Allegato 1 – Domanda di partecipazione + dichiarazioni integrative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5"/>
    <w:multiLevelType w:val="multilevel"/>
    <w:tmpl w:val="CA686CCA"/>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15:restartNumberingAfterBreak="0">
    <w:nsid w:val="00000006"/>
    <w:multiLevelType w:val="multilevel"/>
    <w:tmpl w:val="6940251C"/>
    <w:name w:val="WW8Num6"/>
    <w:lvl w:ilvl="0">
      <w:start w:val="1"/>
      <w:numFmt w:val="upperLetter"/>
      <w:lvlText w:val="%1."/>
      <w:lvlJc w:val="left"/>
      <w:pPr>
        <w:tabs>
          <w:tab w:val="num" w:pos="0"/>
        </w:tabs>
        <w:ind w:left="360" w:hanging="360"/>
      </w:pPr>
      <w:rPr>
        <w:rFonts w:cs="Garamond"/>
        <w:b/>
        <w:i w:val="0"/>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15:restartNumberingAfterBreak="0">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15:restartNumberingAfterBreak="0">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287E42"/>
    <w:multiLevelType w:val="hybridMultilevel"/>
    <w:tmpl w:val="14E87C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DA658AE"/>
    <w:multiLevelType w:val="hybridMultilevel"/>
    <w:tmpl w:val="88800E7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19767832"/>
    <w:multiLevelType w:val="hybridMultilevel"/>
    <w:tmpl w:val="2020B930"/>
    <w:lvl w:ilvl="0" w:tplc="C4C67806">
      <w:numFmt w:val="bullet"/>
      <w:lvlText w:val="-"/>
      <w:lvlJc w:val="left"/>
      <w:pPr>
        <w:ind w:left="360" w:hanging="360"/>
      </w:pPr>
      <w:rPr>
        <w:rFonts w:ascii="Garamond" w:eastAsia="Calibri" w:hAnsi="Garamond" w:cs="Times New Roman" w:hint="default"/>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1C686EBB"/>
    <w:multiLevelType w:val="hybridMultilevel"/>
    <w:tmpl w:val="A00448AC"/>
    <w:lvl w:ilvl="0" w:tplc="C5480DA4">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6056010"/>
    <w:multiLevelType w:val="multilevel"/>
    <w:tmpl w:val="7730DE2E"/>
    <w:lvl w:ilvl="0">
      <w:start w:val="1"/>
      <w:numFmt w:val="decimal"/>
      <w:lvlText w:val="%1)"/>
      <w:lvlJc w:val="left"/>
      <w:pPr>
        <w:ind w:left="644" w:hanging="360"/>
      </w:pPr>
      <w:rPr>
        <w:rFonts w:cs="Times New Roman"/>
        <w:b/>
        <w:i w:val="0"/>
        <w:strike w:val="0"/>
        <w:dstrike w:val="0"/>
        <w:color w:val="auto"/>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5D030572"/>
    <w:multiLevelType w:val="hybridMultilevel"/>
    <w:tmpl w:val="37A895FE"/>
    <w:lvl w:ilvl="0" w:tplc="0410000D">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76475682"/>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5"/>
  </w:num>
  <w:num w:numId="6">
    <w:abstractNumId w:val="7"/>
  </w:num>
  <w:num w:numId="7">
    <w:abstractNumId w:val="14"/>
  </w:num>
  <w:num w:numId="8">
    <w:abstractNumId w:val="15"/>
  </w:num>
  <w:num w:numId="9">
    <w:abstractNumId w:val="19"/>
  </w:num>
  <w:num w:numId="10">
    <w:abstractNumId w:val="11"/>
  </w:num>
  <w:num w:numId="11">
    <w:abstractNumId w:val="8"/>
  </w:num>
  <w:num w:numId="12">
    <w:abstractNumId w:val="9"/>
  </w:num>
  <w:num w:numId="13">
    <w:abstractNumId w:val="16"/>
  </w:num>
  <w:num w:numId="14">
    <w:abstractNumId w:val="12"/>
  </w:num>
  <w:num w:numId="15">
    <w:abstractNumId w:val="20"/>
  </w:num>
  <w:num w:numId="16">
    <w:abstractNumId w:val="17"/>
  </w:num>
  <w:num w:numId="17">
    <w:abstractNumId w:val="18"/>
  </w:num>
  <w:num w:numId="18">
    <w:abstractNumId w:val="10"/>
  </w:num>
  <w:num w:numId="19">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1"/>
  <w:activeWritingStyle w:appName="MSWord" w:lang="it-IT" w:vendorID="64" w:dllVersion="4096" w:nlCheck="1" w:checkStyle="0"/>
  <w:activeWritingStyle w:appName="MSWord" w:lang="en-US" w:vendorID="64" w:dllVersion="4096" w:nlCheck="1" w:checkStyle="0"/>
  <w:activeWritingStyle w:appName="MSWord" w:lang="it-IT" w:vendorID="64" w:dllVersion="0" w:nlCheck="1" w:checkStyle="0"/>
  <w:activeWritingStyle w:appName="MSWord" w:lang="en-US" w:vendorID="64" w:dllVersion="0" w:nlCheck="1" w:checkStyle="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3A0"/>
    <w:rsid w:val="00000486"/>
    <w:rsid w:val="00003CEE"/>
    <w:rsid w:val="0000431E"/>
    <w:rsid w:val="00011209"/>
    <w:rsid w:val="00017226"/>
    <w:rsid w:val="00017A98"/>
    <w:rsid w:val="000205B6"/>
    <w:rsid w:val="00021D1D"/>
    <w:rsid w:val="00024AFC"/>
    <w:rsid w:val="000258D8"/>
    <w:rsid w:val="00026B79"/>
    <w:rsid w:val="00036D00"/>
    <w:rsid w:val="00044DC6"/>
    <w:rsid w:val="00046EA3"/>
    <w:rsid w:val="0005079B"/>
    <w:rsid w:val="000559B7"/>
    <w:rsid w:val="0006288B"/>
    <w:rsid w:val="00075FE6"/>
    <w:rsid w:val="00076DA2"/>
    <w:rsid w:val="00081B96"/>
    <w:rsid w:val="000848FC"/>
    <w:rsid w:val="00087BF8"/>
    <w:rsid w:val="000B7704"/>
    <w:rsid w:val="000C46E7"/>
    <w:rsid w:val="000C69B7"/>
    <w:rsid w:val="000D01D6"/>
    <w:rsid w:val="000E0E3D"/>
    <w:rsid w:val="000E5862"/>
    <w:rsid w:val="000F3966"/>
    <w:rsid w:val="00100269"/>
    <w:rsid w:val="00106303"/>
    <w:rsid w:val="00107C1E"/>
    <w:rsid w:val="001109D0"/>
    <w:rsid w:val="00120B5E"/>
    <w:rsid w:val="0013011A"/>
    <w:rsid w:val="001325F4"/>
    <w:rsid w:val="00133208"/>
    <w:rsid w:val="00136898"/>
    <w:rsid w:val="00136EE8"/>
    <w:rsid w:val="0014524C"/>
    <w:rsid w:val="00150E1B"/>
    <w:rsid w:val="0015137C"/>
    <w:rsid w:val="001528D7"/>
    <w:rsid w:val="001616F3"/>
    <w:rsid w:val="001629DD"/>
    <w:rsid w:val="0016797B"/>
    <w:rsid w:val="00171DDE"/>
    <w:rsid w:val="00174C82"/>
    <w:rsid w:val="00174F25"/>
    <w:rsid w:val="00182921"/>
    <w:rsid w:val="00183D52"/>
    <w:rsid w:val="00193A0C"/>
    <w:rsid w:val="0019407D"/>
    <w:rsid w:val="001A3652"/>
    <w:rsid w:val="001A4674"/>
    <w:rsid w:val="001B2C89"/>
    <w:rsid w:val="001B76FC"/>
    <w:rsid w:val="001C2D7D"/>
    <w:rsid w:val="001D0FD9"/>
    <w:rsid w:val="001E4823"/>
    <w:rsid w:val="001E756C"/>
    <w:rsid w:val="001E78B6"/>
    <w:rsid w:val="001F483B"/>
    <w:rsid w:val="002000C4"/>
    <w:rsid w:val="0020510B"/>
    <w:rsid w:val="00212F8A"/>
    <w:rsid w:val="0021344F"/>
    <w:rsid w:val="00214029"/>
    <w:rsid w:val="00214771"/>
    <w:rsid w:val="00227056"/>
    <w:rsid w:val="00231A08"/>
    <w:rsid w:val="00233B44"/>
    <w:rsid w:val="00234DCC"/>
    <w:rsid w:val="00250607"/>
    <w:rsid w:val="002550D7"/>
    <w:rsid w:val="00257DDC"/>
    <w:rsid w:val="00274AC9"/>
    <w:rsid w:val="00280909"/>
    <w:rsid w:val="00283D0D"/>
    <w:rsid w:val="00285C70"/>
    <w:rsid w:val="00290DFB"/>
    <w:rsid w:val="00292EEE"/>
    <w:rsid w:val="00296519"/>
    <w:rsid w:val="002A2877"/>
    <w:rsid w:val="002A2E14"/>
    <w:rsid w:val="002A552D"/>
    <w:rsid w:val="002A5AA5"/>
    <w:rsid w:val="002B015F"/>
    <w:rsid w:val="002C0814"/>
    <w:rsid w:val="002C27FC"/>
    <w:rsid w:val="002C40E2"/>
    <w:rsid w:val="002D0257"/>
    <w:rsid w:val="002D0900"/>
    <w:rsid w:val="002D2D0E"/>
    <w:rsid w:val="002D3E90"/>
    <w:rsid w:val="002D53BE"/>
    <w:rsid w:val="002D613F"/>
    <w:rsid w:val="002E1980"/>
    <w:rsid w:val="002E5574"/>
    <w:rsid w:val="002F143F"/>
    <w:rsid w:val="002F2D95"/>
    <w:rsid w:val="002F7137"/>
    <w:rsid w:val="003041B6"/>
    <w:rsid w:val="00312EA5"/>
    <w:rsid w:val="003203FA"/>
    <w:rsid w:val="0032607A"/>
    <w:rsid w:val="00326489"/>
    <w:rsid w:val="003337E4"/>
    <w:rsid w:val="0034088E"/>
    <w:rsid w:val="00350B1C"/>
    <w:rsid w:val="003536DA"/>
    <w:rsid w:val="003541F5"/>
    <w:rsid w:val="003554F4"/>
    <w:rsid w:val="00374F64"/>
    <w:rsid w:val="00381F11"/>
    <w:rsid w:val="0038511D"/>
    <w:rsid w:val="0039011C"/>
    <w:rsid w:val="00390128"/>
    <w:rsid w:val="003958DA"/>
    <w:rsid w:val="003A48B3"/>
    <w:rsid w:val="003A5AA4"/>
    <w:rsid w:val="003B2780"/>
    <w:rsid w:val="003B294A"/>
    <w:rsid w:val="003B3F21"/>
    <w:rsid w:val="003B50C2"/>
    <w:rsid w:val="003C10DE"/>
    <w:rsid w:val="003C21AB"/>
    <w:rsid w:val="003C657C"/>
    <w:rsid w:val="003D3C15"/>
    <w:rsid w:val="003D4E41"/>
    <w:rsid w:val="003E5BC0"/>
    <w:rsid w:val="003E618A"/>
    <w:rsid w:val="003E61A0"/>
    <w:rsid w:val="003F3D4F"/>
    <w:rsid w:val="004004E0"/>
    <w:rsid w:val="004010C2"/>
    <w:rsid w:val="00402C68"/>
    <w:rsid w:val="0040417A"/>
    <w:rsid w:val="00405496"/>
    <w:rsid w:val="00415362"/>
    <w:rsid w:val="00423BAF"/>
    <w:rsid w:val="00424B6A"/>
    <w:rsid w:val="004331AE"/>
    <w:rsid w:val="00434488"/>
    <w:rsid w:val="0044604F"/>
    <w:rsid w:val="00452367"/>
    <w:rsid w:val="004536EC"/>
    <w:rsid w:val="0045373B"/>
    <w:rsid w:val="00453909"/>
    <w:rsid w:val="0046088E"/>
    <w:rsid w:val="0046117B"/>
    <w:rsid w:val="004629C2"/>
    <w:rsid w:val="004731B3"/>
    <w:rsid w:val="004735D1"/>
    <w:rsid w:val="0047702C"/>
    <w:rsid w:val="00481CEE"/>
    <w:rsid w:val="00485DC2"/>
    <w:rsid w:val="00487A59"/>
    <w:rsid w:val="004904E6"/>
    <w:rsid w:val="004936EE"/>
    <w:rsid w:val="0049582F"/>
    <w:rsid w:val="004A6783"/>
    <w:rsid w:val="004A78C5"/>
    <w:rsid w:val="004B6DD8"/>
    <w:rsid w:val="004C4670"/>
    <w:rsid w:val="004C6000"/>
    <w:rsid w:val="004D5274"/>
    <w:rsid w:val="004D7B18"/>
    <w:rsid w:val="004E1AEA"/>
    <w:rsid w:val="004E27FE"/>
    <w:rsid w:val="004E2C7C"/>
    <w:rsid w:val="004E3349"/>
    <w:rsid w:val="004F2356"/>
    <w:rsid w:val="004F3424"/>
    <w:rsid w:val="004F4FC6"/>
    <w:rsid w:val="00505948"/>
    <w:rsid w:val="0051747A"/>
    <w:rsid w:val="00521416"/>
    <w:rsid w:val="00521941"/>
    <w:rsid w:val="00521BE2"/>
    <w:rsid w:val="00525EEB"/>
    <w:rsid w:val="005272A8"/>
    <w:rsid w:val="005272D0"/>
    <w:rsid w:val="005303D4"/>
    <w:rsid w:val="00536139"/>
    <w:rsid w:val="00540CDD"/>
    <w:rsid w:val="00541C56"/>
    <w:rsid w:val="00544494"/>
    <w:rsid w:val="00553A09"/>
    <w:rsid w:val="005541C0"/>
    <w:rsid w:val="005568AC"/>
    <w:rsid w:val="0056296C"/>
    <w:rsid w:val="00566975"/>
    <w:rsid w:val="00577C3C"/>
    <w:rsid w:val="0059503C"/>
    <w:rsid w:val="005A0926"/>
    <w:rsid w:val="005A1B68"/>
    <w:rsid w:val="005A5431"/>
    <w:rsid w:val="005A6BEF"/>
    <w:rsid w:val="005B01BC"/>
    <w:rsid w:val="005B5695"/>
    <w:rsid w:val="005B6EC0"/>
    <w:rsid w:val="005C0EF1"/>
    <w:rsid w:val="005D75D3"/>
    <w:rsid w:val="005E52D4"/>
    <w:rsid w:val="005F197A"/>
    <w:rsid w:val="005F3244"/>
    <w:rsid w:val="005F3B2B"/>
    <w:rsid w:val="0060147E"/>
    <w:rsid w:val="00601E7B"/>
    <w:rsid w:val="00604120"/>
    <w:rsid w:val="006042BD"/>
    <w:rsid w:val="0060765A"/>
    <w:rsid w:val="006128B4"/>
    <w:rsid w:val="006161E4"/>
    <w:rsid w:val="00622727"/>
    <w:rsid w:val="0062423A"/>
    <w:rsid w:val="006271BD"/>
    <w:rsid w:val="006279F7"/>
    <w:rsid w:val="00627BAD"/>
    <w:rsid w:val="00627EDB"/>
    <w:rsid w:val="00637F3E"/>
    <w:rsid w:val="006405EA"/>
    <w:rsid w:val="00642EF9"/>
    <w:rsid w:val="00645A6B"/>
    <w:rsid w:val="00647334"/>
    <w:rsid w:val="00653179"/>
    <w:rsid w:val="006556D4"/>
    <w:rsid w:val="006611C3"/>
    <w:rsid w:val="00680358"/>
    <w:rsid w:val="006835E4"/>
    <w:rsid w:val="0068413E"/>
    <w:rsid w:val="00685C03"/>
    <w:rsid w:val="0068720C"/>
    <w:rsid w:val="006875BF"/>
    <w:rsid w:val="006912A4"/>
    <w:rsid w:val="00694532"/>
    <w:rsid w:val="006978D4"/>
    <w:rsid w:val="006A1416"/>
    <w:rsid w:val="006A38FA"/>
    <w:rsid w:val="006A5316"/>
    <w:rsid w:val="006B140D"/>
    <w:rsid w:val="006B1E59"/>
    <w:rsid w:val="006B2F86"/>
    <w:rsid w:val="006B5D15"/>
    <w:rsid w:val="006C08BF"/>
    <w:rsid w:val="006C17B2"/>
    <w:rsid w:val="006D26C6"/>
    <w:rsid w:val="006D2EBD"/>
    <w:rsid w:val="006D4DA0"/>
    <w:rsid w:val="006D6FBB"/>
    <w:rsid w:val="006D72A2"/>
    <w:rsid w:val="006E59A7"/>
    <w:rsid w:val="006F3E46"/>
    <w:rsid w:val="006F5214"/>
    <w:rsid w:val="0070541F"/>
    <w:rsid w:val="00712881"/>
    <w:rsid w:val="00713529"/>
    <w:rsid w:val="00720DB5"/>
    <w:rsid w:val="007275C4"/>
    <w:rsid w:val="007320B3"/>
    <w:rsid w:val="007361DC"/>
    <w:rsid w:val="007427F4"/>
    <w:rsid w:val="00744017"/>
    <w:rsid w:val="00747CF7"/>
    <w:rsid w:val="00772428"/>
    <w:rsid w:val="00776318"/>
    <w:rsid w:val="00783782"/>
    <w:rsid w:val="00785942"/>
    <w:rsid w:val="00786F26"/>
    <w:rsid w:val="00793788"/>
    <w:rsid w:val="00793EE1"/>
    <w:rsid w:val="007954F2"/>
    <w:rsid w:val="007A4AE9"/>
    <w:rsid w:val="007B34A5"/>
    <w:rsid w:val="007C15A3"/>
    <w:rsid w:val="007C5B62"/>
    <w:rsid w:val="007C6818"/>
    <w:rsid w:val="007C6937"/>
    <w:rsid w:val="007C782D"/>
    <w:rsid w:val="007E4FA7"/>
    <w:rsid w:val="00800B9F"/>
    <w:rsid w:val="00800C63"/>
    <w:rsid w:val="008022C1"/>
    <w:rsid w:val="0080281B"/>
    <w:rsid w:val="00806012"/>
    <w:rsid w:val="0081658A"/>
    <w:rsid w:val="008167B9"/>
    <w:rsid w:val="00816AFE"/>
    <w:rsid w:val="008239CE"/>
    <w:rsid w:val="00825D9E"/>
    <w:rsid w:val="0082653A"/>
    <w:rsid w:val="00834410"/>
    <w:rsid w:val="00841051"/>
    <w:rsid w:val="0084417E"/>
    <w:rsid w:val="00847B18"/>
    <w:rsid w:val="00851890"/>
    <w:rsid w:val="00852490"/>
    <w:rsid w:val="00861C43"/>
    <w:rsid w:val="00863840"/>
    <w:rsid w:val="008645DB"/>
    <w:rsid w:val="00867FFD"/>
    <w:rsid w:val="0088613D"/>
    <w:rsid w:val="00891B70"/>
    <w:rsid w:val="00895848"/>
    <w:rsid w:val="00897645"/>
    <w:rsid w:val="008A36D8"/>
    <w:rsid w:val="008A390F"/>
    <w:rsid w:val="008A56FC"/>
    <w:rsid w:val="008A57DB"/>
    <w:rsid w:val="008B4DEA"/>
    <w:rsid w:val="008B7B85"/>
    <w:rsid w:val="008C3099"/>
    <w:rsid w:val="008C33EF"/>
    <w:rsid w:val="008C6A28"/>
    <w:rsid w:val="008D15E0"/>
    <w:rsid w:val="008D4CA5"/>
    <w:rsid w:val="008E09C6"/>
    <w:rsid w:val="008E1512"/>
    <w:rsid w:val="008F6366"/>
    <w:rsid w:val="008F7AEA"/>
    <w:rsid w:val="00901F8A"/>
    <w:rsid w:val="00902134"/>
    <w:rsid w:val="00902825"/>
    <w:rsid w:val="0091106C"/>
    <w:rsid w:val="0091150D"/>
    <w:rsid w:val="009308FF"/>
    <w:rsid w:val="00930BBC"/>
    <w:rsid w:val="00932CDD"/>
    <w:rsid w:val="009346DC"/>
    <w:rsid w:val="00935F80"/>
    <w:rsid w:val="00936E1C"/>
    <w:rsid w:val="00943C71"/>
    <w:rsid w:val="0095200E"/>
    <w:rsid w:val="00954EAA"/>
    <w:rsid w:val="00961E32"/>
    <w:rsid w:val="00964917"/>
    <w:rsid w:val="009657F9"/>
    <w:rsid w:val="00971149"/>
    <w:rsid w:val="0097207D"/>
    <w:rsid w:val="00972F5A"/>
    <w:rsid w:val="00975990"/>
    <w:rsid w:val="009762F5"/>
    <w:rsid w:val="009830B5"/>
    <w:rsid w:val="00993AD4"/>
    <w:rsid w:val="009A53C7"/>
    <w:rsid w:val="009B08C4"/>
    <w:rsid w:val="009B439A"/>
    <w:rsid w:val="009B483A"/>
    <w:rsid w:val="009B7DB2"/>
    <w:rsid w:val="009C0B90"/>
    <w:rsid w:val="009C35CC"/>
    <w:rsid w:val="009C5CBE"/>
    <w:rsid w:val="009E4DA1"/>
    <w:rsid w:val="009E7A2C"/>
    <w:rsid w:val="009F11AA"/>
    <w:rsid w:val="009F5F39"/>
    <w:rsid w:val="00A07643"/>
    <w:rsid w:val="00A12982"/>
    <w:rsid w:val="00A12B92"/>
    <w:rsid w:val="00A12F60"/>
    <w:rsid w:val="00A131E4"/>
    <w:rsid w:val="00A16768"/>
    <w:rsid w:val="00A17C62"/>
    <w:rsid w:val="00A3315F"/>
    <w:rsid w:val="00A341EB"/>
    <w:rsid w:val="00A37805"/>
    <w:rsid w:val="00A57530"/>
    <w:rsid w:val="00A6080A"/>
    <w:rsid w:val="00A64E94"/>
    <w:rsid w:val="00A76991"/>
    <w:rsid w:val="00A810D2"/>
    <w:rsid w:val="00A81296"/>
    <w:rsid w:val="00A83AFF"/>
    <w:rsid w:val="00A86D5C"/>
    <w:rsid w:val="00A906F0"/>
    <w:rsid w:val="00AA07F5"/>
    <w:rsid w:val="00AA38BF"/>
    <w:rsid w:val="00AB322B"/>
    <w:rsid w:val="00AB4472"/>
    <w:rsid w:val="00AC12D0"/>
    <w:rsid w:val="00AC4303"/>
    <w:rsid w:val="00AC44CA"/>
    <w:rsid w:val="00AC7408"/>
    <w:rsid w:val="00AD0AC0"/>
    <w:rsid w:val="00AD12E7"/>
    <w:rsid w:val="00AD4A45"/>
    <w:rsid w:val="00AE6A9B"/>
    <w:rsid w:val="00AF6719"/>
    <w:rsid w:val="00B02D37"/>
    <w:rsid w:val="00B05F83"/>
    <w:rsid w:val="00B067A0"/>
    <w:rsid w:val="00B1042A"/>
    <w:rsid w:val="00B13EE2"/>
    <w:rsid w:val="00B15512"/>
    <w:rsid w:val="00B2209F"/>
    <w:rsid w:val="00B233DE"/>
    <w:rsid w:val="00B27B03"/>
    <w:rsid w:val="00B47679"/>
    <w:rsid w:val="00B515F4"/>
    <w:rsid w:val="00B51A04"/>
    <w:rsid w:val="00B5661B"/>
    <w:rsid w:val="00B643F5"/>
    <w:rsid w:val="00B655F4"/>
    <w:rsid w:val="00B664CB"/>
    <w:rsid w:val="00B715D7"/>
    <w:rsid w:val="00B74F54"/>
    <w:rsid w:val="00B7556A"/>
    <w:rsid w:val="00B77B29"/>
    <w:rsid w:val="00B82A57"/>
    <w:rsid w:val="00B86B3F"/>
    <w:rsid w:val="00B960E2"/>
    <w:rsid w:val="00B96D5A"/>
    <w:rsid w:val="00BA5783"/>
    <w:rsid w:val="00BA6AC5"/>
    <w:rsid w:val="00BB21A6"/>
    <w:rsid w:val="00BB2395"/>
    <w:rsid w:val="00BB27F6"/>
    <w:rsid w:val="00BC0493"/>
    <w:rsid w:val="00BC3A03"/>
    <w:rsid w:val="00BC4D30"/>
    <w:rsid w:val="00BC662F"/>
    <w:rsid w:val="00BD04CF"/>
    <w:rsid w:val="00BD5726"/>
    <w:rsid w:val="00BD5860"/>
    <w:rsid w:val="00BD70A7"/>
    <w:rsid w:val="00BD70AA"/>
    <w:rsid w:val="00BF0AD7"/>
    <w:rsid w:val="00BF4A86"/>
    <w:rsid w:val="00C026C4"/>
    <w:rsid w:val="00C07520"/>
    <w:rsid w:val="00C173A0"/>
    <w:rsid w:val="00C21F5D"/>
    <w:rsid w:val="00C222BF"/>
    <w:rsid w:val="00C26762"/>
    <w:rsid w:val="00C311BC"/>
    <w:rsid w:val="00C32291"/>
    <w:rsid w:val="00C32D3B"/>
    <w:rsid w:val="00C334A2"/>
    <w:rsid w:val="00C366E0"/>
    <w:rsid w:val="00C43E57"/>
    <w:rsid w:val="00C45F65"/>
    <w:rsid w:val="00C469A7"/>
    <w:rsid w:val="00C57B02"/>
    <w:rsid w:val="00C63022"/>
    <w:rsid w:val="00C667B4"/>
    <w:rsid w:val="00C76E78"/>
    <w:rsid w:val="00C76F54"/>
    <w:rsid w:val="00C84A4F"/>
    <w:rsid w:val="00C91140"/>
    <w:rsid w:val="00C91D86"/>
    <w:rsid w:val="00C92650"/>
    <w:rsid w:val="00C96D0B"/>
    <w:rsid w:val="00C978DB"/>
    <w:rsid w:val="00CA00BD"/>
    <w:rsid w:val="00CA1426"/>
    <w:rsid w:val="00CA70E0"/>
    <w:rsid w:val="00CB40C8"/>
    <w:rsid w:val="00CB433F"/>
    <w:rsid w:val="00CB694D"/>
    <w:rsid w:val="00CC0AD4"/>
    <w:rsid w:val="00CC571A"/>
    <w:rsid w:val="00CC5FDC"/>
    <w:rsid w:val="00CD0C90"/>
    <w:rsid w:val="00CD424A"/>
    <w:rsid w:val="00CE30C6"/>
    <w:rsid w:val="00CE781A"/>
    <w:rsid w:val="00CF6785"/>
    <w:rsid w:val="00D07E1E"/>
    <w:rsid w:val="00D11B73"/>
    <w:rsid w:val="00D221F0"/>
    <w:rsid w:val="00D3423C"/>
    <w:rsid w:val="00D37061"/>
    <w:rsid w:val="00D51F84"/>
    <w:rsid w:val="00D63BDB"/>
    <w:rsid w:val="00D66250"/>
    <w:rsid w:val="00D70115"/>
    <w:rsid w:val="00D7085C"/>
    <w:rsid w:val="00D7569F"/>
    <w:rsid w:val="00D77BCA"/>
    <w:rsid w:val="00D851ED"/>
    <w:rsid w:val="00D9442A"/>
    <w:rsid w:val="00D952C1"/>
    <w:rsid w:val="00DA444C"/>
    <w:rsid w:val="00DC23EE"/>
    <w:rsid w:val="00DC2C55"/>
    <w:rsid w:val="00DD1A8C"/>
    <w:rsid w:val="00DD28C6"/>
    <w:rsid w:val="00DE32D5"/>
    <w:rsid w:val="00DF1C60"/>
    <w:rsid w:val="00DF728F"/>
    <w:rsid w:val="00E1475C"/>
    <w:rsid w:val="00E167FD"/>
    <w:rsid w:val="00E2448E"/>
    <w:rsid w:val="00E24948"/>
    <w:rsid w:val="00E26C68"/>
    <w:rsid w:val="00E30BD6"/>
    <w:rsid w:val="00E31C10"/>
    <w:rsid w:val="00E32E79"/>
    <w:rsid w:val="00E37E8E"/>
    <w:rsid w:val="00E40A6F"/>
    <w:rsid w:val="00E42028"/>
    <w:rsid w:val="00E45EE5"/>
    <w:rsid w:val="00E470B8"/>
    <w:rsid w:val="00E478EA"/>
    <w:rsid w:val="00E53798"/>
    <w:rsid w:val="00E5656B"/>
    <w:rsid w:val="00E60502"/>
    <w:rsid w:val="00E64A57"/>
    <w:rsid w:val="00E67870"/>
    <w:rsid w:val="00E73447"/>
    <w:rsid w:val="00E76605"/>
    <w:rsid w:val="00EA1723"/>
    <w:rsid w:val="00EA42F8"/>
    <w:rsid w:val="00EA468C"/>
    <w:rsid w:val="00EB2937"/>
    <w:rsid w:val="00EB310C"/>
    <w:rsid w:val="00EB5192"/>
    <w:rsid w:val="00EB65F0"/>
    <w:rsid w:val="00EB6C0B"/>
    <w:rsid w:val="00EC635A"/>
    <w:rsid w:val="00EC7334"/>
    <w:rsid w:val="00EF388F"/>
    <w:rsid w:val="00F0462F"/>
    <w:rsid w:val="00F05163"/>
    <w:rsid w:val="00F07B96"/>
    <w:rsid w:val="00F10DAA"/>
    <w:rsid w:val="00F164D3"/>
    <w:rsid w:val="00F22968"/>
    <w:rsid w:val="00F25AB9"/>
    <w:rsid w:val="00F30BBC"/>
    <w:rsid w:val="00F321CC"/>
    <w:rsid w:val="00F32E04"/>
    <w:rsid w:val="00F3609F"/>
    <w:rsid w:val="00F4001E"/>
    <w:rsid w:val="00F4169E"/>
    <w:rsid w:val="00F426A1"/>
    <w:rsid w:val="00F52446"/>
    <w:rsid w:val="00F545C5"/>
    <w:rsid w:val="00F62B68"/>
    <w:rsid w:val="00F666BE"/>
    <w:rsid w:val="00F70FDD"/>
    <w:rsid w:val="00F75F0C"/>
    <w:rsid w:val="00F7687C"/>
    <w:rsid w:val="00F95563"/>
    <w:rsid w:val="00F96A5F"/>
    <w:rsid w:val="00F978D7"/>
    <w:rsid w:val="00FB2054"/>
    <w:rsid w:val="00FC1943"/>
    <w:rsid w:val="00FC1FEA"/>
    <w:rsid w:val="00FC3B29"/>
    <w:rsid w:val="00FD21E8"/>
    <w:rsid w:val="00FD22E6"/>
    <w:rsid w:val="00FD4AC8"/>
    <w:rsid w:val="00FE277D"/>
    <w:rsid w:val="00FE3F90"/>
    <w:rsid w:val="00FE53DA"/>
    <w:rsid w:val="00FF0120"/>
    <w:rsid w:val="00FF2697"/>
    <w:rsid w:val="00FF31E3"/>
    <w:rsid w:val="00FF59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882D73"/>
  <w15:docId w15:val="{956817FE-4320-45E4-91EB-867962F1E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uiPriority w:val="99"/>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link w:val="CorpodeltestoCarattere"/>
    <w:uiPriority w:val="99"/>
    <w:qFormat/>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uiPriority w:val="99"/>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qFormat/>
    <w:rsid w:val="00C173A0"/>
    <w:rPr>
      <w:rFonts w:ascii="Times New Roman" w:eastAsia="Times New Roman" w:hAnsi="Times New Roman" w:cs="Times New Roman"/>
      <w:color w:val="00000A"/>
      <w:kern w:val="1"/>
      <w:sz w:val="24"/>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1"/>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212F8A"/>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20">
    <w:name w:val="Corpo del testo (2)_"/>
    <w:basedOn w:val="Carpredefinitoparagrafo"/>
    <w:link w:val="Corpodeltesto22"/>
    <w:rsid w:val="00C334A2"/>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C334A2"/>
    <w:pPr>
      <w:widowControl w:val="0"/>
      <w:shd w:val="clear" w:color="auto" w:fill="FFFFFF"/>
      <w:spacing w:line="298" w:lineRule="exact"/>
      <w:ind w:hanging="420"/>
    </w:pPr>
    <w:rPr>
      <w:rFonts w:ascii="Calibri" w:eastAsia="Calibri" w:hAnsi="Calibri" w:cs="Calibri"/>
      <w:color w:val="auto"/>
      <w:kern w:val="0"/>
      <w:sz w:val="19"/>
      <w:szCs w:val="19"/>
      <w:lang w:eastAsia="en-US"/>
    </w:rPr>
  </w:style>
  <w:style w:type="paragraph" w:customStyle="1" w:styleId="Default">
    <w:name w:val="Default"/>
    <w:qFormat/>
    <w:rsid w:val="00A17C62"/>
    <w:pPr>
      <w:autoSpaceDE w:val="0"/>
      <w:autoSpaceDN w:val="0"/>
      <w:adjustRightInd w:val="0"/>
      <w:spacing w:after="0" w:line="240" w:lineRule="auto"/>
    </w:pPr>
    <w:rPr>
      <w:rFonts w:ascii="Calibri" w:hAnsi="Calibri" w:cs="Calibri"/>
      <w:color w:val="000000"/>
      <w:sz w:val="24"/>
      <w:szCs w:val="24"/>
    </w:rPr>
  </w:style>
  <w:style w:type="paragraph" w:customStyle="1" w:styleId="usoboll1">
    <w:name w:val="usoboll1"/>
    <w:basedOn w:val="Normale"/>
    <w:link w:val="usoboll1Carattere"/>
    <w:rsid w:val="007C782D"/>
    <w:pPr>
      <w:widowControl w:val="0"/>
      <w:suppressAutoHyphens/>
      <w:spacing w:line="482" w:lineRule="atLeast"/>
      <w:jc w:val="both"/>
    </w:pPr>
    <w:rPr>
      <w:color w:val="auto"/>
      <w:kern w:val="0"/>
      <w:lang w:eastAsia="ar-SA"/>
    </w:rPr>
  </w:style>
  <w:style w:type="character" w:customStyle="1" w:styleId="usoboll1Carattere">
    <w:name w:val="usoboll1 Carattere"/>
    <w:link w:val="usoboll1"/>
    <w:rsid w:val="007C782D"/>
    <w:rPr>
      <w:rFonts w:ascii="Times New Roman" w:eastAsia="Times New Roman" w:hAnsi="Times New Roman" w:cs="Times New Roman"/>
      <w:sz w:val="24"/>
      <w:szCs w:val="20"/>
      <w:lang w:eastAsia="ar-SA"/>
    </w:rPr>
  </w:style>
  <w:style w:type="character" w:styleId="Rimandocommento">
    <w:name w:val="annotation reference"/>
    <w:basedOn w:val="Carpredefinitoparagrafo"/>
    <w:uiPriority w:val="99"/>
    <w:semiHidden/>
    <w:unhideWhenUsed/>
    <w:rsid w:val="005E52D4"/>
    <w:rPr>
      <w:sz w:val="16"/>
      <w:szCs w:val="16"/>
    </w:rPr>
  </w:style>
  <w:style w:type="paragraph" w:styleId="Testocommento">
    <w:name w:val="annotation text"/>
    <w:basedOn w:val="Normale"/>
    <w:link w:val="TestocommentoCarattere"/>
    <w:uiPriority w:val="99"/>
    <w:semiHidden/>
    <w:unhideWhenUsed/>
    <w:qFormat/>
    <w:rsid w:val="005E52D4"/>
    <w:rPr>
      <w:sz w:val="20"/>
    </w:rPr>
  </w:style>
  <w:style w:type="character" w:customStyle="1" w:styleId="TestocommentoCarattere">
    <w:name w:val="Testo commento Carattere"/>
    <w:basedOn w:val="Carpredefinitoparagrafo"/>
    <w:link w:val="Testocommento"/>
    <w:uiPriority w:val="99"/>
    <w:semiHidden/>
    <w:qFormat/>
    <w:rsid w:val="005E52D4"/>
    <w:rPr>
      <w:rFonts w:ascii="Times New Roman" w:eastAsia="Times New Roman" w:hAnsi="Times New Roman" w:cs="Times New Roman"/>
      <w:color w:val="00000A"/>
      <w:kern w:val="1"/>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E52D4"/>
    <w:rPr>
      <w:b/>
      <w:bCs/>
    </w:rPr>
  </w:style>
  <w:style w:type="character" w:customStyle="1" w:styleId="SoggettocommentoCarattere">
    <w:name w:val="Soggetto commento Carattere"/>
    <w:basedOn w:val="TestocommentoCarattere"/>
    <w:link w:val="Soggettocommento"/>
    <w:uiPriority w:val="99"/>
    <w:semiHidden/>
    <w:rsid w:val="005E52D4"/>
    <w:rPr>
      <w:rFonts w:ascii="Times New Roman" w:eastAsia="Times New Roman" w:hAnsi="Times New Roman" w:cs="Times New Roman"/>
      <w:b/>
      <w:bCs/>
      <w:color w:val="00000A"/>
      <w:kern w:val="1"/>
      <w:sz w:val="20"/>
      <w:szCs w:val="20"/>
      <w:lang w:eastAsia="it-IT"/>
    </w:rPr>
  </w:style>
  <w:style w:type="paragraph" w:styleId="Testofumetto">
    <w:name w:val="Balloon Text"/>
    <w:basedOn w:val="Normale"/>
    <w:link w:val="TestofumettoCarattere"/>
    <w:uiPriority w:val="99"/>
    <w:semiHidden/>
    <w:unhideWhenUsed/>
    <w:rsid w:val="005E52D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E52D4"/>
    <w:rPr>
      <w:rFonts w:ascii="Segoe UI" w:eastAsia="Times New Roman" w:hAnsi="Segoe UI" w:cs="Segoe UI"/>
      <w:color w:val="00000A"/>
      <w:kern w:val="1"/>
      <w:sz w:val="18"/>
      <w:szCs w:val="18"/>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99"/>
    <w:qFormat/>
    <w:locked/>
    <w:rsid w:val="00D11B73"/>
    <w:rPr>
      <w:rFonts w:ascii="Times New Roman" w:eastAsia="Times New Roman" w:hAnsi="Times New Roman" w:cs="Times New Roman"/>
      <w:color w:val="00000A"/>
      <w:kern w:val="1"/>
      <w:sz w:val="24"/>
      <w:szCs w:val="20"/>
      <w:lang w:eastAsia="it-IT"/>
    </w:rPr>
  </w:style>
  <w:style w:type="character" w:customStyle="1" w:styleId="CorpodeltestoCarattere">
    <w:name w:val="Corpo del testo Carattere"/>
    <w:link w:val="Corpodeltesto1"/>
    <w:uiPriority w:val="99"/>
    <w:qFormat/>
    <w:locked/>
    <w:rsid w:val="00B86B3F"/>
    <w:rPr>
      <w:rFonts w:ascii="Times New Roman" w:eastAsia="Times New Roman" w:hAnsi="Times New Roman" w:cs="Times New Roman"/>
      <w:color w:val="00000A"/>
      <w:kern w:val="1"/>
      <w:sz w:val="24"/>
      <w:szCs w:val="20"/>
      <w:lang w:eastAsia="it-IT"/>
    </w:rPr>
  </w:style>
  <w:style w:type="paragraph" w:styleId="Corpodeltesto3">
    <w:name w:val="Body Text 3"/>
    <w:basedOn w:val="Normale"/>
    <w:link w:val="Corpodeltesto3Carattere"/>
    <w:uiPriority w:val="99"/>
    <w:semiHidden/>
    <w:unhideWhenUsed/>
    <w:rsid w:val="003F3D4F"/>
    <w:pPr>
      <w:spacing w:after="120"/>
    </w:pPr>
    <w:rPr>
      <w:sz w:val="16"/>
      <w:szCs w:val="16"/>
    </w:rPr>
  </w:style>
  <w:style w:type="character" w:customStyle="1" w:styleId="Corpodeltesto3Carattere">
    <w:name w:val="Corpo del testo 3 Carattere"/>
    <w:basedOn w:val="Carpredefinitoparagrafo"/>
    <w:link w:val="Corpodeltesto3"/>
    <w:uiPriority w:val="99"/>
    <w:qFormat/>
    <w:rsid w:val="003F3D4F"/>
    <w:rPr>
      <w:rFonts w:ascii="Times New Roman" w:eastAsia="Times New Roman" w:hAnsi="Times New Roman" w:cs="Times New Roman"/>
      <w:color w:val="00000A"/>
      <w:kern w:val="1"/>
      <w:sz w:val="16"/>
      <w:szCs w:val="16"/>
      <w:lang w:eastAsia="it-IT"/>
    </w:rPr>
  </w:style>
  <w:style w:type="character" w:customStyle="1" w:styleId="Richiamoallanotaapidipagina">
    <w:name w:val="Richiamo alla nota a piè di pagina"/>
    <w:rsid w:val="003F3D4F"/>
    <w:rPr>
      <w:rFonts w:cs="Times New Roman"/>
      <w:vertAlign w:val="superscript"/>
    </w:rPr>
  </w:style>
  <w:style w:type="character" w:customStyle="1" w:styleId="Caratterinotaapidipagina">
    <w:name w:val="Caratteri nota a piè di pagina"/>
    <w:qFormat/>
    <w:rsid w:val="003F3D4F"/>
  </w:style>
  <w:style w:type="paragraph" w:customStyle="1" w:styleId="NormaleWeb1">
    <w:name w:val="Normale (Web)1"/>
    <w:basedOn w:val="Normale"/>
    <w:rsid w:val="000205B6"/>
    <w:pPr>
      <w:suppressAutoHyphens/>
      <w:spacing w:before="280" w:after="28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952639561">
      <w:bodyDiv w:val="1"/>
      <w:marLeft w:val="0"/>
      <w:marRight w:val="0"/>
      <w:marTop w:val="0"/>
      <w:marBottom w:val="0"/>
      <w:divBdr>
        <w:top w:val="none" w:sz="0" w:space="0" w:color="auto"/>
        <w:left w:val="none" w:sz="0" w:space="0" w:color="auto"/>
        <w:bottom w:val="none" w:sz="0" w:space="0" w:color="auto"/>
        <w:right w:val="none" w:sz="0" w:space="0" w:color="auto"/>
      </w:divBdr>
    </w:div>
    <w:div w:id="1018695587">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60130224">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 w:id="201137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09A583-BCAF-46DA-81B6-B27E62BED8FF}">
  <ds:schemaRefs>
    <ds:schemaRef ds:uri="http://schemas.openxmlformats.org/officeDocument/2006/bibliography"/>
  </ds:schemaRefs>
</ds:datastoreItem>
</file>

<file path=docMetadata/LabelInfo.xml><?xml version="1.0" encoding="utf-8"?>
<clbl:labelList xmlns:clbl="http://schemas.microsoft.com/office/2020/mipLabelMetadata">
  <clbl:label id="{02378f6b-f1b0-4815-a8da-8a787c8cf5d3}" enabled="1" method="Privileged" siteId="{028226e0-99ea-4fab-9d1b-daa440c9e286}"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11</Pages>
  <Words>4011</Words>
  <Characters>22867</Characters>
  <Application>Microsoft Office Word</Application>
  <DocSecurity>0</DocSecurity>
  <Lines>190</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l.pierbattista</dc:creator>
  <cp:lastModifiedBy>Antonio Palermo</cp:lastModifiedBy>
  <cp:revision>5</cp:revision>
  <cp:lastPrinted>2023-07-24T13:50:00Z</cp:lastPrinted>
  <dcterms:created xsi:type="dcterms:W3CDTF">2025-11-18T11:41:00Z</dcterms:created>
  <dcterms:modified xsi:type="dcterms:W3CDTF">2025-11-20T10:11:00Z</dcterms:modified>
</cp:coreProperties>
</file>